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641" w:rsidRPr="00F31641" w:rsidRDefault="00F31641" w:rsidP="00F31641">
      <w:pPr>
        <w:pStyle w:val="NoSpacing"/>
        <w:spacing w:before="2" w:after="2"/>
        <w:jc w:val="center"/>
        <w:rPr>
          <w:rFonts w:ascii="Times New Roman" w:hAnsi="Times New Roman" w:cs="Times New Roman"/>
          <w:b/>
        </w:rPr>
      </w:pPr>
      <w:r w:rsidRPr="00F31641">
        <w:rPr>
          <w:rFonts w:ascii="Times New Roman" w:hAnsi="Times New Roman" w:cs="Times New Roman"/>
          <w:b/>
        </w:rPr>
        <w:t>World Geography and Cultures</w:t>
      </w:r>
    </w:p>
    <w:p w:rsidR="00F31641" w:rsidRDefault="00F31641" w:rsidP="00F31641">
      <w:pPr>
        <w:pStyle w:val="NoSpacing"/>
        <w:spacing w:before="2" w:after="2"/>
        <w:jc w:val="center"/>
        <w:rPr>
          <w:rFonts w:ascii="Times New Roman" w:hAnsi="Times New Roman" w:cs="Times New Roman"/>
        </w:rPr>
      </w:pPr>
    </w:p>
    <w:p w:rsidR="00502AE5" w:rsidRPr="0076023E" w:rsidRDefault="00502AE5" w:rsidP="00BF528A">
      <w:pPr>
        <w:pStyle w:val="NoSpacing"/>
        <w:spacing w:before="2" w:after="2"/>
        <w:rPr>
          <w:rFonts w:ascii="Times New Roman" w:hAnsi="Times New Roman" w:cs="Times New Roman"/>
        </w:rPr>
      </w:pPr>
      <w:r w:rsidRPr="0076023E">
        <w:rPr>
          <w:rFonts w:ascii="Times New Roman" w:hAnsi="Times New Roman" w:cs="Times New Roman"/>
          <w:b/>
        </w:rPr>
        <w:t>Course Description</w:t>
      </w:r>
      <w:r w:rsidRPr="0076023E">
        <w:rPr>
          <w:rFonts w:ascii="Times New Roman" w:hAnsi="Times New Roman" w:cs="Times New Roman"/>
        </w:rPr>
        <w:t xml:space="preserve">: </w:t>
      </w:r>
      <w:r w:rsidR="00F31641" w:rsidRPr="00F31641">
        <w:rPr>
          <w:rFonts w:ascii="Times New Roman" w:hAnsi="Times New Roman" w:cs="Times New Roman"/>
        </w:rPr>
        <w:t xml:space="preserve">World Geography and Cultures </w:t>
      </w:r>
      <w:r w:rsidRPr="0076023E">
        <w:rPr>
          <w:rFonts w:ascii="Times New Roman" w:hAnsi="Times New Roman" w:cs="Times New Roman"/>
        </w:rPr>
        <w:t>offers a curriculum that enables students to explore how geographic features, human relationships, political and social structures, economics, science and technology, and the arts have developed and influenced life in countries around the world.  Along the way, students are given rigorous instruction on how to read maps, charts, graphs, and how to create them.  The course also emphasizes the perspectives of minority groups while allowing students from all backgrounds to better understand and appreciate how race, culture and ethnicity, and identity contribute to their experiences.  Major topics in the course include identity, immigration, assimilation and distinctiveness, power and oppression, struggles for rights, regionalism, current events, culture and the media, and the formation of new cultures.</w:t>
      </w:r>
    </w:p>
    <w:p w:rsidR="001A150B" w:rsidRPr="0076023E" w:rsidRDefault="001A150B" w:rsidP="00BF528A">
      <w:pPr>
        <w:pStyle w:val="NoSpacing"/>
        <w:spacing w:before="2" w:after="2"/>
        <w:rPr>
          <w:rFonts w:ascii="Times New Roman" w:hAnsi="Times New Roman" w:cs="Times New Roman"/>
        </w:rPr>
      </w:pPr>
    </w:p>
    <w:p w:rsidR="00F304BA" w:rsidRPr="0076023E" w:rsidRDefault="00F304BA" w:rsidP="00F304BA">
      <w:pPr>
        <w:pStyle w:val="Default"/>
        <w:rPr>
          <w:sz w:val="22"/>
          <w:szCs w:val="22"/>
        </w:rPr>
      </w:pPr>
    </w:p>
    <w:p w:rsidR="00F304BA" w:rsidRPr="0076023E" w:rsidRDefault="00F304BA" w:rsidP="00F304BA">
      <w:pPr>
        <w:pStyle w:val="Default"/>
        <w:rPr>
          <w:sz w:val="22"/>
          <w:szCs w:val="22"/>
        </w:rPr>
      </w:pPr>
      <w:r w:rsidRPr="0076023E">
        <w:rPr>
          <w:b/>
          <w:bCs/>
          <w:sz w:val="22"/>
          <w:szCs w:val="22"/>
        </w:rPr>
        <w:t xml:space="preserve">COURSE OUTLINE: </w:t>
      </w:r>
    </w:p>
    <w:p w:rsidR="00F304BA" w:rsidRPr="0076023E" w:rsidRDefault="00F304BA" w:rsidP="00F304BA">
      <w:pPr>
        <w:pStyle w:val="Default"/>
        <w:rPr>
          <w:sz w:val="22"/>
          <w:szCs w:val="22"/>
        </w:rPr>
      </w:pPr>
      <w:r w:rsidRPr="0076023E">
        <w:rPr>
          <w:sz w:val="22"/>
          <w:szCs w:val="22"/>
        </w:rPr>
        <w:t xml:space="preserve">Students will describe the nature of geography and the differences between physical and cultural geography through the study of western and non-western regions. Students will develop geographic literacy by understanding the six essential elements of geography including: </w:t>
      </w:r>
    </w:p>
    <w:p w:rsidR="00F304BA" w:rsidRPr="0076023E" w:rsidRDefault="00F304BA" w:rsidP="00F304BA">
      <w:pPr>
        <w:pStyle w:val="Default"/>
        <w:rPr>
          <w:sz w:val="22"/>
          <w:szCs w:val="22"/>
        </w:rPr>
      </w:pPr>
    </w:p>
    <w:p w:rsidR="00F304BA" w:rsidRPr="0076023E" w:rsidRDefault="00F304BA" w:rsidP="00F304BA">
      <w:pPr>
        <w:pStyle w:val="Default"/>
        <w:spacing w:after="27"/>
        <w:rPr>
          <w:sz w:val="22"/>
          <w:szCs w:val="22"/>
        </w:rPr>
      </w:pPr>
      <w:r w:rsidRPr="00F31641">
        <w:rPr>
          <w:i/>
          <w:sz w:val="22"/>
          <w:szCs w:val="22"/>
        </w:rPr>
        <w:t>1. The World in Spatial Terms:</w:t>
      </w:r>
      <w:r w:rsidRPr="0076023E">
        <w:rPr>
          <w:sz w:val="22"/>
          <w:szCs w:val="22"/>
        </w:rPr>
        <w:t xml:space="preserve"> Students will learn how to interpret maps and synthesize the content of maps in order to make conclusions about a region based on map study. </w:t>
      </w:r>
    </w:p>
    <w:p w:rsidR="00F304BA" w:rsidRPr="0076023E" w:rsidRDefault="00F304BA" w:rsidP="00F304BA">
      <w:pPr>
        <w:pStyle w:val="Default"/>
        <w:spacing w:after="27"/>
        <w:rPr>
          <w:sz w:val="22"/>
          <w:szCs w:val="22"/>
        </w:rPr>
      </w:pPr>
      <w:r w:rsidRPr="00F31641">
        <w:rPr>
          <w:i/>
          <w:sz w:val="22"/>
          <w:szCs w:val="22"/>
        </w:rPr>
        <w:t>2. Places and Regions</w:t>
      </w:r>
      <w:r w:rsidRPr="0076023E">
        <w:rPr>
          <w:sz w:val="22"/>
          <w:szCs w:val="22"/>
        </w:rPr>
        <w:t xml:space="preserve">: Students will learn the concepts of geographic regions by discussing how humans interpret and understand their place in the world. They will discuss the difference between physical regions, perceived regions, formal regions, functional regions, and other forms of place. </w:t>
      </w:r>
    </w:p>
    <w:p w:rsidR="00F304BA" w:rsidRPr="0076023E" w:rsidRDefault="00F304BA" w:rsidP="00F304BA">
      <w:pPr>
        <w:pStyle w:val="Default"/>
        <w:spacing w:after="27"/>
        <w:rPr>
          <w:sz w:val="22"/>
          <w:szCs w:val="22"/>
        </w:rPr>
      </w:pPr>
      <w:r w:rsidRPr="00F31641">
        <w:rPr>
          <w:i/>
          <w:sz w:val="22"/>
          <w:szCs w:val="22"/>
        </w:rPr>
        <w:t>3. Physical Systems:</w:t>
      </w:r>
      <w:r w:rsidRPr="0076023E">
        <w:rPr>
          <w:sz w:val="22"/>
          <w:szCs w:val="22"/>
        </w:rPr>
        <w:t xml:space="preserve"> Students will develop a geographic literacy about major world landforms and will also study how those landforms contribute to history, culture, and regions. </w:t>
      </w:r>
    </w:p>
    <w:p w:rsidR="00F304BA" w:rsidRPr="0076023E" w:rsidRDefault="00F304BA" w:rsidP="00F304BA">
      <w:pPr>
        <w:pStyle w:val="Default"/>
        <w:spacing w:after="27"/>
        <w:rPr>
          <w:sz w:val="22"/>
          <w:szCs w:val="22"/>
        </w:rPr>
      </w:pPr>
      <w:r w:rsidRPr="00F31641">
        <w:rPr>
          <w:i/>
          <w:sz w:val="22"/>
          <w:szCs w:val="22"/>
        </w:rPr>
        <w:t>4. Human Systems:</w:t>
      </w:r>
      <w:r w:rsidRPr="0076023E">
        <w:rPr>
          <w:sz w:val="22"/>
          <w:szCs w:val="22"/>
        </w:rPr>
        <w:t xml:space="preserve"> Students will explore elements of cultural geography including comparative religions, arts, literature, philosophy and other forms of human expression that encompass cultural identity. Students will examine their own cultural identity as well as non-western cultural beliefs and practices. </w:t>
      </w:r>
    </w:p>
    <w:p w:rsidR="00F304BA" w:rsidRPr="0076023E" w:rsidRDefault="00F304BA" w:rsidP="00F304BA">
      <w:pPr>
        <w:pStyle w:val="Default"/>
        <w:spacing w:after="27"/>
        <w:rPr>
          <w:sz w:val="22"/>
          <w:szCs w:val="22"/>
        </w:rPr>
      </w:pPr>
      <w:r w:rsidRPr="00F31641">
        <w:rPr>
          <w:i/>
          <w:sz w:val="22"/>
          <w:szCs w:val="22"/>
        </w:rPr>
        <w:t>5. The Environment and Society</w:t>
      </w:r>
      <w:r w:rsidRPr="0076023E">
        <w:rPr>
          <w:sz w:val="22"/>
          <w:szCs w:val="22"/>
        </w:rPr>
        <w:t xml:space="preserve">: Through the study of both physical and cultural geography and examining the history of a region, students will interpret how the presence of humans on the planet affects the physical geography. They will examine how the human footprint changes the physical world in which we live, but also how the physical world in which we live can dictate our cultural practices. </w:t>
      </w:r>
    </w:p>
    <w:p w:rsidR="00F304BA" w:rsidRPr="0076023E" w:rsidRDefault="00F304BA" w:rsidP="00F304BA">
      <w:pPr>
        <w:pStyle w:val="Default"/>
        <w:rPr>
          <w:sz w:val="22"/>
          <w:szCs w:val="22"/>
        </w:rPr>
      </w:pPr>
      <w:r w:rsidRPr="00F31641">
        <w:rPr>
          <w:i/>
          <w:sz w:val="22"/>
          <w:szCs w:val="22"/>
        </w:rPr>
        <w:t>6. The Uses of Geography:</w:t>
      </w:r>
      <w:r w:rsidRPr="0076023E">
        <w:rPr>
          <w:sz w:val="22"/>
          <w:szCs w:val="22"/>
        </w:rPr>
        <w:t xml:space="preserve"> Students will examine how geographers make use of geographic information to make predictions about the future and to interpret our world. In other words, student will learn why this information is important in understanding our world and what it means to be a human living in that world. </w:t>
      </w:r>
    </w:p>
    <w:p w:rsidR="00F304BA" w:rsidRPr="0076023E" w:rsidRDefault="00F304BA" w:rsidP="00F304BA">
      <w:pPr>
        <w:pStyle w:val="Default"/>
        <w:rPr>
          <w:sz w:val="22"/>
          <w:szCs w:val="22"/>
        </w:rPr>
      </w:pPr>
    </w:p>
    <w:p w:rsidR="00F304BA" w:rsidRPr="0076023E" w:rsidRDefault="00F304BA" w:rsidP="00F304BA">
      <w:pPr>
        <w:pStyle w:val="Default"/>
        <w:rPr>
          <w:sz w:val="22"/>
          <w:szCs w:val="22"/>
        </w:rPr>
      </w:pPr>
      <w:r w:rsidRPr="0076023E">
        <w:rPr>
          <w:sz w:val="22"/>
          <w:szCs w:val="22"/>
        </w:rPr>
        <w:t>The course is arranged around these six essential elements, with students gaining an understanding of complex cultures (their history, geography, politics, literature, art, drama, music, dance, law, religion, philosophy, architecture, technology, science, education, sports, social structure, and economy) and the relationship between these various aspects of a nation’s cultural life. They will study the myths, legends and beliefs of various peoples as a means to interpret cultural values and will recognize how literature and art reflects peoples' inner lives, while developing a multicultural perspective that respects the dignity and worth of all people.</w:t>
      </w:r>
    </w:p>
    <w:p w:rsidR="00F304BA" w:rsidRDefault="00F304BA" w:rsidP="00BF528A">
      <w:pPr>
        <w:pStyle w:val="NoSpacing"/>
        <w:spacing w:before="2" w:after="2"/>
        <w:rPr>
          <w:rFonts w:ascii="Times New Roman" w:hAnsi="Times New Roman" w:cs="Times New Roman"/>
        </w:rPr>
      </w:pPr>
    </w:p>
    <w:p w:rsidR="00F31641" w:rsidRPr="00F31641" w:rsidRDefault="00F31641" w:rsidP="00F31641">
      <w:pPr>
        <w:pStyle w:val="NoSpacing"/>
        <w:spacing w:before="2" w:after="2"/>
        <w:rPr>
          <w:rFonts w:ascii="Times New Roman" w:hAnsi="Times New Roman" w:cs="Times New Roman"/>
          <w:b/>
        </w:rPr>
      </w:pPr>
      <w:r w:rsidRPr="00F31641">
        <w:rPr>
          <w:rFonts w:ascii="Times New Roman" w:hAnsi="Times New Roman" w:cs="Times New Roman"/>
          <w:b/>
        </w:rPr>
        <w:t>GENERAL GOALS/PURPOSES:</w:t>
      </w:r>
    </w:p>
    <w:p w:rsidR="00F31641" w:rsidRPr="00F31641" w:rsidRDefault="00F31641" w:rsidP="00F31641">
      <w:pPr>
        <w:pStyle w:val="NoSpacing"/>
        <w:spacing w:before="2" w:after="2"/>
        <w:rPr>
          <w:rFonts w:ascii="Times New Roman" w:hAnsi="Times New Roman" w:cs="Times New Roman"/>
        </w:rPr>
      </w:pPr>
      <w:r w:rsidRPr="00F31641">
        <w:rPr>
          <w:rFonts w:ascii="Times New Roman" w:hAnsi="Times New Roman" w:cs="Times New Roman"/>
        </w:rPr>
        <w:t>Context of the Course- The theme of this course is "What does it mean to be human?" It explores the human condition across both Western and Non-Western cultures.</w:t>
      </w:r>
      <w:r>
        <w:rPr>
          <w:rFonts w:ascii="Times New Roman" w:hAnsi="Times New Roman" w:cs="Times New Roman"/>
        </w:rPr>
        <w:t xml:space="preserve"> In order to understand their own background and culture more thoroughly, students need to compare who they are through an international cultural lens</w:t>
      </w:r>
      <w:r w:rsidR="00EA2B26">
        <w:rPr>
          <w:rFonts w:ascii="Times New Roman" w:hAnsi="Times New Roman" w:cs="Times New Roman"/>
        </w:rPr>
        <w:t>.</w:t>
      </w:r>
      <w:r w:rsidRPr="00F31641">
        <w:rPr>
          <w:rFonts w:ascii="Times New Roman" w:hAnsi="Times New Roman" w:cs="Times New Roman"/>
        </w:rPr>
        <w:t xml:space="preserve"> We find it critically important to encourage our youth to become knowledgeable global citizens. </w:t>
      </w:r>
    </w:p>
    <w:p w:rsidR="00F31641" w:rsidRDefault="00F31641" w:rsidP="00F31641">
      <w:pPr>
        <w:pStyle w:val="NoSpacing"/>
        <w:spacing w:before="2" w:after="2"/>
        <w:rPr>
          <w:rFonts w:ascii="Times New Roman" w:hAnsi="Times New Roman" w:cs="Times New Roman"/>
        </w:rPr>
      </w:pPr>
    </w:p>
    <w:p w:rsidR="00F31641" w:rsidRDefault="00F31641" w:rsidP="00F31641">
      <w:pPr>
        <w:pStyle w:val="NoSpacing"/>
        <w:spacing w:before="2" w:after="2"/>
        <w:rPr>
          <w:rFonts w:ascii="Times New Roman" w:hAnsi="Times New Roman" w:cs="Times New Roman"/>
        </w:rPr>
      </w:pPr>
      <w:r w:rsidRPr="00F31641">
        <w:rPr>
          <w:rFonts w:ascii="Times New Roman" w:hAnsi="Times New Roman" w:cs="Times New Roman"/>
        </w:rPr>
        <w:t xml:space="preserve">World Geography and Cultures will focus on several areas: </w:t>
      </w:r>
    </w:p>
    <w:p w:rsidR="00F31641" w:rsidRDefault="00F31641" w:rsidP="00F31641">
      <w:pPr>
        <w:pStyle w:val="NoSpacing"/>
        <w:spacing w:before="2" w:after="2"/>
        <w:rPr>
          <w:rFonts w:ascii="Times New Roman" w:hAnsi="Times New Roman" w:cs="Times New Roman"/>
        </w:rPr>
      </w:pPr>
      <w:r w:rsidRPr="00F31641">
        <w:rPr>
          <w:rFonts w:ascii="Times New Roman" w:hAnsi="Times New Roman" w:cs="Times New Roman"/>
          <w:i/>
        </w:rPr>
        <w:t>Teaching the National Geographical Standards:</w:t>
      </w:r>
      <w:r w:rsidRPr="00F31641">
        <w:rPr>
          <w:rFonts w:ascii="Times New Roman" w:hAnsi="Times New Roman" w:cs="Times New Roman"/>
        </w:rPr>
        <w:t xml:space="preserve"> which was established in 1994 and includes, but not limited to, using maps and other geographical representations, analyzing the special organizations of people, places, and environments in a special context, physical processes that shape the patterns of the earth surface, and the physical and human characteristics of places. </w:t>
      </w:r>
    </w:p>
    <w:p w:rsidR="00F31641" w:rsidRDefault="00F31641" w:rsidP="00F31641">
      <w:pPr>
        <w:pStyle w:val="NoSpacing"/>
        <w:spacing w:before="2" w:after="2"/>
        <w:rPr>
          <w:rFonts w:ascii="Times New Roman" w:hAnsi="Times New Roman" w:cs="Times New Roman"/>
        </w:rPr>
      </w:pPr>
      <w:r>
        <w:rPr>
          <w:rFonts w:ascii="Times New Roman" w:hAnsi="Times New Roman" w:cs="Times New Roman"/>
        </w:rPr>
        <w:br/>
      </w:r>
      <w:r w:rsidRPr="00F31641">
        <w:rPr>
          <w:rFonts w:ascii="Times New Roman" w:hAnsi="Times New Roman" w:cs="Times New Roman"/>
          <w:i/>
        </w:rPr>
        <w:t>Teaching the concepts of Geography:</w:t>
      </w:r>
      <w:r w:rsidRPr="00F31641">
        <w:rPr>
          <w:rFonts w:ascii="Times New Roman" w:hAnsi="Times New Roman" w:cs="Times New Roman"/>
        </w:rPr>
        <w:t xml:space="preserve"> which include climates, cooperation and conflict, cultures, economic activities and systems, government and citizenship, migration, patterns of settlement, physical characteristics and processes, and natural resources to name a few. </w:t>
      </w:r>
    </w:p>
    <w:p w:rsidR="00F31641" w:rsidRDefault="00F31641" w:rsidP="00F31641">
      <w:pPr>
        <w:pStyle w:val="NoSpacing"/>
        <w:spacing w:before="2" w:after="2"/>
        <w:rPr>
          <w:rFonts w:ascii="Times New Roman" w:hAnsi="Times New Roman" w:cs="Times New Roman"/>
        </w:rPr>
      </w:pPr>
      <w:r>
        <w:rPr>
          <w:rFonts w:ascii="Times New Roman" w:hAnsi="Times New Roman" w:cs="Times New Roman"/>
        </w:rPr>
        <w:br/>
      </w:r>
      <w:r w:rsidRPr="00F31641">
        <w:rPr>
          <w:rFonts w:ascii="Times New Roman" w:hAnsi="Times New Roman" w:cs="Times New Roman"/>
          <w:i/>
        </w:rPr>
        <w:t>Teaching social science skills</w:t>
      </w:r>
      <w:r w:rsidRPr="00F31641">
        <w:rPr>
          <w:rFonts w:ascii="Times New Roman" w:hAnsi="Times New Roman" w:cs="Times New Roman"/>
        </w:rPr>
        <w:t>: analyzing graphic data and images, identifying main ideas and summarizing, drawing inferences and conclusions, distinguishing fact and opinion, comparing and contrasting, analyzing primary sources, researching and presentation skills.</w:t>
      </w:r>
    </w:p>
    <w:p w:rsidR="00F31641" w:rsidRDefault="00F31641" w:rsidP="00F31641">
      <w:pPr>
        <w:pStyle w:val="NoSpacing"/>
        <w:spacing w:before="2" w:after="2"/>
        <w:rPr>
          <w:rFonts w:ascii="Times New Roman" w:hAnsi="Times New Roman" w:cs="Times New Roman"/>
        </w:rPr>
      </w:pPr>
      <w:r w:rsidRPr="00F31641">
        <w:rPr>
          <w:rFonts w:ascii="Times New Roman" w:hAnsi="Times New Roman" w:cs="Times New Roman"/>
          <w:i/>
        </w:rPr>
        <w:br/>
      </w:r>
      <w:r w:rsidRPr="00F31641">
        <w:rPr>
          <w:rFonts w:ascii="Times New Roman" w:hAnsi="Times New Roman" w:cs="Times New Roman"/>
          <w:i/>
        </w:rPr>
        <w:t>Teaching the Humanities</w:t>
      </w:r>
      <w:r w:rsidRPr="00F31641">
        <w:rPr>
          <w:rFonts w:ascii="Times New Roman" w:hAnsi="Times New Roman" w:cs="Times New Roman"/>
        </w:rPr>
        <w:t>: the arts of literature, painting, music, sculpture, architecture, performing arts, and the discipline of philosophy. While the sciences explore the physical world, the social sciences make discoveries about the behavior and activities of people in various groups. The arts and humanities narrows that focus, probing the inner question: “What does it mean to be human?” This course will stretch student’s imaginations, increase their understanding of non-western cultures, enrich their experience, expand their written and research skills, and increase their distinctively human potential. Study of the literature, arts, health, and social sciences will cover cultural diversity, ways of life, human interests, and values</w:t>
      </w:r>
    </w:p>
    <w:p w:rsidR="00F31641" w:rsidRDefault="00F31641" w:rsidP="00BF528A">
      <w:pPr>
        <w:pStyle w:val="NoSpacing"/>
        <w:spacing w:before="2" w:after="2"/>
        <w:rPr>
          <w:rFonts w:ascii="Times New Roman" w:hAnsi="Times New Roman" w:cs="Times New Roman"/>
        </w:rPr>
      </w:pPr>
    </w:p>
    <w:p w:rsidR="00F31641" w:rsidRPr="0076023E" w:rsidRDefault="00F31641" w:rsidP="00BF528A">
      <w:pPr>
        <w:pStyle w:val="NoSpacing"/>
        <w:spacing w:before="2" w:after="2"/>
        <w:rPr>
          <w:rFonts w:ascii="Times New Roman" w:hAnsi="Times New Roman" w:cs="Times New Roman"/>
        </w:rPr>
      </w:pPr>
    </w:p>
    <w:p w:rsidR="009E3C29" w:rsidRDefault="001A150B" w:rsidP="001A150B">
      <w:pPr>
        <w:pStyle w:val="NoSpacing"/>
        <w:spacing w:before="2" w:after="2"/>
        <w:rPr>
          <w:rFonts w:ascii="Times New Roman" w:hAnsi="Times New Roman" w:cs="Times New Roman"/>
          <w:b/>
          <w:sz w:val="20"/>
          <w:szCs w:val="20"/>
        </w:rPr>
      </w:pPr>
      <w:r w:rsidRPr="00F304BA">
        <w:rPr>
          <w:rFonts w:ascii="Times New Roman" w:hAnsi="Times New Roman" w:cs="Times New Roman"/>
          <w:b/>
          <w:sz w:val="20"/>
          <w:szCs w:val="20"/>
        </w:rPr>
        <w:t xml:space="preserve">Course Textbook: </w:t>
      </w:r>
      <w:r w:rsidR="004D1826" w:rsidRPr="00F304BA">
        <w:rPr>
          <w:rFonts w:ascii="Times New Roman" w:hAnsi="Times New Roman" w:cs="Times New Roman"/>
          <w:b/>
          <w:sz w:val="20"/>
          <w:szCs w:val="20"/>
        </w:rPr>
        <w:t xml:space="preserve">World Geography and Cultures World Geography and Cultures © 2008 McGraw Hill </w:t>
      </w:r>
      <w:r w:rsidR="009E3C29" w:rsidRPr="00F304BA">
        <w:rPr>
          <w:rFonts w:ascii="Times New Roman" w:hAnsi="Times New Roman" w:cs="Times New Roman"/>
          <w:b/>
          <w:sz w:val="20"/>
          <w:szCs w:val="20"/>
        </w:rPr>
        <w:br/>
      </w:r>
    </w:p>
    <w:p w:rsidR="00ED07E1" w:rsidRPr="00F304BA" w:rsidRDefault="00EA2B26" w:rsidP="001A150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Proposed Course Outline</w:t>
      </w:r>
    </w:p>
    <w:tbl>
      <w:tblPr>
        <w:tblStyle w:val="TableGrid"/>
        <w:tblW w:w="0" w:type="auto"/>
        <w:tblLook w:val="04A0" w:firstRow="1" w:lastRow="0" w:firstColumn="1" w:lastColumn="0" w:noHBand="0" w:noVBand="1"/>
      </w:tblPr>
      <w:tblGrid>
        <w:gridCol w:w="4675"/>
        <w:gridCol w:w="4675"/>
      </w:tblGrid>
      <w:tr w:rsidR="001A150B" w:rsidRPr="00F304BA" w:rsidTr="001A150B">
        <w:tc>
          <w:tcPr>
            <w:tcW w:w="4675" w:type="dxa"/>
          </w:tcPr>
          <w:p w:rsidR="001A150B" w:rsidRPr="00F304BA" w:rsidRDefault="001A150B" w:rsidP="001A150B">
            <w:pPr>
              <w:rPr>
                <w:rFonts w:ascii="Times New Roman" w:eastAsia="Times New Roman" w:hAnsi="Times New Roman" w:cs="Times New Roman"/>
                <w:b/>
                <w:sz w:val="20"/>
                <w:szCs w:val="20"/>
              </w:rPr>
            </w:pPr>
            <w:r w:rsidRPr="00F304BA">
              <w:rPr>
                <w:rFonts w:ascii="Times New Roman" w:eastAsia="Times New Roman" w:hAnsi="Times New Roman" w:cs="Times New Roman"/>
                <w:sz w:val="20"/>
                <w:szCs w:val="20"/>
              </w:rPr>
              <w:t>Week 1-6</w:t>
            </w:r>
          </w:p>
        </w:tc>
        <w:tc>
          <w:tcPr>
            <w:tcW w:w="4675" w:type="dxa"/>
          </w:tcPr>
          <w:p w:rsidR="001A150B" w:rsidRPr="00F304BA" w:rsidRDefault="009A3147" w:rsidP="001A150B">
            <w:pPr>
              <w:jc w:val="center"/>
              <w:rPr>
                <w:rFonts w:ascii="Times New Roman" w:eastAsia="Times New Roman" w:hAnsi="Times New Roman" w:cs="Times New Roman"/>
                <w:b/>
                <w:sz w:val="20"/>
                <w:szCs w:val="20"/>
              </w:rPr>
            </w:pPr>
            <w:r w:rsidRPr="00F304BA">
              <w:rPr>
                <w:rFonts w:ascii="Times New Roman" w:eastAsia="Times New Roman" w:hAnsi="Times New Roman" w:cs="Times New Roman"/>
                <w:b/>
                <w:sz w:val="20"/>
                <w:szCs w:val="20"/>
              </w:rPr>
              <w:t>Unit Topics</w:t>
            </w:r>
          </w:p>
        </w:tc>
      </w:tr>
      <w:tr w:rsidR="001A150B" w:rsidRPr="00F304BA" w:rsidTr="001A150B">
        <w:tc>
          <w:tcPr>
            <w:tcW w:w="4675" w:type="dxa"/>
          </w:tcPr>
          <w:p w:rsidR="001A150B" w:rsidRPr="00F304BA" w:rsidRDefault="001A150B" w:rsidP="001A150B">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The World – Chapters 1 -4</w:t>
            </w:r>
          </w:p>
        </w:tc>
        <w:tc>
          <w:tcPr>
            <w:tcW w:w="4675" w:type="dxa"/>
          </w:tcPr>
          <w:p w:rsidR="009A3147" w:rsidRPr="00F304BA" w:rsidRDefault="009A3147" w:rsidP="009A3147">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Landforms, Water, and Natural Resources</w:t>
            </w:r>
          </w:p>
          <w:p w:rsidR="009A3147" w:rsidRPr="00F304BA" w:rsidRDefault="009A3147" w:rsidP="009A3147">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sym w:font="Symbol" w:char="F0B7"/>
            </w:r>
            <w:r w:rsidRPr="00F304BA">
              <w:rPr>
                <w:rFonts w:ascii="Times New Roman" w:eastAsia="Times New Roman" w:hAnsi="Times New Roman" w:cs="Times New Roman"/>
                <w:sz w:val="20"/>
                <w:szCs w:val="20"/>
              </w:rPr>
              <w:t>Weather and Climate</w:t>
            </w:r>
          </w:p>
          <w:p w:rsidR="009A3147" w:rsidRPr="00F304BA" w:rsidRDefault="009A3147" w:rsidP="009A3147">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sym w:font="Symbol" w:char="F0B7"/>
            </w:r>
            <w:r w:rsidRPr="00F304BA">
              <w:rPr>
                <w:rFonts w:ascii="Times New Roman" w:eastAsia="Times New Roman" w:hAnsi="Times New Roman" w:cs="Times New Roman"/>
                <w:sz w:val="20"/>
                <w:szCs w:val="20"/>
              </w:rPr>
              <w:t>Population Patterns</w:t>
            </w:r>
          </w:p>
          <w:p w:rsidR="001A150B" w:rsidRPr="00F304BA" w:rsidRDefault="009A3147" w:rsidP="00A03500">
            <w:pPr>
              <w:rPr>
                <w:rFonts w:ascii="Times New Roman" w:eastAsia="Times New Roman" w:hAnsi="Times New Roman" w:cs="Times New Roman"/>
                <w:b/>
                <w:sz w:val="20"/>
                <w:szCs w:val="20"/>
              </w:rPr>
            </w:pPr>
            <w:r w:rsidRPr="00F304BA">
              <w:rPr>
                <w:rFonts w:ascii="Times New Roman" w:eastAsia="Times New Roman" w:hAnsi="Times New Roman" w:cs="Times New Roman"/>
                <w:sz w:val="20"/>
                <w:szCs w:val="20"/>
              </w:rPr>
              <w:sym w:font="Symbol" w:char="F0B7"/>
            </w:r>
            <w:r w:rsidRPr="00F304BA">
              <w:rPr>
                <w:rFonts w:ascii="Times New Roman" w:eastAsia="Times New Roman" w:hAnsi="Times New Roman" w:cs="Times New Roman"/>
                <w:sz w:val="20"/>
                <w:szCs w:val="20"/>
              </w:rPr>
              <w:t>Culture</w:t>
            </w:r>
          </w:p>
        </w:tc>
      </w:tr>
      <w:tr w:rsidR="009A3147" w:rsidRPr="00F304BA" w:rsidTr="009A3147">
        <w:trPr>
          <w:trHeight w:val="332"/>
        </w:trPr>
        <w:tc>
          <w:tcPr>
            <w:tcW w:w="4675" w:type="dxa"/>
          </w:tcPr>
          <w:p w:rsidR="009A3147" w:rsidRPr="00F304BA" w:rsidRDefault="009A3147" w:rsidP="001A150B">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7-9</w:t>
            </w:r>
          </w:p>
        </w:tc>
        <w:tc>
          <w:tcPr>
            <w:tcW w:w="4675" w:type="dxa"/>
          </w:tcPr>
          <w:p w:rsidR="009A3147" w:rsidRPr="00F304BA" w:rsidRDefault="009A3147" w:rsidP="009A3147">
            <w:pPr>
              <w:rPr>
                <w:rFonts w:ascii="Times New Roman" w:eastAsia="Times New Roman" w:hAnsi="Times New Roman" w:cs="Times New Roman"/>
                <w:b/>
                <w:sz w:val="20"/>
                <w:szCs w:val="20"/>
              </w:rPr>
            </w:pPr>
          </w:p>
        </w:tc>
      </w:tr>
      <w:tr w:rsidR="009A3147" w:rsidRPr="00F304BA" w:rsidTr="001A150B">
        <w:tc>
          <w:tcPr>
            <w:tcW w:w="4675" w:type="dxa"/>
          </w:tcPr>
          <w:p w:rsidR="009A3147" w:rsidRPr="00F304BA" w:rsidRDefault="009A3147" w:rsidP="009A3147">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 America Chapters 5-7</w:t>
            </w:r>
          </w:p>
        </w:tc>
        <w:tc>
          <w:tcPr>
            <w:tcW w:w="4675" w:type="dxa"/>
          </w:tcPr>
          <w:p w:rsidR="00A03500" w:rsidRPr="00F304BA" w:rsidRDefault="009A3147" w:rsidP="00A03500">
            <w:pPr>
              <w:pStyle w:val="ListParagraph"/>
              <w:numPr>
                <w:ilvl w:val="0"/>
                <w:numId w:val="14"/>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 xml:space="preserve">The United States </w:t>
            </w:r>
          </w:p>
          <w:p w:rsidR="009A3147" w:rsidRPr="00F304BA" w:rsidRDefault="009A3147" w:rsidP="00A03500">
            <w:pPr>
              <w:pStyle w:val="ListParagraph"/>
              <w:numPr>
                <w:ilvl w:val="0"/>
                <w:numId w:val="14"/>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Canada</w:t>
            </w:r>
          </w:p>
        </w:tc>
      </w:tr>
      <w:tr w:rsidR="009A3147" w:rsidRPr="00F304BA" w:rsidTr="001A150B">
        <w:tc>
          <w:tcPr>
            <w:tcW w:w="4675" w:type="dxa"/>
          </w:tcPr>
          <w:p w:rsidR="009A3147" w:rsidRPr="00F304BA" w:rsidRDefault="009A3147" w:rsidP="00344C2B">
            <w:pPr>
              <w:rPr>
                <w:rFonts w:ascii="Times New Roman" w:eastAsia="Times New Roman" w:hAnsi="Times New Roman" w:cs="Times New Roman"/>
                <w:b/>
                <w:sz w:val="20"/>
                <w:szCs w:val="20"/>
              </w:rPr>
            </w:pPr>
            <w:r w:rsidRPr="00F304BA">
              <w:rPr>
                <w:rFonts w:ascii="Times New Roman" w:eastAsia="Times New Roman" w:hAnsi="Times New Roman" w:cs="Times New Roman"/>
                <w:sz w:val="20"/>
                <w:szCs w:val="20"/>
              </w:rPr>
              <w:t>Week 10-</w:t>
            </w:r>
            <w:r w:rsidR="00344C2B" w:rsidRPr="00F304BA">
              <w:rPr>
                <w:rFonts w:ascii="Times New Roman" w:eastAsia="Times New Roman" w:hAnsi="Times New Roman" w:cs="Times New Roman"/>
                <w:sz w:val="20"/>
                <w:szCs w:val="20"/>
              </w:rPr>
              <w:t>12</w:t>
            </w:r>
          </w:p>
        </w:tc>
        <w:tc>
          <w:tcPr>
            <w:tcW w:w="4675" w:type="dxa"/>
          </w:tcPr>
          <w:p w:rsidR="009A3147" w:rsidRPr="00F304BA" w:rsidRDefault="009A3147" w:rsidP="009A3147">
            <w:pPr>
              <w:jc w:val="center"/>
              <w:rPr>
                <w:rFonts w:ascii="Times New Roman" w:eastAsia="Times New Roman" w:hAnsi="Times New Roman" w:cs="Times New Roman"/>
                <w:b/>
                <w:sz w:val="20"/>
                <w:szCs w:val="20"/>
              </w:rPr>
            </w:pPr>
          </w:p>
        </w:tc>
      </w:tr>
      <w:tr w:rsidR="00344C2B" w:rsidRPr="00F304BA" w:rsidTr="001A150B">
        <w:tc>
          <w:tcPr>
            <w:tcW w:w="4675" w:type="dxa"/>
          </w:tcPr>
          <w:p w:rsidR="00344C2B" w:rsidRPr="00F304BA" w:rsidRDefault="00344C2B" w:rsidP="00344C2B">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Central and South America</w:t>
            </w:r>
            <w:r w:rsidR="00A03500" w:rsidRPr="00F304BA">
              <w:rPr>
                <w:rFonts w:ascii="Times New Roman" w:eastAsia="Times New Roman" w:hAnsi="Times New Roman" w:cs="Times New Roman"/>
                <w:sz w:val="20"/>
                <w:szCs w:val="20"/>
              </w:rPr>
              <w:t xml:space="preserve"> Chapters 8-10</w:t>
            </w:r>
          </w:p>
        </w:tc>
        <w:tc>
          <w:tcPr>
            <w:tcW w:w="4675" w:type="dxa"/>
          </w:tcPr>
          <w:p w:rsidR="00344C2B" w:rsidRPr="00F304BA" w:rsidRDefault="00344C2B" w:rsidP="00A03500">
            <w:pPr>
              <w:pStyle w:val="ListParagraph"/>
              <w:numPr>
                <w:ilvl w:val="0"/>
                <w:numId w:val="13"/>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Mexico</w:t>
            </w:r>
          </w:p>
          <w:p w:rsidR="00344C2B" w:rsidRPr="00F304BA" w:rsidRDefault="00344C2B" w:rsidP="00A03500">
            <w:pPr>
              <w:pStyle w:val="ListParagraph"/>
              <w:numPr>
                <w:ilvl w:val="0"/>
                <w:numId w:val="13"/>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Central America and the Caribbean</w:t>
            </w:r>
          </w:p>
          <w:p w:rsidR="00344C2B" w:rsidRPr="00F304BA" w:rsidRDefault="00344C2B" w:rsidP="00A03500">
            <w:pPr>
              <w:pStyle w:val="ListParagraph"/>
              <w:numPr>
                <w:ilvl w:val="0"/>
                <w:numId w:val="13"/>
              </w:numPr>
              <w:rPr>
                <w:rFonts w:ascii="Times New Roman" w:eastAsia="Times New Roman" w:hAnsi="Times New Roman" w:cs="Times New Roman"/>
                <w:b/>
                <w:sz w:val="20"/>
                <w:szCs w:val="20"/>
              </w:rPr>
            </w:pPr>
            <w:r w:rsidRPr="00F304BA">
              <w:rPr>
                <w:rFonts w:ascii="Times New Roman" w:eastAsia="Times New Roman" w:hAnsi="Times New Roman" w:cs="Times New Roman"/>
                <w:sz w:val="20"/>
                <w:szCs w:val="20"/>
              </w:rPr>
              <w:t>South America</w:t>
            </w:r>
          </w:p>
        </w:tc>
      </w:tr>
      <w:tr w:rsidR="00344C2B" w:rsidRPr="00F304BA" w:rsidTr="001A150B">
        <w:tc>
          <w:tcPr>
            <w:tcW w:w="4675" w:type="dxa"/>
          </w:tcPr>
          <w:p w:rsidR="00344C2B" w:rsidRPr="00F304BA" w:rsidRDefault="00344C2B" w:rsidP="00344C2B">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13-15</w:t>
            </w:r>
          </w:p>
        </w:tc>
        <w:tc>
          <w:tcPr>
            <w:tcW w:w="4675" w:type="dxa"/>
          </w:tcPr>
          <w:p w:rsidR="00344C2B" w:rsidRPr="00F304BA" w:rsidRDefault="00344C2B" w:rsidP="009A3147">
            <w:pPr>
              <w:jc w:val="center"/>
              <w:rPr>
                <w:rFonts w:ascii="Times New Roman" w:eastAsia="Times New Roman" w:hAnsi="Times New Roman" w:cs="Times New Roman"/>
                <w:b/>
                <w:sz w:val="20"/>
                <w:szCs w:val="20"/>
              </w:rPr>
            </w:pPr>
          </w:p>
        </w:tc>
      </w:tr>
      <w:tr w:rsidR="00344C2B" w:rsidRPr="00F304BA" w:rsidTr="001A150B">
        <w:tc>
          <w:tcPr>
            <w:tcW w:w="4675" w:type="dxa"/>
          </w:tcPr>
          <w:p w:rsidR="00344C2B" w:rsidRPr="00F304BA" w:rsidRDefault="00A03500" w:rsidP="00A03500">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 xml:space="preserve">Europe Chapters 11-13 </w:t>
            </w:r>
          </w:p>
        </w:tc>
        <w:tc>
          <w:tcPr>
            <w:tcW w:w="4675" w:type="dxa"/>
          </w:tcPr>
          <w:p w:rsidR="00344C2B" w:rsidRPr="00F304BA" w:rsidRDefault="00A03500" w:rsidP="00A03500">
            <w:pPr>
              <w:pStyle w:val="ListParagraph"/>
              <w:numPr>
                <w:ilvl w:val="0"/>
                <w:numId w:val="15"/>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Northern Europe</w:t>
            </w:r>
          </w:p>
          <w:p w:rsidR="00A03500" w:rsidRPr="00F304BA" w:rsidRDefault="00A03500" w:rsidP="00A03500">
            <w:pPr>
              <w:pStyle w:val="ListParagraph"/>
              <w:numPr>
                <w:ilvl w:val="0"/>
                <w:numId w:val="15"/>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Western Europe</w:t>
            </w:r>
          </w:p>
          <w:p w:rsidR="00A03500" w:rsidRPr="00F304BA" w:rsidRDefault="00A03500" w:rsidP="00A03500">
            <w:pPr>
              <w:pStyle w:val="ListParagraph"/>
              <w:numPr>
                <w:ilvl w:val="0"/>
                <w:numId w:val="15"/>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Southern Europe</w:t>
            </w:r>
          </w:p>
          <w:p w:rsidR="00A03500" w:rsidRPr="00F304BA" w:rsidRDefault="00A03500" w:rsidP="00A03500">
            <w:pPr>
              <w:pStyle w:val="ListParagraph"/>
              <w:numPr>
                <w:ilvl w:val="0"/>
                <w:numId w:val="15"/>
              </w:numPr>
              <w:rPr>
                <w:rFonts w:ascii="Times New Roman" w:eastAsia="Times New Roman" w:hAnsi="Times New Roman" w:cs="Times New Roman"/>
                <w:b/>
                <w:sz w:val="20"/>
                <w:szCs w:val="20"/>
              </w:rPr>
            </w:pPr>
            <w:r w:rsidRPr="00F304BA">
              <w:rPr>
                <w:rFonts w:ascii="Times New Roman" w:eastAsia="Times New Roman" w:hAnsi="Times New Roman" w:cs="Times New Roman"/>
                <w:sz w:val="20"/>
                <w:szCs w:val="20"/>
              </w:rPr>
              <w:t>Eastern Europe</w:t>
            </w:r>
          </w:p>
        </w:tc>
      </w:tr>
      <w:tr w:rsidR="00A03500" w:rsidRPr="00F304BA" w:rsidTr="001A150B">
        <w:tc>
          <w:tcPr>
            <w:tcW w:w="4675" w:type="dxa"/>
          </w:tcPr>
          <w:p w:rsidR="00A03500" w:rsidRPr="00F304BA" w:rsidRDefault="00A03500" w:rsidP="00A03500">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16-17</w:t>
            </w:r>
          </w:p>
        </w:tc>
        <w:tc>
          <w:tcPr>
            <w:tcW w:w="4675" w:type="dxa"/>
          </w:tcPr>
          <w:p w:rsidR="00A03500" w:rsidRPr="00F304BA" w:rsidRDefault="00A03500" w:rsidP="00A03500">
            <w:pPr>
              <w:pStyle w:val="ListParagraph"/>
              <w:rPr>
                <w:rFonts w:ascii="Times New Roman" w:eastAsia="Times New Roman" w:hAnsi="Times New Roman" w:cs="Times New Roman"/>
                <w:sz w:val="20"/>
                <w:szCs w:val="20"/>
              </w:rPr>
            </w:pPr>
          </w:p>
        </w:tc>
      </w:tr>
      <w:tr w:rsidR="00A03500" w:rsidRPr="00F304BA" w:rsidTr="001A150B">
        <w:tc>
          <w:tcPr>
            <w:tcW w:w="4675" w:type="dxa"/>
          </w:tcPr>
          <w:p w:rsidR="00A03500" w:rsidRPr="00F304BA" w:rsidRDefault="00A03500" w:rsidP="00A03500">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Russia Chapters 14-16</w:t>
            </w:r>
          </w:p>
        </w:tc>
        <w:tc>
          <w:tcPr>
            <w:tcW w:w="4675" w:type="dxa"/>
          </w:tcPr>
          <w:p w:rsidR="00A03500" w:rsidRPr="00F304BA" w:rsidRDefault="00A03500" w:rsidP="00A03500">
            <w:pPr>
              <w:pStyle w:val="ListParagraph"/>
              <w:numPr>
                <w:ilvl w:val="0"/>
                <w:numId w:val="16"/>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Russia</w:t>
            </w:r>
          </w:p>
        </w:tc>
      </w:tr>
      <w:tr w:rsidR="00A03500" w:rsidRPr="00F304BA" w:rsidTr="001A150B">
        <w:tc>
          <w:tcPr>
            <w:tcW w:w="4675" w:type="dxa"/>
          </w:tcPr>
          <w:p w:rsidR="00A03500" w:rsidRPr="00F304BA" w:rsidRDefault="00A03500" w:rsidP="00A03500">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18</w:t>
            </w:r>
          </w:p>
        </w:tc>
        <w:tc>
          <w:tcPr>
            <w:tcW w:w="4675" w:type="dxa"/>
          </w:tcPr>
          <w:p w:rsidR="00A03500" w:rsidRPr="00F304BA" w:rsidRDefault="00F31641" w:rsidP="00A03500">
            <w:pPr>
              <w:pStyle w:val="ListParagraph"/>
              <w:ind w:left="360"/>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Fall Finals</w:t>
            </w:r>
          </w:p>
        </w:tc>
      </w:tr>
    </w:tbl>
    <w:p w:rsidR="001A150B" w:rsidRPr="00F304BA" w:rsidRDefault="001A150B" w:rsidP="001A150B">
      <w:pPr>
        <w:spacing w:after="0" w:line="240" w:lineRule="auto"/>
        <w:jc w:val="center"/>
        <w:rPr>
          <w:rFonts w:ascii="Times New Roman" w:eastAsia="Times New Roman" w:hAnsi="Times New Roman" w:cs="Times New Roman"/>
          <w:b/>
          <w:sz w:val="20"/>
          <w:szCs w:val="20"/>
        </w:rPr>
      </w:pPr>
    </w:p>
    <w:p w:rsidR="00A03500" w:rsidRPr="00F304BA" w:rsidRDefault="00A03500" w:rsidP="001A150B">
      <w:pPr>
        <w:spacing w:after="0" w:line="240" w:lineRule="auto"/>
        <w:jc w:val="center"/>
        <w:rPr>
          <w:rFonts w:ascii="Times New Roman" w:eastAsia="Times New Roman" w:hAnsi="Times New Roman" w:cs="Times New Roman"/>
          <w:b/>
          <w:sz w:val="20"/>
          <w:szCs w:val="20"/>
        </w:rPr>
      </w:pPr>
    </w:p>
    <w:p w:rsidR="00EA2B26" w:rsidRDefault="00EA2B26" w:rsidP="00ED07E1">
      <w:pPr>
        <w:spacing w:after="0" w:line="240" w:lineRule="auto"/>
        <w:rPr>
          <w:rFonts w:ascii="Times New Roman" w:eastAsia="Times New Roman" w:hAnsi="Times New Roman" w:cs="Times New Roman"/>
          <w:sz w:val="20"/>
          <w:szCs w:val="20"/>
        </w:rPr>
      </w:pPr>
    </w:p>
    <w:p w:rsidR="00ED07E1" w:rsidRPr="00F304BA" w:rsidRDefault="00A03500" w:rsidP="00ED07E1">
      <w:pPr>
        <w:spacing w:after="0" w:line="240" w:lineRule="auto"/>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lastRenderedPageBreak/>
        <w:t xml:space="preserve">Second </w:t>
      </w:r>
      <w:proofErr w:type="gramStart"/>
      <w:r w:rsidRPr="00F304BA">
        <w:rPr>
          <w:rFonts w:ascii="Times New Roman" w:eastAsia="Times New Roman" w:hAnsi="Times New Roman" w:cs="Times New Roman"/>
          <w:sz w:val="20"/>
          <w:szCs w:val="20"/>
        </w:rPr>
        <w:t>Semester</w:t>
      </w:r>
      <w:r w:rsidR="003665F9" w:rsidRPr="00F304BA">
        <w:rPr>
          <w:rFonts w:ascii="Times New Roman" w:eastAsia="Times New Roman" w:hAnsi="Times New Roman" w:cs="Times New Roman"/>
          <w:sz w:val="20"/>
          <w:szCs w:val="20"/>
        </w:rPr>
        <w:t xml:space="preserve">  (</w:t>
      </w:r>
      <w:proofErr w:type="gramEnd"/>
      <w:r w:rsidR="003665F9" w:rsidRPr="00F304BA">
        <w:rPr>
          <w:rFonts w:ascii="Times New Roman" w:eastAsia="Times New Roman" w:hAnsi="Times New Roman" w:cs="Times New Roman"/>
          <w:sz w:val="20"/>
          <w:szCs w:val="20"/>
        </w:rPr>
        <w:t>21 weeks)</w:t>
      </w:r>
    </w:p>
    <w:tbl>
      <w:tblPr>
        <w:tblStyle w:val="TableGrid"/>
        <w:tblW w:w="0" w:type="auto"/>
        <w:tblLook w:val="04A0" w:firstRow="1" w:lastRow="0" w:firstColumn="1" w:lastColumn="0" w:noHBand="0" w:noVBand="1"/>
      </w:tblPr>
      <w:tblGrid>
        <w:gridCol w:w="4675"/>
        <w:gridCol w:w="4675"/>
      </w:tblGrid>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19-21</w:t>
            </w:r>
          </w:p>
        </w:tc>
        <w:tc>
          <w:tcPr>
            <w:tcW w:w="4675" w:type="dxa"/>
          </w:tcPr>
          <w:p w:rsidR="00A03500" w:rsidRPr="00F304BA" w:rsidRDefault="00A03500" w:rsidP="00ED07E1">
            <w:pPr>
              <w:rPr>
                <w:rFonts w:ascii="Times New Roman" w:eastAsia="Times New Roman" w:hAnsi="Times New Roman" w:cs="Times New Roman"/>
                <w:sz w:val="20"/>
                <w:szCs w:val="20"/>
              </w:rPr>
            </w:pP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 Africa, Southwest Asia and Central Asia  Chapter 17-19</w:t>
            </w:r>
          </w:p>
        </w:tc>
        <w:tc>
          <w:tcPr>
            <w:tcW w:w="4675" w:type="dxa"/>
          </w:tcPr>
          <w:p w:rsidR="00A03500" w:rsidRPr="00F304BA" w:rsidRDefault="00A03500" w:rsidP="00A03500">
            <w:pPr>
              <w:pStyle w:val="ListParagraph"/>
              <w:numPr>
                <w:ilvl w:val="0"/>
                <w:numId w:val="16"/>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 Africa</w:t>
            </w:r>
          </w:p>
          <w:p w:rsidR="00A03500" w:rsidRPr="00F304BA" w:rsidRDefault="00A03500" w:rsidP="00A03500">
            <w:pPr>
              <w:pStyle w:val="ListParagraph"/>
              <w:numPr>
                <w:ilvl w:val="0"/>
                <w:numId w:val="16"/>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 xml:space="preserve">Eastern Mediterranean </w:t>
            </w:r>
          </w:p>
          <w:p w:rsidR="00A03500" w:rsidRPr="00F304BA" w:rsidRDefault="00A03500" w:rsidP="00A03500">
            <w:pPr>
              <w:pStyle w:val="ListParagraph"/>
              <w:numPr>
                <w:ilvl w:val="0"/>
                <w:numId w:val="16"/>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Northeast</w:t>
            </w:r>
          </w:p>
          <w:p w:rsidR="00A03500" w:rsidRPr="00F304BA" w:rsidRDefault="00A03500" w:rsidP="00A03500">
            <w:pPr>
              <w:pStyle w:val="ListParagraph"/>
              <w:numPr>
                <w:ilvl w:val="0"/>
                <w:numId w:val="16"/>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Arabian Peninsula</w:t>
            </w: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22-24</w:t>
            </w:r>
          </w:p>
        </w:tc>
        <w:tc>
          <w:tcPr>
            <w:tcW w:w="4675" w:type="dxa"/>
          </w:tcPr>
          <w:p w:rsidR="00A03500" w:rsidRPr="00F304BA" w:rsidRDefault="00A03500" w:rsidP="00ED07E1">
            <w:pPr>
              <w:rPr>
                <w:rFonts w:ascii="Times New Roman" w:eastAsia="Times New Roman" w:hAnsi="Times New Roman" w:cs="Times New Roman"/>
                <w:sz w:val="20"/>
                <w:szCs w:val="20"/>
              </w:rPr>
            </w:pP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Africa- South of the Sahara Chapters 20-22</w:t>
            </w:r>
          </w:p>
        </w:tc>
        <w:tc>
          <w:tcPr>
            <w:tcW w:w="4675" w:type="dxa"/>
          </w:tcPr>
          <w:p w:rsidR="00A03500" w:rsidRPr="00F304BA" w:rsidRDefault="00A03500" w:rsidP="00A03500">
            <w:pPr>
              <w:pStyle w:val="ListParagraph"/>
              <w:numPr>
                <w:ilvl w:val="0"/>
                <w:numId w:val="17"/>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The Sahel</w:t>
            </w:r>
          </w:p>
          <w:p w:rsidR="00A03500" w:rsidRPr="00F304BA" w:rsidRDefault="00A03500" w:rsidP="00A03500">
            <w:pPr>
              <w:pStyle w:val="ListParagraph"/>
              <w:numPr>
                <w:ilvl w:val="0"/>
                <w:numId w:val="17"/>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East Africa</w:t>
            </w:r>
          </w:p>
          <w:p w:rsidR="00A03500" w:rsidRPr="00F304BA" w:rsidRDefault="00A03500" w:rsidP="00A03500">
            <w:pPr>
              <w:pStyle w:val="ListParagraph"/>
              <w:numPr>
                <w:ilvl w:val="0"/>
                <w:numId w:val="17"/>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West Africa</w:t>
            </w:r>
          </w:p>
          <w:p w:rsidR="00A03500" w:rsidRPr="00F304BA" w:rsidRDefault="00A03500" w:rsidP="00A03500">
            <w:pPr>
              <w:pStyle w:val="ListParagraph"/>
              <w:numPr>
                <w:ilvl w:val="0"/>
                <w:numId w:val="17"/>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Central Africa</w:t>
            </w:r>
          </w:p>
          <w:p w:rsidR="00A03500" w:rsidRPr="00F304BA" w:rsidRDefault="00A03500" w:rsidP="00A03500">
            <w:pPr>
              <w:pStyle w:val="ListParagraph"/>
              <w:numPr>
                <w:ilvl w:val="0"/>
                <w:numId w:val="17"/>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Southern Africa</w:t>
            </w: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25-27</w:t>
            </w:r>
          </w:p>
        </w:tc>
        <w:tc>
          <w:tcPr>
            <w:tcW w:w="4675" w:type="dxa"/>
          </w:tcPr>
          <w:p w:rsidR="00A03500" w:rsidRPr="00F304BA" w:rsidRDefault="00A03500" w:rsidP="00ED07E1">
            <w:pPr>
              <w:rPr>
                <w:rFonts w:ascii="Times New Roman" w:eastAsia="Times New Roman" w:hAnsi="Times New Roman" w:cs="Times New Roman"/>
                <w:sz w:val="20"/>
                <w:szCs w:val="20"/>
              </w:rPr>
            </w:pP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South Asia Chapters 23-25</w:t>
            </w:r>
          </w:p>
        </w:tc>
        <w:tc>
          <w:tcPr>
            <w:tcW w:w="4675" w:type="dxa"/>
          </w:tcPr>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India</w:t>
            </w:r>
          </w:p>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Pakistan and Bangladesh</w:t>
            </w:r>
          </w:p>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Nepal, Bhutan, Maldives and Sri Lanka</w:t>
            </w: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28-30</w:t>
            </w:r>
          </w:p>
        </w:tc>
        <w:tc>
          <w:tcPr>
            <w:tcW w:w="4675" w:type="dxa"/>
          </w:tcPr>
          <w:p w:rsidR="00A03500" w:rsidRPr="00F304BA" w:rsidRDefault="00A03500" w:rsidP="003665F9">
            <w:pPr>
              <w:pStyle w:val="ListParagraph"/>
              <w:rPr>
                <w:rFonts w:ascii="Times New Roman" w:eastAsia="Times New Roman" w:hAnsi="Times New Roman" w:cs="Times New Roman"/>
                <w:sz w:val="20"/>
                <w:szCs w:val="20"/>
              </w:rPr>
            </w:pP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East Asia Chapters 26-28</w:t>
            </w:r>
          </w:p>
        </w:tc>
        <w:tc>
          <w:tcPr>
            <w:tcW w:w="4675" w:type="dxa"/>
          </w:tcPr>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China</w:t>
            </w:r>
          </w:p>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Japan</w:t>
            </w:r>
          </w:p>
          <w:p w:rsidR="00A03500" w:rsidRPr="00F304BA" w:rsidRDefault="00A03500" w:rsidP="003665F9">
            <w:pPr>
              <w:pStyle w:val="ListParagraph"/>
              <w:numPr>
                <w:ilvl w:val="0"/>
                <w:numId w:val="18"/>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North Korea and South Korea</w:t>
            </w:r>
          </w:p>
        </w:tc>
      </w:tr>
      <w:tr w:rsidR="00A03500" w:rsidRPr="00F304BA" w:rsidTr="00A03500">
        <w:tc>
          <w:tcPr>
            <w:tcW w:w="4675" w:type="dxa"/>
          </w:tcPr>
          <w:p w:rsidR="00A03500" w:rsidRPr="00F304BA" w:rsidRDefault="00A03500"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31-33</w:t>
            </w:r>
          </w:p>
        </w:tc>
        <w:tc>
          <w:tcPr>
            <w:tcW w:w="4675" w:type="dxa"/>
          </w:tcPr>
          <w:p w:rsidR="00A03500" w:rsidRPr="00F304BA" w:rsidRDefault="00A03500" w:rsidP="00ED07E1">
            <w:pPr>
              <w:rPr>
                <w:rFonts w:ascii="Times New Roman" w:eastAsia="Times New Roman" w:hAnsi="Times New Roman" w:cs="Times New Roman"/>
                <w:sz w:val="20"/>
                <w:szCs w:val="20"/>
              </w:rPr>
            </w:pPr>
          </w:p>
        </w:tc>
      </w:tr>
      <w:tr w:rsidR="00A03500" w:rsidRPr="00F304BA" w:rsidTr="00A03500">
        <w:tc>
          <w:tcPr>
            <w:tcW w:w="4675" w:type="dxa"/>
          </w:tcPr>
          <w:p w:rsidR="00A03500" w:rsidRPr="00F304BA" w:rsidRDefault="003665F9"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South East Asia Chapters 29-31</w:t>
            </w:r>
          </w:p>
        </w:tc>
        <w:tc>
          <w:tcPr>
            <w:tcW w:w="4675" w:type="dxa"/>
          </w:tcPr>
          <w:p w:rsidR="00A03500" w:rsidRPr="00F304BA" w:rsidRDefault="003665F9" w:rsidP="003665F9">
            <w:pPr>
              <w:pStyle w:val="ListParagraph"/>
              <w:numPr>
                <w:ilvl w:val="0"/>
                <w:numId w:val="19"/>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Mainland Southeast Asia</w:t>
            </w:r>
          </w:p>
          <w:p w:rsidR="003665F9" w:rsidRPr="00F304BA" w:rsidRDefault="003665F9" w:rsidP="003665F9">
            <w:pPr>
              <w:pStyle w:val="ListParagraph"/>
              <w:numPr>
                <w:ilvl w:val="0"/>
                <w:numId w:val="19"/>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Island Southeast Asia</w:t>
            </w:r>
          </w:p>
        </w:tc>
      </w:tr>
      <w:tr w:rsidR="003665F9" w:rsidRPr="00F304BA" w:rsidTr="00A03500">
        <w:tc>
          <w:tcPr>
            <w:tcW w:w="4675" w:type="dxa"/>
          </w:tcPr>
          <w:p w:rsidR="003665F9" w:rsidRPr="00F304BA" w:rsidRDefault="003665F9"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34-36</w:t>
            </w:r>
          </w:p>
        </w:tc>
        <w:tc>
          <w:tcPr>
            <w:tcW w:w="4675" w:type="dxa"/>
          </w:tcPr>
          <w:p w:rsidR="003665F9" w:rsidRPr="00F304BA" w:rsidRDefault="003665F9" w:rsidP="00ED07E1">
            <w:pPr>
              <w:rPr>
                <w:rFonts w:ascii="Times New Roman" w:eastAsia="Times New Roman" w:hAnsi="Times New Roman" w:cs="Times New Roman"/>
                <w:sz w:val="20"/>
                <w:szCs w:val="20"/>
              </w:rPr>
            </w:pPr>
          </w:p>
        </w:tc>
      </w:tr>
      <w:tr w:rsidR="003665F9" w:rsidRPr="00F304BA" w:rsidTr="00A03500">
        <w:tc>
          <w:tcPr>
            <w:tcW w:w="4675" w:type="dxa"/>
          </w:tcPr>
          <w:p w:rsidR="003665F9" w:rsidRPr="00F304BA" w:rsidRDefault="003665F9"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Australia, Oceania and Antarctica</w:t>
            </w:r>
          </w:p>
        </w:tc>
        <w:tc>
          <w:tcPr>
            <w:tcW w:w="4675" w:type="dxa"/>
          </w:tcPr>
          <w:p w:rsidR="003665F9" w:rsidRPr="00F304BA" w:rsidRDefault="003665F9" w:rsidP="003665F9">
            <w:pPr>
              <w:pStyle w:val="ListParagraph"/>
              <w:numPr>
                <w:ilvl w:val="0"/>
                <w:numId w:val="20"/>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Australia and New Zealand</w:t>
            </w:r>
          </w:p>
          <w:p w:rsidR="003665F9" w:rsidRPr="00F304BA" w:rsidRDefault="003665F9" w:rsidP="003665F9">
            <w:pPr>
              <w:pStyle w:val="ListParagraph"/>
              <w:numPr>
                <w:ilvl w:val="0"/>
                <w:numId w:val="20"/>
              </w:num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Oceania</w:t>
            </w:r>
          </w:p>
        </w:tc>
      </w:tr>
      <w:tr w:rsidR="003665F9" w:rsidRPr="00F304BA" w:rsidTr="00A03500">
        <w:tc>
          <w:tcPr>
            <w:tcW w:w="4675" w:type="dxa"/>
          </w:tcPr>
          <w:p w:rsidR="003665F9" w:rsidRPr="00F304BA" w:rsidRDefault="003665F9"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37-39</w:t>
            </w:r>
          </w:p>
        </w:tc>
        <w:tc>
          <w:tcPr>
            <w:tcW w:w="4675" w:type="dxa"/>
          </w:tcPr>
          <w:p w:rsidR="003665F9" w:rsidRPr="00F304BA" w:rsidRDefault="0076023E" w:rsidP="003665F9">
            <w:pPr>
              <w:pStyle w:val="ListParagraph"/>
              <w:numPr>
                <w:ilvl w:val="0"/>
                <w:numId w:val="20"/>
              </w:numPr>
              <w:rPr>
                <w:rFonts w:ascii="Times New Roman" w:eastAsia="Times New Roman" w:hAnsi="Times New Roman" w:cs="Times New Roman"/>
                <w:sz w:val="20"/>
                <w:szCs w:val="20"/>
              </w:rPr>
            </w:pPr>
            <w:r>
              <w:rPr>
                <w:rFonts w:ascii="Times New Roman" w:eastAsia="Times New Roman" w:hAnsi="Times New Roman" w:cs="Times New Roman"/>
                <w:sz w:val="20"/>
                <w:szCs w:val="20"/>
              </w:rPr>
              <w:t>Global Culture</w:t>
            </w:r>
          </w:p>
        </w:tc>
      </w:tr>
      <w:tr w:rsidR="003665F9" w:rsidRPr="00F304BA" w:rsidTr="00A03500">
        <w:tc>
          <w:tcPr>
            <w:tcW w:w="4675" w:type="dxa"/>
          </w:tcPr>
          <w:p w:rsidR="003665F9" w:rsidRPr="00F304BA" w:rsidRDefault="003665F9" w:rsidP="00ED07E1">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Week 40</w:t>
            </w:r>
          </w:p>
        </w:tc>
        <w:tc>
          <w:tcPr>
            <w:tcW w:w="4675" w:type="dxa"/>
          </w:tcPr>
          <w:p w:rsidR="003665F9" w:rsidRPr="00F304BA" w:rsidRDefault="003665F9" w:rsidP="003665F9">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Spring Finals</w:t>
            </w:r>
          </w:p>
        </w:tc>
      </w:tr>
    </w:tbl>
    <w:p w:rsidR="00A03500" w:rsidRPr="00F304BA" w:rsidRDefault="00A03500" w:rsidP="00ED07E1">
      <w:pPr>
        <w:spacing w:after="0" w:line="240" w:lineRule="auto"/>
        <w:rPr>
          <w:rFonts w:ascii="Times New Roman" w:eastAsia="Times New Roman" w:hAnsi="Times New Roman" w:cs="Times New Roman"/>
          <w:sz w:val="20"/>
          <w:szCs w:val="20"/>
        </w:rPr>
      </w:pPr>
    </w:p>
    <w:p w:rsidR="00EA2B26" w:rsidRDefault="00EA2B26">
      <w:pPr>
        <w:rPr>
          <w:rFonts w:ascii="Times New Roman" w:hAnsi="Times New Roman" w:cs="Times New Roman"/>
          <w:b/>
          <w:bCs/>
          <w:color w:val="000000"/>
          <w:sz w:val="20"/>
          <w:szCs w:val="20"/>
        </w:rPr>
      </w:pPr>
      <w:r>
        <w:rPr>
          <w:rFonts w:ascii="Times New Roman" w:hAnsi="Times New Roman" w:cs="Times New Roman"/>
          <w:b/>
          <w:bCs/>
          <w:color w:val="000000"/>
          <w:sz w:val="20"/>
          <w:szCs w:val="20"/>
        </w:rPr>
        <w:br w:type="page"/>
      </w:r>
    </w:p>
    <w:p w:rsidR="001A150B" w:rsidRPr="00F304BA" w:rsidRDefault="00A03500" w:rsidP="001A150B">
      <w:pPr>
        <w:spacing w:before="280" w:after="280"/>
        <w:jc w:val="center"/>
        <w:rPr>
          <w:rFonts w:ascii="Times New Roman" w:hAnsi="Times New Roman" w:cs="Times New Roman"/>
          <w:b/>
          <w:bCs/>
          <w:color w:val="000000"/>
          <w:sz w:val="20"/>
          <w:szCs w:val="20"/>
        </w:rPr>
      </w:pPr>
      <w:r w:rsidRPr="00F304BA">
        <w:rPr>
          <w:rFonts w:ascii="Times New Roman" w:hAnsi="Times New Roman" w:cs="Times New Roman"/>
          <w:b/>
          <w:bCs/>
          <w:color w:val="000000"/>
          <w:sz w:val="20"/>
          <w:szCs w:val="20"/>
        </w:rPr>
        <w:lastRenderedPageBreak/>
        <w:t>G</w:t>
      </w:r>
      <w:r w:rsidR="001A150B" w:rsidRPr="00F304BA">
        <w:rPr>
          <w:rFonts w:ascii="Times New Roman" w:hAnsi="Times New Roman" w:cs="Times New Roman"/>
          <w:b/>
          <w:bCs/>
          <w:color w:val="000000"/>
          <w:sz w:val="20"/>
          <w:szCs w:val="20"/>
        </w:rPr>
        <w:t xml:space="preserve">rading Scale </w:t>
      </w:r>
    </w:p>
    <w:p w:rsidR="001A150B" w:rsidRPr="00F304BA" w:rsidRDefault="001A150B" w:rsidP="001A150B">
      <w:pPr>
        <w:spacing w:before="280" w:after="280"/>
        <w:rPr>
          <w:rFonts w:ascii="Times New Roman" w:hAnsi="Times New Roman" w:cs="Times New Roman"/>
          <w:sz w:val="20"/>
          <w:szCs w:val="20"/>
        </w:rPr>
      </w:pPr>
      <w:r w:rsidRPr="00F304BA">
        <w:rPr>
          <w:rFonts w:ascii="Times New Roman" w:hAnsi="Times New Roman" w:cs="Times New Roman"/>
          <w:color w:val="000000"/>
          <w:sz w:val="20"/>
          <w:szCs w:val="20"/>
        </w:rPr>
        <w:t xml:space="preserve">The University of California System as well as the California State University system, considers a D grade in a core academic subject the same as a failing grade. The WJUSD History department has created the following standardized grading scale for all Cultural Geography classes; </w:t>
      </w:r>
      <w:r w:rsidRPr="00F304BA">
        <w:rPr>
          <w:rFonts w:ascii="Times New Roman" w:hAnsi="Times New Roman" w:cs="Times New Roman"/>
          <w:sz w:val="20"/>
          <w:szCs w:val="20"/>
        </w:rPr>
        <w:t>the grading percentage scale will be the following</w:t>
      </w:r>
    </w:p>
    <w:p w:rsidR="001A150B" w:rsidRPr="00F304BA" w:rsidRDefault="001A150B" w:rsidP="001A150B">
      <w:pPr>
        <w:spacing w:before="280" w:after="280"/>
        <w:rPr>
          <w:rFonts w:ascii="Times New Roman" w:hAnsi="Times New Roman" w:cs="Times New Roman"/>
          <w:b/>
          <w:bCs/>
          <w:sz w:val="20"/>
          <w:szCs w:val="20"/>
          <w:lang w:val="pt-PT"/>
        </w:rPr>
      </w:pPr>
      <w:r w:rsidRPr="00F304BA">
        <w:rPr>
          <w:rFonts w:ascii="Times New Roman" w:hAnsi="Times New Roman" w:cs="Times New Roman"/>
          <w:b/>
          <w:bCs/>
          <w:sz w:val="20"/>
          <w:szCs w:val="20"/>
          <w:lang w:val="pt-PT"/>
        </w:rPr>
        <w:t>100-97 A+</w:t>
      </w:r>
      <w:r w:rsidRPr="00F304BA">
        <w:rPr>
          <w:rFonts w:ascii="Times New Roman" w:hAnsi="Times New Roman" w:cs="Times New Roman"/>
          <w:b/>
          <w:bCs/>
          <w:sz w:val="20"/>
          <w:szCs w:val="20"/>
          <w:lang w:val="pt-PT"/>
        </w:rPr>
        <w:br/>
        <w:t>94-96 A</w:t>
      </w:r>
      <w:r w:rsidRPr="00F304BA">
        <w:rPr>
          <w:rFonts w:ascii="Times New Roman" w:hAnsi="Times New Roman" w:cs="Times New Roman"/>
          <w:b/>
          <w:bCs/>
          <w:sz w:val="20"/>
          <w:szCs w:val="20"/>
          <w:lang w:val="pt-PT"/>
        </w:rPr>
        <w:br/>
        <w:t>90-93 A-</w:t>
      </w:r>
      <w:r w:rsidRPr="00F304BA">
        <w:rPr>
          <w:rFonts w:ascii="Times New Roman" w:hAnsi="Times New Roman" w:cs="Times New Roman"/>
          <w:b/>
          <w:bCs/>
          <w:sz w:val="20"/>
          <w:szCs w:val="20"/>
          <w:lang w:val="pt-PT"/>
        </w:rPr>
        <w:br/>
        <w:t>87-89 B+</w:t>
      </w:r>
      <w:r w:rsidRPr="00F304BA">
        <w:rPr>
          <w:rFonts w:ascii="Times New Roman" w:hAnsi="Times New Roman" w:cs="Times New Roman"/>
          <w:b/>
          <w:bCs/>
          <w:sz w:val="20"/>
          <w:szCs w:val="20"/>
          <w:lang w:val="pt-PT"/>
        </w:rPr>
        <w:br/>
        <w:t>84-86 B</w:t>
      </w:r>
      <w:r w:rsidRPr="00F304BA">
        <w:rPr>
          <w:rFonts w:ascii="Times New Roman" w:hAnsi="Times New Roman" w:cs="Times New Roman"/>
          <w:b/>
          <w:bCs/>
          <w:sz w:val="20"/>
          <w:szCs w:val="20"/>
          <w:lang w:val="pt-PT"/>
        </w:rPr>
        <w:br/>
        <w:t>80-83 B-</w:t>
      </w:r>
      <w:r w:rsidRPr="00F304BA">
        <w:rPr>
          <w:rFonts w:ascii="Times New Roman" w:hAnsi="Times New Roman" w:cs="Times New Roman"/>
          <w:b/>
          <w:bCs/>
          <w:sz w:val="20"/>
          <w:szCs w:val="20"/>
          <w:lang w:val="pt-PT"/>
        </w:rPr>
        <w:br/>
        <w:t>77-79 C+</w:t>
      </w:r>
      <w:r w:rsidRPr="00F304BA">
        <w:rPr>
          <w:rFonts w:ascii="Times New Roman" w:hAnsi="Times New Roman" w:cs="Times New Roman"/>
          <w:b/>
          <w:bCs/>
          <w:sz w:val="20"/>
          <w:szCs w:val="20"/>
          <w:lang w:val="pt-PT"/>
        </w:rPr>
        <w:br/>
        <w:t>74-76 C</w:t>
      </w:r>
      <w:r w:rsidRPr="00F304BA">
        <w:rPr>
          <w:rFonts w:ascii="Times New Roman" w:hAnsi="Times New Roman" w:cs="Times New Roman"/>
          <w:b/>
          <w:bCs/>
          <w:sz w:val="20"/>
          <w:szCs w:val="20"/>
          <w:lang w:val="pt-PT"/>
        </w:rPr>
        <w:br/>
        <w:t>70-73 C-</w:t>
      </w:r>
      <w:r w:rsidRPr="00F304BA">
        <w:rPr>
          <w:rFonts w:ascii="Times New Roman" w:hAnsi="Times New Roman" w:cs="Times New Roman"/>
          <w:b/>
          <w:bCs/>
          <w:sz w:val="20"/>
          <w:szCs w:val="20"/>
          <w:lang w:val="pt-PT"/>
        </w:rPr>
        <w:br/>
        <w:t>67-69 D+</w:t>
      </w:r>
      <w:r w:rsidRPr="00F304BA">
        <w:rPr>
          <w:rFonts w:ascii="Times New Roman" w:hAnsi="Times New Roman" w:cs="Times New Roman"/>
          <w:b/>
          <w:bCs/>
          <w:sz w:val="20"/>
          <w:szCs w:val="20"/>
          <w:lang w:val="pt-PT"/>
        </w:rPr>
        <w:br/>
        <w:t>64-66 D</w:t>
      </w:r>
      <w:r w:rsidRPr="00F304BA">
        <w:rPr>
          <w:rFonts w:ascii="Times New Roman" w:hAnsi="Times New Roman" w:cs="Times New Roman"/>
          <w:b/>
          <w:bCs/>
          <w:sz w:val="20"/>
          <w:szCs w:val="20"/>
          <w:lang w:val="pt-PT"/>
        </w:rPr>
        <w:br/>
        <w:t>60-63 D-</w:t>
      </w:r>
    </w:p>
    <w:p w:rsidR="001A150B" w:rsidRPr="00F304BA" w:rsidRDefault="001A150B" w:rsidP="001A150B">
      <w:pPr>
        <w:rPr>
          <w:rFonts w:ascii="Times New Roman" w:hAnsi="Times New Roman" w:cs="Times New Roman"/>
          <w:b/>
          <w:sz w:val="20"/>
          <w:szCs w:val="20"/>
        </w:rPr>
      </w:pPr>
      <w:r w:rsidRPr="00F304BA">
        <w:rPr>
          <w:rFonts w:ascii="Times New Roman" w:hAnsi="Times New Roman" w:cs="Times New Roman"/>
          <w:b/>
          <w:sz w:val="20"/>
          <w:szCs w:val="20"/>
        </w:rPr>
        <w:t>59% and below = failing grade (no credits)</w:t>
      </w:r>
    </w:p>
    <w:p w:rsidR="001A150B" w:rsidRPr="00F304BA" w:rsidRDefault="001A150B" w:rsidP="001A150B">
      <w:pPr>
        <w:rPr>
          <w:rFonts w:ascii="Times New Roman" w:hAnsi="Times New Roman" w:cs="Times New Roman"/>
          <w:b/>
          <w:i/>
          <w:sz w:val="20"/>
          <w:szCs w:val="20"/>
        </w:rPr>
      </w:pPr>
      <w:r w:rsidRPr="00F304BA">
        <w:rPr>
          <w:rFonts w:ascii="Times New Roman" w:hAnsi="Times New Roman" w:cs="Times New Roman"/>
          <w:b/>
          <w:i/>
          <w:sz w:val="20"/>
          <w:szCs w:val="20"/>
        </w:rPr>
        <w:t xml:space="preserve">* </w:t>
      </w:r>
      <w:proofErr w:type="gramStart"/>
      <w:r w:rsidRPr="00F304BA">
        <w:rPr>
          <w:rFonts w:ascii="Times New Roman" w:hAnsi="Times New Roman" w:cs="Times New Roman"/>
          <w:b/>
          <w:i/>
          <w:sz w:val="20"/>
          <w:szCs w:val="20"/>
        </w:rPr>
        <w:t>for</w:t>
      </w:r>
      <w:proofErr w:type="gramEnd"/>
      <w:r w:rsidRPr="00F304BA">
        <w:rPr>
          <w:rFonts w:ascii="Times New Roman" w:hAnsi="Times New Roman" w:cs="Times New Roman"/>
          <w:b/>
          <w:i/>
          <w:sz w:val="20"/>
          <w:szCs w:val="20"/>
        </w:rPr>
        <w:t xml:space="preserve"> the purpose of summer school, “F” grades will be classified as the following:</w:t>
      </w:r>
    </w:p>
    <w:tbl>
      <w:tblPr>
        <w:tblW w:w="10365" w:type="dxa"/>
        <w:tblInd w:w="-20" w:type="dxa"/>
        <w:tblLayout w:type="fixed"/>
        <w:tblLook w:val="0000" w:firstRow="0" w:lastRow="0" w:firstColumn="0" w:lastColumn="0" w:noHBand="0" w:noVBand="0"/>
      </w:tblPr>
      <w:tblGrid>
        <w:gridCol w:w="1278"/>
        <w:gridCol w:w="9087"/>
      </w:tblGrid>
      <w:tr w:rsidR="001A150B" w:rsidRPr="00F304BA" w:rsidTr="001A150B">
        <w:tc>
          <w:tcPr>
            <w:tcW w:w="1278" w:type="dxa"/>
            <w:tcBorders>
              <w:top w:val="single" w:sz="4" w:space="0" w:color="000000"/>
              <w:left w:val="single" w:sz="4" w:space="0" w:color="000000"/>
              <w:bottom w:val="single" w:sz="4" w:space="0" w:color="000000"/>
            </w:tcBorders>
          </w:tcPr>
          <w:p w:rsidR="001A150B" w:rsidRPr="00F304BA" w:rsidRDefault="001A150B" w:rsidP="00604D8C">
            <w:pPr>
              <w:snapToGrid w:val="0"/>
              <w:rPr>
                <w:rFonts w:ascii="Times New Roman" w:hAnsi="Times New Roman" w:cs="Times New Roman"/>
                <w:b/>
                <w:sz w:val="20"/>
                <w:szCs w:val="20"/>
              </w:rPr>
            </w:pPr>
            <w:r w:rsidRPr="00F304BA">
              <w:rPr>
                <w:rFonts w:ascii="Times New Roman" w:hAnsi="Times New Roman" w:cs="Times New Roman"/>
                <w:b/>
                <w:sz w:val="20"/>
                <w:szCs w:val="20"/>
              </w:rPr>
              <w:t>50-59</w:t>
            </w:r>
            <w:r w:rsidRPr="00F304BA">
              <w:rPr>
                <w:rFonts w:ascii="Times New Roman" w:hAnsi="Times New Roman" w:cs="Times New Roman"/>
                <w:b/>
                <w:sz w:val="20"/>
                <w:szCs w:val="20"/>
              </w:rPr>
              <w:tab/>
              <w:t xml:space="preserve"> F+</w:t>
            </w:r>
          </w:p>
        </w:tc>
        <w:tc>
          <w:tcPr>
            <w:tcW w:w="9087" w:type="dxa"/>
            <w:tcBorders>
              <w:top w:val="single" w:sz="4" w:space="0" w:color="000000"/>
              <w:left w:val="single" w:sz="4" w:space="0" w:color="000000"/>
              <w:bottom w:val="single" w:sz="4" w:space="0" w:color="000000"/>
              <w:right w:val="single" w:sz="4" w:space="0" w:color="000000"/>
            </w:tcBorders>
          </w:tcPr>
          <w:p w:rsidR="001A150B" w:rsidRPr="00F304BA" w:rsidRDefault="001A150B" w:rsidP="00604D8C">
            <w:pPr>
              <w:snapToGrid w:val="0"/>
              <w:rPr>
                <w:rFonts w:ascii="Times New Roman" w:hAnsi="Times New Roman" w:cs="Times New Roman"/>
                <w:i/>
                <w:sz w:val="20"/>
                <w:szCs w:val="20"/>
              </w:rPr>
            </w:pPr>
            <w:r w:rsidRPr="00F304BA">
              <w:rPr>
                <w:rFonts w:ascii="Times New Roman" w:hAnsi="Times New Roman" w:cs="Times New Roman"/>
                <w:i/>
                <w:sz w:val="20"/>
                <w:szCs w:val="20"/>
              </w:rPr>
              <w:t>Can modify grade at summer school, must complete at least Two out of Four summer required units</w:t>
            </w:r>
          </w:p>
        </w:tc>
      </w:tr>
      <w:tr w:rsidR="001A150B" w:rsidRPr="00F304BA" w:rsidTr="001A150B">
        <w:tc>
          <w:tcPr>
            <w:tcW w:w="1278" w:type="dxa"/>
            <w:tcBorders>
              <w:top w:val="single" w:sz="4" w:space="0" w:color="000000"/>
              <w:left w:val="single" w:sz="4" w:space="0" w:color="000000"/>
              <w:bottom w:val="single" w:sz="4" w:space="0" w:color="000000"/>
            </w:tcBorders>
          </w:tcPr>
          <w:p w:rsidR="001A150B" w:rsidRPr="00F304BA" w:rsidRDefault="001A150B" w:rsidP="00604D8C">
            <w:pPr>
              <w:snapToGrid w:val="0"/>
              <w:rPr>
                <w:rFonts w:ascii="Times New Roman" w:hAnsi="Times New Roman" w:cs="Times New Roman"/>
                <w:b/>
                <w:sz w:val="20"/>
                <w:szCs w:val="20"/>
              </w:rPr>
            </w:pPr>
            <w:r w:rsidRPr="00F304BA">
              <w:rPr>
                <w:rFonts w:ascii="Times New Roman" w:hAnsi="Times New Roman" w:cs="Times New Roman"/>
                <w:b/>
                <w:sz w:val="20"/>
                <w:szCs w:val="20"/>
              </w:rPr>
              <w:t>30-49</w:t>
            </w:r>
            <w:r w:rsidRPr="00F304BA">
              <w:rPr>
                <w:rFonts w:ascii="Times New Roman" w:hAnsi="Times New Roman" w:cs="Times New Roman"/>
                <w:b/>
                <w:sz w:val="20"/>
                <w:szCs w:val="20"/>
              </w:rPr>
              <w:tab/>
              <w:t xml:space="preserve"> F   </w:t>
            </w:r>
          </w:p>
        </w:tc>
        <w:tc>
          <w:tcPr>
            <w:tcW w:w="9087" w:type="dxa"/>
            <w:tcBorders>
              <w:top w:val="single" w:sz="4" w:space="0" w:color="000000"/>
              <w:left w:val="single" w:sz="4" w:space="0" w:color="000000"/>
              <w:bottom w:val="single" w:sz="4" w:space="0" w:color="000000"/>
              <w:right w:val="single" w:sz="4" w:space="0" w:color="000000"/>
            </w:tcBorders>
          </w:tcPr>
          <w:p w:rsidR="001A150B" w:rsidRPr="00F304BA" w:rsidRDefault="001A150B" w:rsidP="00604D8C">
            <w:pPr>
              <w:snapToGrid w:val="0"/>
              <w:rPr>
                <w:rFonts w:ascii="Times New Roman" w:hAnsi="Times New Roman" w:cs="Times New Roman"/>
                <w:i/>
                <w:sz w:val="20"/>
                <w:szCs w:val="20"/>
              </w:rPr>
            </w:pPr>
            <w:r w:rsidRPr="00F304BA">
              <w:rPr>
                <w:rFonts w:ascii="Times New Roman" w:hAnsi="Times New Roman" w:cs="Times New Roman"/>
                <w:i/>
                <w:sz w:val="20"/>
                <w:szCs w:val="20"/>
              </w:rPr>
              <w:t>Can modify grade at summer school, must attend and complete all Four  summer required units</w:t>
            </w:r>
          </w:p>
        </w:tc>
      </w:tr>
      <w:tr w:rsidR="001A150B" w:rsidRPr="00F304BA" w:rsidTr="001A150B">
        <w:tc>
          <w:tcPr>
            <w:tcW w:w="1278" w:type="dxa"/>
            <w:tcBorders>
              <w:top w:val="single" w:sz="4" w:space="0" w:color="000000"/>
              <w:left w:val="single" w:sz="4" w:space="0" w:color="000000"/>
              <w:bottom w:val="single" w:sz="4" w:space="0" w:color="000000"/>
            </w:tcBorders>
          </w:tcPr>
          <w:p w:rsidR="001A150B" w:rsidRPr="00F304BA" w:rsidRDefault="001A150B" w:rsidP="00604D8C">
            <w:pPr>
              <w:snapToGrid w:val="0"/>
              <w:rPr>
                <w:rFonts w:ascii="Times New Roman" w:hAnsi="Times New Roman" w:cs="Times New Roman"/>
                <w:b/>
                <w:sz w:val="20"/>
                <w:szCs w:val="20"/>
              </w:rPr>
            </w:pPr>
            <w:r w:rsidRPr="00F304BA">
              <w:rPr>
                <w:rFonts w:ascii="Times New Roman" w:hAnsi="Times New Roman" w:cs="Times New Roman"/>
                <w:b/>
                <w:sz w:val="20"/>
                <w:szCs w:val="20"/>
              </w:rPr>
              <w:t>0-29</w:t>
            </w:r>
            <w:r w:rsidRPr="00F304BA">
              <w:rPr>
                <w:rFonts w:ascii="Times New Roman" w:hAnsi="Times New Roman" w:cs="Times New Roman"/>
                <w:b/>
                <w:sz w:val="20"/>
                <w:szCs w:val="20"/>
              </w:rPr>
              <w:tab/>
              <w:t xml:space="preserve"> F-  </w:t>
            </w:r>
          </w:p>
        </w:tc>
        <w:tc>
          <w:tcPr>
            <w:tcW w:w="9087" w:type="dxa"/>
            <w:tcBorders>
              <w:top w:val="single" w:sz="4" w:space="0" w:color="000000"/>
              <w:left w:val="single" w:sz="4" w:space="0" w:color="000000"/>
              <w:bottom w:val="single" w:sz="4" w:space="0" w:color="000000"/>
              <w:right w:val="single" w:sz="4" w:space="0" w:color="000000"/>
            </w:tcBorders>
          </w:tcPr>
          <w:p w:rsidR="001A150B" w:rsidRPr="00F304BA" w:rsidRDefault="001A150B" w:rsidP="00604D8C">
            <w:pPr>
              <w:snapToGrid w:val="0"/>
              <w:rPr>
                <w:rFonts w:ascii="Times New Roman" w:hAnsi="Times New Roman" w:cs="Times New Roman"/>
                <w:i/>
                <w:sz w:val="20"/>
                <w:szCs w:val="20"/>
              </w:rPr>
            </w:pPr>
            <w:r w:rsidRPr="00F304BA">
              <w:rPr>
                <w:rFonts w:ascii="Times New Roman" w:hAnsi="Times New Roman" w:cs="Times New Roman"/>
                <w:i/>
                <w:sz w:val="20"/>
                <w:szCs w:val="20"/>
              </w:rPr>
              <w:t xml:space="preserve">Cannot attend summer school to modify grade, must repeat semester the following school year. </w:t>
            </w:r>
          </w:p>
        </w:tc>
      </w:tr>
    </w:tbl>
    <w:p w:rsidR="001A150B" w:rsidRPr="00F304BA" w:rsidRDefault="001A150B" w:rsidP="001A150B">
      <w:pPr>
        <w:rPr>
          <w:rFonts w:ascii="Times New Roman" w:hAnsi="Times New Roman" w:cs="Times New Roman"/>
          <w:sz w:val="20"/>
          <w:szCs w:val="20"/>
        </w:rPr>
      </w:pPr>
    </w:p>
    <w:p w:rsidR="001A150B" w:rsidRPr="00F304BA" w:rsidRDefault="001A150B" w:rsidP="001A150B">
      <w:pPr>
        <w:rPr>
          <w:rFonts w:ascii="Times New Roman" w:hAnsi="Times New Roman" w:cs="Times New Roman"/>
          <w:color w:val="000000"/>
          <w:sz w:val="20"/>
          <w:szCs w:val="20"/>
        </w:rPr>
      </w:pPr>
      <w:r w:rsidRPr="00F304BA">
        <w:rPr>
          <w:rFonts w:ascii="Times New Roman" w:hAnsi="Times New Roman" w:cs="Times New Roman"/>
          <w:b/>
          <w:sz w:val="20"/>
          <w:szCs w:val="20"/>
        </w:rPr>
        <w:t xml:space="preserve">                                                                               Types of Assignments   </w:t>
      </w:r>
      <w:r w:rsidRPr="00F304BA">
        <w:rPr>
          <w:rFonts w:ascii="Times New Roman" w:hAnsi="Times New Roman" w:cs="Times New Roman"/>
          <w:b/>
          <w:sz w:val="20"/>
          <w:szCs w:val="20"/>
        </w:rPr>
        <w:br/>
      </w:r>
      <w:r w:rsidRPr="00F304BA">
        <w:rPr>
          <w:rFonts w:ascii="Times New Roman" w:hAnsi="Times New Roman" w:cs="Times New Roman"/>
          <w:b/>
          <w:bCs/>
          <w:color w:val="000000"/>
          <w:sz w:val="20"/>
          <w:szCs w:val="20"/>
        </w:rPr>
        <w:t xml:space="preserve"> </w:t>
      </w:r>
      <w:r w:rsidRPr="00F304BA">
        <w:rPr>
          <w:rFonts w:ascii="Times New Roman" w:hAnsi="Times New Roman" w:cs="Times New Roman"/>
          <w:b/>
          <w:bCs/>
          <w:color w:val="000000"/>
          <w:sz w:val="20"/>
          <w:szCs w:val="20"/>
        </w:rPr>
        <w:br/>
        <w:t>(25%) Tests/Quizzes</w:t>
      </w:r>
      <w:r w:rsidRPr="00F304BA">
        <w:rPr>
          <w:rFonts w:ascii="Times New Roman" w:hAnsi="Times New Roman" w:cs="Times New Roman"/>
          <w:color w:val="000000"/>
          <w:sz w:val="20"/>
          <w:szCs w:val="20"/>
        </w:rPr>
        <w:t>:</w:t>
      </w:r>
      <w:r w:rsidR="0076023E">
        <w:rPr>
          <w:rFonts w:ascii="Times New Roman" w:hAnsi="Times New Roman" w:cs="Times New Roman"/>
          <w:color w:val="000000"/>
          <w:sz w:val="20"/>
          <w:szCs w:val="20"/>
        </w:rPr>
        <w:t xml:space="preserve"> For each region, there will be at least one political geography quiz. </w:t>
      </w:r>
      <w:r w:rsidRPr="00F304BA">
        <w:rPr>
          <w:rFonts w:ascii="Times New Roman" w:hAnsi="Times New Roman" w:cs="Times New Roman"/>
          <w:color w:val="000000"/>
          <w:sz w:val="20"/>
          <w:szCs w:val="20"/>
        </w:rPr>
        <w:t xml:space="preserve"> There will be several small chapter tests, as well as cumulative midterm and final exam. </w:t>
      </w:r>
    </w:p>
    <w:p w:rsidR="001A150B" w:rsidRPr="00F304BA" w:rsidRDefault="001A150B" w:rsidP="001A150B">
      <w:pPr>
        <w:spacing w:before="280" w:after="280"/>
        <w:rPr>
          <w:rFonts w:ascii="Times New Roman" w:hAnsi="Times New Roman" w:cs="Times New Roman"/>
          <w:color w:val="000000"/>
          <w:sz w:val="20"/>
          <w:szCs w:val="20"/>
        </w:rPr>
      </w:pPr>
      <w:r w:rsidRPr="00F304BA">
        <w:rPr>
          <w:rFonts w:ascii="Times New Roman" w:hAnsi="Times New Roman" w:cs="Times New Roman"/>
          <w:color w:val="000000"/>
          <w:sz w:val="20"/>
          <w:szCs w:val="20"/>
        </w:rPr>
        <w:t> </w:t>
      </w:r>
      <w:r w:rsidRPr="00F304BA">
        <w:rPr>
          <w:rFonts w:ascii="Times New Roman" w:hAnsi="Times New Roman" w:cs="Times New Roman"/>
          <w:b/>
          <w:bCs/>
          <w:color w:val="000000"/>
          <w:sz w:val="20"/>
          <w:szCs w:val="20"/>
        </w:rPr>
        <w:t>(25%) Projects/Book Reports:</w:t>
      </w:r>
      <w:r w:rsidRPr="00F304BA">
        <w:rPr>
          <w:rFonts w:ascii="Times New Roman" w:hAnsi="Times New Roman" w:cs="Times New Roman"/>
          <w:color w:val="000000"/>
          <w:sz w:val="20"/>
          <w:szCs w:val="20"/>
        </w:rPr>
        <w:t xml:space="preserve"> There will be at least one mandatory project each semester, and several minor projects throughout the year. </w:t>
      </w:r>
      <w:r w:rsidRPr="00F304BA">
        <w:rPr>
          <w:rFonts w:ascii="Times New Roman" w:hAnsi="Times New Roman" w:cs="Times New Roman"/>
          <w:b/>
          <w:bCs/>
          <w:color w:val="000000"/>
          <w:sz w:val="20"/>
          <w:szCs w:val="20"/>
        </w:rPr>
        <w:t>Participation in the Presentation portions of the Projects will be mandatory, no exceptions.</w:t>
      </w:r>
    </w:p>
    <w:p w:rsidR="001A150B" w:rsidRPr="00F304BA" w:rsidRDefault="001A150B" w:rsidP="001A150B">
      <w:pPr>
        <w:spacing w:before="280" w:after="280"/>
        <w:rPr>
          <w:rFonts w:ascii="Times New Roman" w:hAnsi="Times New Roman" w:cs="Times New Roman"/>
          <w:color w:val="000000"/>
          <w:sz w:val="20"/>
          <w:szCs w:val="20"/>
        </w:rPr>
      </w:pPr>
      <w:r w:rsidRPr="00F304BA">
        <w:rPr>
          <w:rFonts w:ascii="Times New Roman" w:hAnsi="Times New Roman" w:cs="Times New Roman"/>
          <w:b/>
          <w:bCs/>
          <w:color w:val="000000"/>
          <w:sz w:val="20"/>
          <w:szCs w:val="20"/>
        </w:rPr>
        <w:t>(20%) Class work</w:t>
      </w:r>
      <w:r w:rsidRPr="00F304BA">
        <w:rPr>
          <w:rFonts w:ascii="Times New Roman" w:hAnsi="Times New Roman" w:cs="Times New Roman"/>
          <w:color w:val="000000"/>
          <w:sz w:val="20"/>
          <w:szCs w:val="20"/>
        </w:rPr>
        <w:t>: This includes all daily assignments and the opening Focus assignments.</w:t>
      </w:r>
    </w:p>
    <w:p w:rsidR="001A150B" w:rsidRPr="00F304BA" w:rsidRDefault="001A150B" w:rsidP="001A150B">
      <w:pPr>
        <w:spacing w:before="280" w:after="280"/>
        <w:rPr>
          <w:rFonts w:ascii="Times New Roman" w:hAnsi="Times New Roman" w:cs="Times New Roman"/>
          <w:color w:val="000000"/>
          <w:sz w:val="20"/>
          <w:szCs w:val="20"/>
        </w:rPr>
      </w:pPr>
      <w:r w:rsidRPr="00F304BA">
        <w:rPr>
          <w:rFonts w:ascii="Times New Roman" w:hAnsi="Times New Roman" w:cs="Times New Roman"/>
          <w:b/>
          <w:bCs/>
          <w:color w:val="000000"/>
          <w:sz w:val="20"/>
          <w:szCs w:val="20"/>
        </w:rPr>
        <w:t>(20%) Homework:</w:t>
      </w:r>
      <w:r w:rsidRPr="00F304BA">
        <w:rPr>
          <w:rFonts w:ascii="Times New Roman" w:hAnsi="Times New Roman" w:cs="Times New Roman"/>
          <w:color w:val="000000"/>
          <w:sz w:val="20"/>
          <w:szCs w:val="20"/>
        </w:rPr>
        <w:t xml:space="preserve"> Always assume that there will be homework on a </w:t>
      </w:r>
      <w:r w:rsidRPr="00F304BA">
        <w:rPr>
          <w:rFonts w:ascii="Times New Roman" w:hAnsi="Times New Roman" w:cs="Times New Roman"/>
          <w:b/>
          <w:bCs/>
          <w:color w:val="000000"/>
          <w:sz w:val="20"/>
          <w:szCs w:val="20"/>
        </w:rPr>
        <w:t xml:space="preserve">Daily </w:t>
      </w:r>
      <w:r w:rsidRPr="00F304BA">
        <w:rPr>
          <w:rFonts w:ascii="Times New Roman" w:hAnsi="Times New Roman" w:cs="Times New Roman"/>
          <w:color w:val="000000"/>
          <w:sz w:val="20"/>
          <w:szCs w:val="20"/>
        </w:rPr>
        <w:t xml:space="preserve">basis. It is critical that you get in the habit of completing and turning in homework. It will be extremely difficult for you to pass this class if you do not complete the homework. </w:t>
      </w:r>
    </w:p>
    <w:p w:rsidR="001A150B" w:rsidRPr="00F304BA" w:rsidRDefault="001A150B" w:rsidP="001A150B">
      <w:pPr>
        <w:spacing w:before="280" w:after="280"/>
        <w:rPr>
          <w:rFonts w:ascii="Times New Roman" w:hAnsi="Times New Roman" w:cs="Times New Roman"/>
          <w:color w:val="000000"/>
          <w:sz w:val="20"/>
          <w:szCs w:val="20"/>
        </w:rPr>
      </w:pPr>
      <w:r w:rsidRPr="00F304BA">
        <w:rPr>
          <w:rFonts w:ascii="Times New Roman" w:hAnsi="Times New Roman" w:cs="Times New Roman"/>
          <w:color w:val="000000"/>
          <w:sz w:val="20"/>
          <w:szCs w:val="20"/>
        </w:rPr>
        <w:t> </w:t>
      </w:r>
      <w:r w:rsidRPr="00F304BA">
        <w:rPr>
          <w:rFonts w:ascii="Times New Roman" w:hAnsi="Times New Roman" w:cs="Times New Roman"/>
          <w:b/>
          <w:bCs/>
          <w:color w:val="000000"/>
          <w:sz w:val="20"/>
          <w:szCs w:val="20"/>
        </w:rPr>
        <w:t>(10%) Participation/Citizenship.</w:t>
      </w:r>
      <w:r w:rsidRPr="00F304BA">
        <w:rPr>
          <w:rFonts w:ascii="Times New Roman" w:hAnsi="Times New Roman" w:cs="Times New Roman"/>
          <w:color w:val="000000"/>
          <w:sz w:val="20"/>
          <w:szCs w:val="20"/>
        </w:rPr>
        <w:t xml:space="preserve"> Your participation grade and citizenship grade can be directly influenced by your attention to your work. You can lose points for (but not limited to) the following: Not prepared for class, Rudeness, Inappropriate Language, Not working, and Defiance.</w:t>
      </w:r>
    </w:p>
    <w:p w:rsidR="00F31641" w:rsidRDefault="00F31641" w:rsidP="001A150B">
      <w:pPr>
        <w:spacing w:before="280" w:after="280"/>
        <w:jc w:val="center"/>
        <w:rPr>
          <w:rFonts w:ascii="Times New Roman" w:hAnsi="Times New Roman" w:cs="Times New Roman"/>
          <w:b/>
          <w:bCs/>
          <w:color w:val="000000"/>
          <w:sz w:val="20"/>
          <w:szCs w:val="20"/>
        </w:rPr>
      </w:pPr>
    </w:p>
    <w:p w:rsidR="00F31641" w:rsidRDefault="00F31641" w:rsidP="001A150B">
      <w:pPr>
        <w:spacing w:before="280" w:after="280"/>
        <w:jc w:val="center"/>
        <w:rPr>
          <w:rFonts w:ascii="Times New Roman" w:hAnsi="Times New Roman" w:cs="Times New Roman"/>
          <w:b/>
          <w:bCs/>
          <w:color w:val="000000"/>
          <w:sz w:val="20"/>
          <w:szCs w:val="20"/>
        </w:rPr>
      </w:pPr>
    </w:p>
    <w:p w:rsidR="001A150B" w:rsidRPr="00F304BA" w:rsidRDefault="001A150B" w:rsidP="001A150B">
      <w:pPr>
        <w:spacing w:before="280" w:after="280"/>
        <w:jc w:val="center"/>
        <w:rPr>
          <w:rFonts w:ascii="Times New Roman" w:hAnsi="Times New Roman" w:cs="Times New Roman"/>
          <w:b/>
          <w:bCs/>
          <w:color w:val="000000"/>
          <w:sz w:val="20"/>
          <w:szCs w:val="20"/>
        </w:rPr>
      </w:pPr>
      <w:r w:rsidRPr="00F304BA">
        <w:rPr>
          <w:rFonts w:ascii="Times New Roman" w:hAnsi="Times New Roman" w:cs="Times New Roman"/>
          <w:b/>
          <w:bCs/>
          <w:color w:val="000000"/>
          <w:sz w:val="20"/>
          <w:szCs w:val="20"/>
        </w:rPr>
        <w:lastRenderedPageBreak/>
        <w:t>Late Work</w:t>
      </w:r>
    </w:p>
    <w:p w:rsidR="001A150B" w:rsidRPr="00F304BA" w:rsidRDefault="001A150B" w:rsidP="001A150B">
      <w:pPr>
        <w:spacing w:before="280" w:after="280"/>
        <w:rPr>
          <w:rFonts w:ascii="Times New Roman" w:hAnsi="Times New Roman" w:cs="Times New Roman"/>
          <w:color w:val="000000"/>
          <w:sz w:val="20"/>
          <w:szCs w:val="20"/>
        </w:rPr>
      </w:pPr>
      <w:r w:rsidRPr="00F304BA">
        <w:rPr>
          <w:rFonts w:ascii="Times New Roman" w:hAnsi="Times New Roman" w:cs="Times New Roman"/>
          <w:color w:val="000000"/>
          <w:sz w:val="20"/>
          <w:szCs w:val="20"/>
        </w:rPr>
        <w:t xml:space="preserve">This policy applies to regular class attendance as well as absences that are legally classified as truant and unexcused. For excused absences, this policy goes in to effect when a student returns. Students will receive no extra time for unexcused absences. Additionally, the extra time built into the late work policy accommodates students on 504/IEP plans that require additional time for assignments.  </w:t>
      </w:r>
    </w:p>
    <w:p w:rsidR="001A150B" w:rsidRPr="00F304BA" w:rsidRDefault="001A150B" w:rsidP="001A150B">
      <w:pPr>
        <w:numPr>
          <w:ilvl w:val="0"/>
          <w:numId w:val="7"/>
        </w:numPr>
        <w:suppressAutoHyphens/>
        <w:spacing w:before="280" w:after="280" w:line="240" w:lineRule="auto"/>
        <w:rPr>
          <w:rFonts w:ascii="Times New Roman" w:hAnsi="Times New Roman" w:cs="Times New Roman"/>
          <w:color w:val="000000"/>
          <w:sz w:val="20"/>
          <w:szCs w:val="20"/>
        </w:rPr>
      </w:pPr>
      <w:r w:rsidRPr="00F304BA">
        <w:rPr>
          <w:rFonts w:ascii="Times New Roman" w:hAnsi="Times New Roman" w:cs="Times New Roman"/>
          <w:b/>
          <w:color w:val="000000"/>
          <w:sz w:val="20"/>
          <w:szCs w:val="20"/>
        </w:rPr>
        <w:t>Full Credit</w:t>
      </w:r>
      <w:r w:rsidRPr="00F304BA">
        <w:rPr>
          <w:rFonts w:ascii="Times New Roman" w:hAnsi="Times New Roman" w:cs="Times New Roman"/>
          <w:color w:val="000000"/>
          <w:sz w:val="20"/>
          <w:szCs w:val="20"/>
        </w:rPr>
        <w:t>- Class work must be started on the day that it is assigned; it can be turned in up to one week for full credit (Five school days).</w:t>
      </w:r>
    </w:p>
    <w:p w:rsidR="001A150B" w:rsidRPr="00F304BA" w:rsidRDefault="001A150B" w:rsidP="001A150B">
      <w:pPr>
        <w:numPr>
          <w:ilvl w:val="0"/>
          <w:numId w:val="7"/>
        </w:numPr>
        <w:suppressAutoHyphens/>
        <w:spacing w:before="280" w:after="280" w:line="240" w:lineRule="auto"/>
        <w:rPr>
          <w:rFonts w:ascii="Times New Roman" w:hAnsi="Times New Roman" w:cs="Times New Roman"/>
          <w:color w:val="000000"/>
          <w:sz w:val="20"/>
          <w:szCs w:val="20"/>
        </w:rPr>
      </w:pPr>
      <w:r w:rsidRPr="00F304BA">
        <w:rPr>
          <w:rFonts w:ascii="Times New Roman" w:hAnsi="Times New Roman" w:cs="Times New Roman"/>
          <w:color w:val="000000"/>
          <w:sz w:val="20"/>
          <w:szCs w:val="20"/>
        </w:rPr>
        <w:t xml:space="preserve"> </w:t>
      </w:r>
      <w:r w:rsidRPr="00F304BA">
        <w:rPr>
          <w:rFonts w:ascii="Times New Roman" w:hAnsi="Times New Roman" w:cs="Times New Roman"/>
          <w:b/>
          <w:color w:val="000000"/>
          <w:sz w:val="20"/>
          <w:szCs w:val="20"/>
        </w:rPr>
        <w:t>No Credit-</w:t>
      </w:r>
      <w:r w:rsidRPr="00F304BA">
        <w:rPr>
          <w:rFonts w:ascii="Times New Roman" w:hAnsi="Times New Roman" w:cs="Times New Roman"/>
          <w:color w:val="000000"/>
          <w:sz w:val="20"/>
          <w:szCs w:val="20"/>
        </w:rPr>
        <w:t xml:space="preserve"> Class work that is not started in class or work was turned in after the one week deadline. Please keep in mind I will not track students down to ask for a missing assignment! Failure to turn in work will result in a zero.  </w:t>
      </w:r>
    </w:p>
    <w:p w:rsidR="001A150B" w:rsidRPr="00F304BA" w:rsidRDefault="001A150B" w:rsidP="001A150B">
      <w:pPr>
        <w:numPr>
          <w:ilvl w:val="0"/>
          <w:numId w:val="7"/>
        </w:numPr>
        <w:suppressAutoHyphens/>
        <w:spacing w:before="280" w:after="280" w:line="240" w:lineRule="auto"/>
        <w:rPr>
          <w:rFonts w:ascii="Times New Roman" w:hAnsi="Times New Roman" w:cs="Times New Roman"/>
          <w:color w:val="000000"/>
          <w:sz w:val="20"/>
          <w:szCs w:val="20"/>
        </w:rPr>
      </w:pPr>
      <w:r w:rsidRPr="00F304BA">
        <w:rPr>
          <w:rFonts w:ascii="Times New Roman" w:hAnsi="Times New Roman" w:cs="Times New Roman"/>
          <w:b/>
          <w:bCs/>
          <w:color w:val="000000"/>
          <w:sz w:val="20"/>
          <w:szCs w:val="20"/>
        </w:rPr>
        <w:t>Major Projects-</w:t>
      </w:r>
      <w:r w:rsidRPr="00F304BA">
        <w:rPr>
          <w:rFonts w:ascii="Times New Roman" w:hAnsi="Times New Roman" w:cs="Times New Roman"/>
          <w:color w:val="000000"/>
          <w:sz w:val="20"/>
          <w:szCs w:val="20"/>
        </w:rPr>
        <w:t xml:space="preserve"> Due to the time allowed for major projects, specific deadlines are given. For each day a project is late, 20% will be deducted from the total on the assignment. </w:t>
      </w:r>
    </w:p>
    <w:p w:rsidR="001A150B" w:rsidRPr="00F304BA" w:rsidRDefault="001A150B" w:rsidP="001A150B">
      <w:pPr>
        <w:pStyle w:val="NormalWeb"/>
        <w:jc w:val="center"/>
        <w:rPr>
          <w:sz w:val="20"/>
          <w:szCs w:val="20"/>
          <w:lang w:val="en"/>
        </w:rPr>
      </w:pPr>
      <w:r w:rsidRPr="00F304BA">
        <w:rPr>
          <w:b/>
          <w:bCs/>
          <w:sz w:val="20"/>
          <w:szCs w:val="20"/>
          <w:lang w:val="en"/>
        </w:rPr>
        <w:t xml:space="preserve">Academic Honesty and Plagiarism </w:t>
      </w:r>
      <w:r w:rsidRPr="00F304BA">
        <w:rPr>
          <w:sz w:val="20"/>
          <w:szCs w:val="20"/>
          <w:lang w:val="en"/>
        </w:rPr>
        <w:br/>
        <w:t xml:space="preserve">According to the Merriam-Webster Online Dictionary, to "plagiarize" means </w:t>
      </w:r>
    </w:p>
    <w:p w:rsidR="001A150B" w:rsidRPr="00F304BA" w:rsidRDefault="001A150B" w:rsidP="001A150B">
      <w:pPr>
        <w:numPr>
          <w:ilvl w:val="0"/>
          <w:numId w:val="6"/>
        </w:numPr>
        <w:suppressAutoHyphens/>
        <w:spacing w:before="280"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to steal and pass off (the ideas or words of another) as one's own </w:t>
      </w:r>
    </w:p>
    <w:p w:rsidR="001A150B" w:rsidRPr="00F304BA" w:rsidRDefault="001A150B" w:rsidP="001A150B">
      <w:pPr>
        <w:numPr>
          <w:ilvl w:val="0"/>
          <w:numId w:val="6"/>
        </w:numPr>
        <w:suppressAutoHyphens/>
        <w:spacing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to use (another's production) without crediting the source </w:t>
      </w:r>
    </w:p>
    <w:p w:rsidR="001A150B" w:rsidRPr="00F304BA" w:rsidRDefault="001A150B" w:rsidP="001A150B">
      <w:pPr>
        <w:numPr>
          <w:ilvl w:val="0"/>
          <w:numId w:val="6"/>
        </w:numPr>
        <w:suppressAutoHyphens/>
        <w:spacing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to commit literary theft </w:t>
      </w:r>
    </w:p>
    <w:p w:rsidR="001A150B" w:rsidRPr="00F304BA" w:rsidRDefault="001A150B" w:rsidP="001A150B">
      <w:pPr>
        <w:numPr>
          <w:ilvl w:val="0"/>
          <w:numId w:val="6"/>
        </w:numPr>
        <w:suppressAutoHyphens/>
        <w:spacing w:after="280" w:line="240" w:lineRule="auto"/>
        <w:rPr>
          <w:rFonts w:ascii="Times New Roman" w:hAnsi="Times New Roman" w:cs="Times New Roman"/>
          <w:sz w:val="20"/>
          <w:szCs w:val="20"/>
          <w:lang w:val="en"/>
        </w:rPr>
      </w:pPr>
      <w:proofErr w:type="gramStart"/>
      <w:r w:rsidRPr="00F304BA">
        <w:rPr>
          <w:rFonts w:ascii="Times New Roman" w:hAnsi="Times New Roman" w:cs="Times New Roman"/>
          <w:sz w:val="20"/>
          <w:szCs w:val="20"/>
          <w:lang w:val="en"/>
        </w:rPr>
        <w:t>to</w:t>
      </w:r>
      <w:proofErr w:type="gramEnd"/>
      <w:r w:rsidRPr="00F304BA">
        <w:rPr>
          <w:rFonts w:ascii="Times New Roman" w:hAnsi="Times New Roman" w:cs="Times New Roman"/>
          <w:sz w:val="20"/>
          <w:szCs w:val="20"/>
          <w:lang w:val="en"/>
        </w:rPr>
        <w:t xml:space="preserve"> present as new and original an idea or product derived from an existing source. </w:t>
      </w:r>
    </w:p>
    <w:p w:rsidR="001A150B" w:rsidRPr="00F304BA" w:rsidRDefault="001A150B" w:rsidP="001A150B">
      <w:pPr>
        <w:pStyle w:val="NormalWeb"/>
        <w:rPr>
          <w:sz w:val="20"/>
          <w:szCs w:val="20"/>
          <w:lang w:val="en"/>
        </w:rPr>
      </w:pPr>
      <w:r w:rsidRPr="00F304BA">
        <w:rPr>
          <w:sz w:val="20"/>
          <w:szCs w:val="20"/>
          <w:lang w:val="en"/>
        </w:rPr>
        <w:t xml:space="preserve"> All of the following are considered plagiarism:</w:t>
      </w:r>
    </w:p>
    <w:p w:rsidR="001A150B" w:rsidRPr="00F304BA" w:rsidRDefault="001A150B" w:rsidP="001A150B">
      <w:pPr>
        <w:numPr>
          <w:ilvl w:val="0"/>
          <w:numId w:val="3"/>
        </w:numPr>
        <w:suppressAutoHyphens/>
        <w:spacing w:before="280"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turning in someone else's work as your own </w:t>
      </w:r>
    </w:p>
    <w:p w:rsidR="001A150B" w:rsidRPr="00F304BA" w:rsidRDefault="001A150B" w:rsidP="001A150B">
      <w:pPr>
        <w:numPr>
          <w:ilvl w:val="0"/>
          <w:numId w:val="3"/>
        </w:numPr>
        <w:suppressAutoHyphens/>
        <w:spacing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copying words or ideas from another person or another source without giving credit, including tests and quizzes </w:t>
      </w:r>
    </w:p>
    <w:p w:rsidR="001A150B" w:rsidRPr="00F304BA" w:rsidRDefault="001A150B" w:rsidP="001A150B">
      <w:pPr>
        <w:numPr>
          <w:ilvl w:val="0"/>
          <w:numId w:val="3"/>
        </w:numPr>
        <w:suppressAutoHyphens/>
        <w:spacing w:after="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changing words but copying the sentence structure of a source without giving credit </w:t>
      </w:r>
    </w:p>
    <w:p w:rsidR="001A150B" w:rsidRPr="00F304BA" w:rsidRDefault="001A150B" w:rsidP="001A150B">
      <w:pPr>
        <w:numPr>
          <w:ilvl w:val="0"/>
          <w:numId w:val="3"/>
        </w:numPr>
        <w:suppressAutoHyphens/>
        <w:spacing w:after="280" w:line="240" w:lineRule="auto"/>
        <w:rPr>
          <w:rFonts w:ascii="Times New Roman" w:hAnsi="Times New Roman" w:cs="Times New Roman"/>
          <w:sz w:val="20"/>
          <w:szCs w:val="20"/>
          <w:lang w:val="en"/>
        </w:rPr>
      </w:pPr>
      <w:r w:rsidRPr="00F304BA">
        <w:rPr>
          <w:rFonts w:ascii="Times New Roman" w:hAnsi="Times New Roman" w:cs="Times New Roman"/>
          <w:sz w:val="20"/>
          <w:szCs w:val="20"/>
          <w:lang w:val="en"/>
        </w:rPr>
        <w:t xml:space="preserve">copying so many words or ideas from a source that it makes up the majority of your work, whether you give credit or not </w:t>
      </w:r>
    </w:p>
    <w:p w:rsidR="001A150B" w:rsidRPr="00F304BA" w:rsidRDefault="001A150B" w:rsidP="001A150B">
      <w:pPr>
        <w:autoSpaceDE w:val="0"/>
        <w:rPr>
          <w:rFonts w:ascii="Times New Roman" w:hAnsi="Times New Roman" w:cs="Times New Roman"/>
          <w:color w:val="000000"/>
          <w:sz w:val="20"/>
          <w:szCs w:val="20"/>
        </w:rPr>
      </w:pPr>
      <w:r w:rsidRPr="00F304BA">
        <w:rPr>
          <w:rFonts w:ascii="Times New Roman" w:hAnsi="Times New Roman" w:cs="Times New Roman"/>
          <w:b/>
          <w:bCs/>
          <w:color w:val="000000"/>
          <w:sz w:val="20"/>
          <w:szCs w:val="20"/>
        </w:rPr>
        <w:t xml:space="preserve">First violation: </w:t>
      </w:r>
      <w:r w:rsidRPr="00F304BA">
        <w:rPr>
          <w:rFonts w:ascii="Times New Roman" w:hAnsi="Times New Roman" w:cs="Times New Roman"/>
          <w:color w:val="000000"/>
          <w:sz w:val="20"/>
          <w:szCs w:val="20"/>
        </w:rPr>
        <w:t>Automatic zero or “F” on the assignment or test, parent notified by teacher and vice principal notified.</w:t>
      </w:r>
    </w:p>
    <w:p w:rsidR="001A150B" w:rsidRPr="00F304BA" w:rsidRDefault="001A150B" w:rsidP="001A150B">
      <w:pPr>
        <w:autoSpaceDE w:val="0"/>
        <w:rPr>
          <w:rFonts w:ascii="Times New Roman" w:hAnsi="Times New Roman" w:cs="Times New Roman"/>
          <w:color w:val="000000"/>
          <w:sz w:val="20"/>
          <w:szCs w:val="20"/>
        </w:rPr>
      </w:pPr>
      <w:r w:rsidRPr="00F304BA">
        <w:rPr>
          <w:rFonts w:ascii="Times New Roman" w:hAnsi="Times New Roman" w:cs="Times New Roman"/>
          <w:b/>
          <w:bCs/>
          <w:color w:val="000000"/>
          <w:sz w:val="20"/>
          <w:szCs w:val="20"/>
        </w:rPr>
        <w:t xml:space="preserve">Second violation: </w:t>
      </w:r>
      <w:r w:rsidRPr="00F304BA">
        <w:rPr>
          <w:rFonts w:ascii="Times New Roman" w:hAnsi="Times New Roman" w:cs="Times New Roman"/>
          <w:color w:val="000000"/>
          <w:sz w:val="20"/>
          <w:szCs w:val="20"/>
        </w:rPr>
        <w:t>Two day suspension for defiance, Automatic zero or “F” on the assignment or test, an additional loss of equivalent number of points, vice principal notified.</w:t>
      </w:r>
      <w:r w:rsidRPr="00F304BA">
        <w:rPr>
          <w:rFonts w:ascii="Times New Roman" w:hAnsi="Times New Roman" w:cs="Times New Roman"/>
          <w:color w:val="000000"/>
          <w:sz w:val="20"/>
          <w:szCs w:val="20"/>
        </w:rPr>
        <w:br/>
      </w:r>
      <w:r w:rsidRPr="00F304BA">
        <w:rPr>
          <w:rFonts w:ascii="Times New Roman" w:hAnsi="Times New Roman" w:cs="Times New Roman"/>
          <w:b/>
          <w:bCs/>
          <w:color w:val="000000"/>
          <w:sz w:val="20"/>
          <w:szCs w:val="20"/>
        </w:rPr>
        <w:t xml:space="preserve">Third violation: </w:t>
      </w:r>
      <w:r w:rsidRPr="00F304BA">
        <w:rPr>
          <w:rFonts w:ascii="Times New Roman" w:hAnsi="Times New Roman" w:cs="Times New Roman"/>
          <w:color w:val="000000"/>
          <w:sz w:val="20"/>
          <w:szCs w:val="20"/>
        </w:rPr>
        <w:t xml:space="preserve">Three day suspension for defiance, Automatic failing grade for the trimester. </w:t>
      </w:r>
    </w:p>
    <w:p w:rsidR="001A150B" w:rsidRPr="00F304BA" w:rsidRDefault="001A150B" w:rsidP="001A150B">
      <w:pPr>
        <w:autoSpaceDE w:val="0"/>
        <w:jc w:val="center"/>
        <w:rPr>
          <w:rFonts w:ascii="Times New Roman" w:hAnsi="Times New Roman" w:cs="Times New Roman"/>
          <w:b/>
          <w:color w:val="000000"/>
          <w:sz w:val="20"/>
          <w:szCs w:val="20"/>
        </w:rPr>
      </w:pPr>
      <w:r w:rsidRPr="00F304BA">
        <w:rPr>
          <w:rFonts w:ascii="Times New Roman" w:hAnsi="Times New Roman" w:cs="Times New Roman"/>
          <w:b/>
          <w:color w:val="000000"/>
          <w:sz w:val="20"/>
          <w:szCs w:val="20"/>
        </w:rPr>
        <w:t>Retakes and Cheating</w:t>
      </w:r>
    </w:p>
    <w:p w:rsidR="001A150B" w:rsidRPr="00F304BA" w:rsidRDefault="001A150B" w:rsidP="001A150B">
      <w:pPr>
        <w:pStyle w:val="BodyText"/>
        <w:spacing w:after="283"/>
        <w:rPr>
          <w:rStyle w:val="Strong"/>
          <w:sz w:val="20"/>
          <w:szCs w:val="20"/>
        </w:rPr>
      </w:pPr>
      <w:r w:rsidRPr="00F304BA">
        <w:rPr>
          <w:rStyle w:val="Strong"/>
          <w:sz w:val="20"/>
          <w:szCs w:val="20"/>
        </w:rPr>
        <w:br/>
        <w:t xml:space="preserve">Cultural Geography </w:t>
      </w:r>
    </w:p>
    <w:p w:rsidR="001A150B" w:rsidRPr="00F304BA" w:rsidRDefault="001A150B" w:rsidP="001A150B">
      <w:pPr>
        <w:pStyle w:val="BodyText"/>
        <w:numPr>
          <w:ilvl w:val="0"/>
          <w:numId w:val="12"/>
        </w:numPr>
        <w:tabs>
          <w:tab w:val="left" w:pos="707"/>
        </w:tabs>
        <w:rPr>
          <w:b w:val="0"/>
          <w:bCs w:val="0"/>
          <w:sz w:val="20"/>
          <w:szCs w:val="20"/>
        </w:rPr>
      </w:pPr>
      <w:r w:rsidRPr="00F304BA">
        <w:rPr>
          <w:b w:val="0"/>
          <w:bCs w:val="0"/>
          <w:sz w:val="20"/>
          <w:szCs w:val="20"/>
        </w:rPr>
        <w:t>Only Geography Map quizzes will have retakes.</w:t>
      </w:r>
    </w:p>
    <w:p w:rsidR="001A150B" w:rsidRPr="00F304BA" w:rsidRDefault="001A150B" w:rsidP="001A150B">
      <w:pPr>
        <w:pStyle w:val="BodyText"/>
        <w:numPr>
          <w:ilvl w:val="0"/>
          <w:numId w:val="12"/>
        </w:numPr>
        <w:tabs>
          <w:tab w:val="left" w:pos="707"/>
        </w:tabs>
        <w:rPr>
          <w:b w:val="0"/>
          <w:bCs w:val="0"/>
          <w:sz w:val="20"/>
          <w:szCs w:val="20"/>
        </w:rPr>
      </w:pPr>
      <w:r w:rsidRPr="00F304BA">
        <w:rPr>
          <w:b w:val="0"/>
          <w:bCs w:val="0"/>
          <w:sz w:val="20"/>
          <w:szCs w:val="20"/>
        </w:rPr>
        <w:t>Students are expected to review their notes, term sheets and other relevant material prior to exams and quizzes.</w:t>
      </w:r>
    </w:p>
    <w:p w:rsidR="001A150B" w:rsidRPr="00F304BA" w:rsidRDefault="001A150B" w:rsidP="001A150B">
      <w:pPr>
        <w:pStyle w:val="BodyText"/>
        <w:numPr>
          <w:ilvl w:val="0"/>
          <w:numId w:val="12"/>
        </w:numPr>
        <w:tabs>
          <w:tab w:val="left" w:pos="707"/>
        </w:tabs>
        <w:rPr>
          <w:b w:val="0"/>
          <w:bCs w:val="0"/>
          <w:sz w:val="20"/>
          <w:szCs w:val="20"/>
        </w:rPr>
      </w:pPr>
      <w:r w:rsidRPr="00F304BA">
        <w:rPr>
          <w:b w:val="0"/>
          <w:bCs w:val="0"/>
          <w:sz w:val="20"/>
          <w:szCs w:val="20"/>
        </w:rPr>
        <w:t>Students may reclaim the points they did not receive from a test or quiz through other alternative assignments. Students will not be allowed to retake the same exam twice.</w:t>
      </w:r>
    </w:p>
    <w:p w:rsidR="001A150B" w:rsidRPr="00F304BA" w:rsidRDefault="001A150B" w:rsidP="001A150B">
      <w:pPr>
        <w:pStyle w:val="BodyText"/>
        <w:numPr>
          <w:ilvl w:val="0"/>
          <w:numId w:val="12"/>
        </w:numPr>
        <w:tabs>
          <w:tab w:val="left" w:pos="707"/>
        </w:tabs>
        <w:rPr>
          <w:b w:val="0"/>
          <w:bCs w:val="0"/>
          <w:sz w:val="20"/>
          <w:szCs w:val="20"/>
        </w:rPr>
      </w:pPr>
      <w:r w:rsidRPr="00F304BA">
        <w:rPr>
          <w:b w:val="0"/>
          <w:bCs w:val="0"/>
          <w:sz w:val="20"/>
          <w:szCs w:val="20"/>
        </w:rPr>
        <w:lastRenderedPageBreak/>
        <w:t>Students who plagiarize on an essay/project or who cheat on a test, their points for that assessment will remain unchanged with no alternative opportunities. Additionally an email or another form of parental contact will automatically be made.</w:t>
      </w:r>
    </w:p>
    <w:p w:rsidR="001A150B" w:rsidRPr="00F304BA" w:rsidRDefault="001A150B" w:rsidP="001A150B">
      <w:pPr>
        <w:pStyle w:val="BodyText"/>
        <w:numPr>
          <w:ilvl w:val="0"/>
          <w:numId w:val="12"/>
        </w:numPr>
        <w:tabs>
          <w:tab w:val="left" w:pos="707"/>
        </w:tabs>
        <w:spacing w:after="283"/>
        <w:rPr>
          <w:b w:val="0"/>
          <w:bCs w:val="0"/>
          <w:sz w:val="20"/>
          <w:szCs w:val="20"/>
        </w:rPr>
      </w:pPr>
      <w:r w:rsidRPr="00F304BA">
        <w:rPr>
          <w:b w:val="0"/>
          <w:bCs w:val="0"/>
          <w:sz w:val="20"/>
          <w:szCs w:val="20"/>
        </w:rPr>
        <w:t>Test correction assignments will be given on a test by test evaluation.</w:t>
      </w:r>
    </w:p>
    <w:p w:rsidR="001A150B" w:rsidRPr="00F304BA" w:rsidRDefault="001A150B" w:rsidP="001A150B">
      <w:pPr>
        <w:rPr>
          <w:rFonts w:ascii="Times New Roman" w:hAnsi="Times New Roman" w:cs="Times New Roman"/>
          <w:b/>
          <w:bCs/>
          <w:sz w:val="20"/>
          <w:szCs w:val="20"/>
        </w:rPr>
      </w:pPr>
    </w:p>
    <w:p w:rsidR="001A150B" w:rsidRPr="00F304BA" w:rsidRDefault="001A150B" w:rsidP="001A150B">
      <w:pPr>
        <w:spacing w:before="280" w:after="280"/>
        <w:rPr>
          <w:rFonts w:ascii="Times New Roman" w:hAnsi="Times New Roman" w:cs="Times New Roman"/>
          <w:b/>
          <w:bCs/>
          <w:color w:val="000000"/>
          <w:sz w:val="20"/>
          <w:szCs w:val="20"/>
        </w:rPr>
      </w:pPr>
      <w:r w:rsidRPr="00F304BA">
        <w:rPr>
          <w:rFonts w:ascii="Times New Roman" w:hAnsi="Times New Roman" w:cs="Times New Roman"/>
          <w:b/>
          <w:bCs/>
          <w:color w:val="000000"/>
          <w:sz w:val="20"/>
          <w:szCs w:val="20"/>
        </w:rPr>
        <w:t xml:space="preserve">                                         </w:t>
      </w:r>
    </w:p>
    <w:p w:rsidR="001A150B" w:rsidRDefault="001A150B" w:rsidP="001A150B">
      <w:pPr>
        <w:spacing w:before="280" w:after="280"/>
        <w:rPr>
          <w:rFonts w:ascii="Times New Roman" w:hAnsi="Times New Roman" w:cs="Times New Roman"/>
          <w:b/>
          <w:bCs/>
          <w:color w:val="000000"/>
          <w:sz w:val="20"/>
          <w:szCs w:val="20"/>
        </w:rPr>
      </w:pPr>
      <w:r w:rsidRPr="00F304BA">
        <w:rPr>
          <w:rFonts w:ascii="Times New Roman" w:hAnsi="Times New Roman" w:cs="Times New Roman"/>
          <w:b/>
          <w:bCs/>
          <w:color w:val="000000"/>
          <w:sz w:val="20"/>
          <w:szCs w:val="20"/>
        </w:rPr>
        <w:t xml:space="preserve">                     </w:t>
      </w:r>
    </w:p>
    <w:p w:rsidR="00F304BA" w:rsidRPr="00F304BA" w:rsidRDefault="00F304BA" w:rsidP="001A150B">
      <w:pPr>
        <w:spacing w:before="280" w:after="280"/>
        <w:rPr>
          <w:rFonts w:ascii="Times New Roman" w:hAnsi="Times New Roman" w:cs="Times New Roman"/>
          <w:b/>
          <w:bCs/>
          <w:color w:val="000000"/>
          <w:sz w:val="20"/>
          <w:szCs w:val="20"/>
        </w:rPr>
      </w:pPr>
    </w:p>
    <w:p w:rsidR="0076023E" w:rsidRDefault="0076023E">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0725" w:type="dxa"/>
        <w:tblInd w:w="-455" w:type="dxa"/>
        <w:tblCellMar>
          <w:left w:w="0" w:type="dxa"/>
          <w:right w:w="0" w:type="dxa"/>
        </w:tblCellMar>
        <w:tblLook w:val="04A0" w:firstRow="1" w:lastRow="0" w:firstColumn="1" w:lastColumn="0" w:noHBand="0" w:noVBand="1"/>
      </w:tblPr>
      <w:tblGrid>
        <w:gridCol w:w="2995"/>
        <w:gridCol w:w="3164"/>
        <w:gridCol w:w="4566"/>
      </w:tblGrid>
      <w:tr w:rsidR="007E482E" w:rsidRPr="00F304BA" w:rsidTr="006E3E9A">
        <w:tc>
          <w:tcPr>
            <w:tcW w:w="10725" w:type="dxa"/>
            <w:gridSpan w:val="3"/>
          </w:tcPr>
          <w:tbl>
            <w:tblPr>
              <w:tblStyle w:val="TableGrid"/>
              <w:tblW w:w="10705" w:type="dxa"/>
              <w:tblLook w:val="04A0" w:firstRow="1" w:lastRow="0" w:firstColumn="1" w:lastColumn="0" w:noHBand="0" w:noVBand="1"/>
            </w:tblPr>
            <w:tblGrid>
              <w:gridCol w:w="5462"/>
              <w:gridCol w:w="1368"/>
              <w:gridCol w:w="3875"/>
            </w:tblGrid>
            <w:tr w:rsidR="007E482E" w:rsidRPr="00F304BA" w:rsidTr="006E3E9A">
              <w:tc>
                <w:tcPr>
                  <w:tcW w:w="5462"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b/>
                      <w:sz w:val="20"/>
                      <w:szCs w:val="20"/>
                    </w:rPr>
                    <w:lastRenderedPageBreak/>
                    <w:t xml:space="preserve">Major Concept (Unit/Theme): </w:t>
                  </w:r>
                  <w:r w:rsidRPr="00F304BA">
                    <w:rPr>
                      <w:rFonts w:ascii="Times New Roman" w:eastAsia="Times New Roman" w:hAnsi="Times New Roman" w:cs="Times New Roman"/>
                      <w:b/>
                      <w:bCs/>
                      <w:sz w:val="20"/>
                      <w:szCs w:val="20"/>
                    </w:rPr>
                    <w:t>Unit 1: The World</w:t>
                  </w:r>
                </w:p>
              </w:tc>
              <w:tc>
                <w:tcPr>
                  <w:tcW w:w="1368" w:type="dxa"/>
                </w:tcPr>
                <w:p w:rsidR="007E482E" w:rsidRPr="00F304BA" w:rsidRDefault="007E482E" w:rsidP="009E3C29">
                  <w:pPr>
                    <w:rPr>
                      <w:rFonts w:ascii="Times New Roman" w:hAnsi="Times New Roman" w:cs="Times New Roman"/>
                      <w:sz w:val="20"/>
                      <w:szCs w:val="20"/>
                    </w:rPr>
                  </w:pPr>
                  <w:r w:rsidRPr="00F304BA">
                    <w:rPr>
                      <w:rFonts w:ascii="Times New Roman" w:hAnsi="Times New Roman" w:cs="Times New Roman"/>
                      <w:b/>
                      <w:sz w:val="20"/>
                      <w:szCs w:val="20"/>
                    </w:rPr>
                    <w:t>Week</w:t>
                  </w:r>
                </w:p>
              </w:tc>
              <w:tc>
                <w:tcPr>
                  <w:tcW w:w="3875" w:type="dxa"/>
                </w:tcPr>
                <w:p w:rsidR="007E482E" w:rsidRPr="00F304BA" w:rsidRDefault="007E482E" w:rsidP="009E3C29">
                  <w:pPr>
                    <w:rPr>
                      <w:rFonts w:ascii="Times New Roman" w:hAnsi="Times New Roman" w:cs="Times New Roman"/>
                      <w:sz w:val="20"/>
                      <w:szCs w:val="20"/>
                    </w:rPr>
                  </w:pPr>
                  <w:r w:rsidRPr="00F304BA">
                    <w:rPr>
                      <w:rFonts w:ascii="Times New Roman" w:hAnsi="Times New Roman" w:cs="Times New Roman"/>
                      <w:b/>
                      <w:sz w:val="20"/>
                      <w:szCs w:val="20"/>
                    </w:rPr>
                    <w:t>Textbook Coverage</w:t>
                  </w:r>
                  <w:r w:rsidRPr="00F304BA">
                    <w:rPr>
                      <w:rFonts w:ascii="Times New Roman" w:hAnsi="Times New Roman" w:cs="Times New Roman"/>
                      <w:sz w:val="20"/>
                      <w:szCs w:val="20"/>
                    </w:rPr>
                    <w:t>: Chapter 1 - 4</w:t>
                  </w:r>
                </w:p>
              </w:tc>
            </w:tr>
          </w:tbl>
          <w:p w:rsidR="007E482E" w:rsidRPr="00F304BA" w:rsidRDefault="007E482E" w:rsidP="009E3C29">
            <w:pPr>
              <w:rPr>
                <w:rFonts w:ascii="Times New Roman" w:hAnsi="Times New Roman" w:cs="Times New Roman"/>
                <w:sz w:val="20"/>
                <w:szCs w:val="20"/>
              </w:rPr>
            </w:pPr>
          </w:p>
        </w:tc>
      </w:tr>
      <w:tr w:rsidR="007E482E" w:rsidRPr="00F304BA" w:rsidTr="006E3E9A">
        <w:tc>
          <w:tcPr>
            <w:tcW w:w="10725" w:type="dxa"/>
            <w:gridSpan w:val="3"/>
          </w:tcPr>
          <w:tbl>
            <w:tblPr>
              <w:tblStyle w:val="TableGrid"/>
              <w:tblW w:w="10705" w:type="dxa"/>
              <w:tblCellMar>
                <w:left w:w="0" w:type="dxa"/>
                <w:right w:w="0" w:type="dxa"/>
              </w:tblCellMar>
              <w:tblLook w:val="04A0" w:firstRow="1" w:lastRow="0" w:firstColumn="1" w:lastColumn="0" w:noHBand="0" w:noVBand="1"/>
            </w:tblPr>
            <w:tblGrid>
              <w:gridCol w:w="2335"/>
              <w:gridCol w:w="8370"/>
            </w:tblGrid>
            <w:tr w:rsidR="007E482E" w:rsidRPr="00F304BA" w:rsidTr="0076023E">
              <w:tc>
                <w:tcPr>
                  <w:tcW w:w="2335" w:type="dxa"/>
                </w:tcPr>
                <w:p w:rsidR="00F67FE0" w:rsidRPr="00F304BA" w:rsidRDefault="00F67FE0" w:rsidP="009E3C29">
                  <w:pPr>
                    <w:rPr>
                      <w:rFonts w:ascii="Times New Roman" w:hAnsi="Times New Roman" w:cs="Times New Roman"/>
                      <w:b/>
                      <w:sz w:val="20"/>
                      <w:szCs w:val="20"/>
                    </w:rPr>
                  </w:pPr>
                  <w:r w:rsidRPr="00F304BA">
                    <w:rPr>
                      <w:rFonts w:ascii="Times New Roman" w:hAnsi="Times New Roman" w:cs="Times New Roman"/>
                      <w:b/>
                      <w:sz w:val="20"/>
                      <w:szCs w:val="20"/>
                    </w:rPr>
                    <w:t>Chapter/Section</w:t>
                  </w:r>
                </w:p>
                <w:p w:rsidR="007E482E" w:rsidRPr="00F304BA" w:rsidRDefault="00604D8C" w:rsidP="009E3C29">
                  <w:pPr>
                    <w:rPr>
                      <w:rFonts w:ascii="Times New Roman" w:hAnsi="Times New Roman" w:cs="Times New Roman"/>
                      <w:sz w:val="20"/>
                      <w:szCs w:val="20"/>
                    </w:rPr>
                  </w:pPr>
                  <w:hyperlink r:id="rId5" w:history="1">
                    <w:r w:rsidR="00F67FE0" w:rsidRPr="00F304BA">
                      <w:rPr>
                        <w:rStyle w:val="Hyperlink"/>
                        <w:rFonts w:ascii="Times New Roman" w:hAnsi="Times New Roman" w:cs="Times New Roman"/>
                        <w:sz w:val="20"/>
                        <w:szCs w:val="20"/>
                      </w:rPr>
                      <w:t>Chapter 1: How Geo</w:t>
                    </w:r>
                    <w:r w:rsidR="00F67FE0" w:rsidRPr="00F304BA">
                      <w:rPr>
                        <w:rStyle w:val="Hyperlink"/>
                        <w:rFonts w:ascii="Times New Roman" w:hAnsi="Times New Roman" w:cs="Times New Roman"/>
                        <w:sz w:val="20"/>
                        <w:szCs w:val="20"/>
                      </w:rPr>
                      <w:t>graphers Look at the World</w:t>
                    </w:r>
                  </w:hyperlink>
                </w:p>
              </w:tc>
              <w:tc>
                <w:tcPr>
                  <w:tcW w:w="8370" w:type="dxa"/>
                </w:tcPr>
                <w:p w:rsidR="007E482E" w:rsidRPr="00F304BA" w:rsidRDefault="00F67FE0" w:rsidP="009E3C29">
                  <w:pPr>
                    <w:rPr>
                      <w:rFonts w:ascii="Times New Roman" w:hAnsi="Times New Roman" w:cs="Times New Roman"/>
                      <w:b/>
                      <w:sz w:val="20"/>
                      <w:szCs w:val="20"/>
                    </w:rPr>
                  </w:pPr>
                  <w:r w:rsidRPr="00F304BA">
                    <w:rPr>
                      <w:rFonts w:ascii="Times New Roman" w:hAnsi="Times New Roman" w:cs="Times New Roman"/>
                      <w:b/>
                      <w:sz w:val="20"/>
                      <w:szCs w:val="20"/>
                    </w:rPr>
                    <w:t xml:space="preserve">Chapter </w:t>
                  </w:r>
                  <w:r w:rsidR="007E482E" w:rsidRPr="00F304BA">
                    <w:rPr>
                      <w:rFonts w:ascii="Times New Roman" w:hAnsi="Times New Roman" w:cs="Times New Roman"/>
                      <w:b/>
                      <w:sz w:val="20"/>
                      <w:szCs w:val="20"/>
                    </w:rPr>
                    <w:t xml:space="preserve">Essential Questions </w:t>
                  </w:r>
                </w:p>
                <w:p w:rsidR="007E482E" w:rsidRPr="00F304BA" w:rsidRDefault="007E482E" w:rsidP="009E3C29">
                  <w:pPr>
                    <w:rPr>
                      <w:rFonts w:ascii="Times New Roman" w:hAnsi="Times New Roman" w:cs="Times New Roman"/>
                      <w:sz w:val="20"/>
                      <w:szCs w:val="20"/>
                    </w:rPr>
                  </w:pPr>
                  <w:r w:rsidRPr="00F304BA">
                    <w:rPr>
                      <w:rFonts w:ascii="Times New Roman" w:hAnsi="Times New Roman" w:cs="Times New Roman"/>
                      <w:b/>
                      <w:sz w:val="20"/>
                      <w:szCs w:val="20"/>
                    </w:rPr>
                    <w:t>How do the five themes of geography relate to various regions of the world?</w:t>
                  </w:r>
                </w:p>
              </w:tc>
            </w:tr>
          </w:tbl>
          <w:p w:rsidR="007E482E" w:rsidRPr="00F304BA" w:rsidRDefault="007E482E" w:rsidP="009E3C29">
            <w:pPr>
              <w:rPr>
                <w:rFonts w:ascii="Times New Roman" w:hAnsi="Times New Roman" w:cs="Times New Roman"/>
                <w:sz w:val="20"/>
                <w:szCs w:val="20"/>
              </w:rPr>
            </w:pPr>
          </w:p>
        </w:tc>
      </w:tr>
      <w:tr w:rsidR="007E482E" w:rsidRPr="00F304BA" w:rsidTr="006E3E9A">
        <w:tc>
          <w:tcPr>
            <w:tcW w:w="10725" w:type="dxa"/>
            <w:gridSpan w:val="3"/>
          </w:tcPr>
          <w:tbl>
            <w:tblPr>
              <w:tblStyle w:val="TableGrid"/>
              <w:tblW w:w="10705" w:type="dxa"/>
              <w:tblLook w:val="04A0" w:firstRow="1" w:lastRow="0" w:firstColumn="1" w:lastColumn="0" w:noHBand="0" w:noVBand="1"/>
            </w:tblPr>
            <w:tblGrid>
              <w:gridCol w:w="2335"/>
              <w:gridCol w:w="1371"/>
              <w:gridCol w:w="1907"/>
              <w:gridCol w:w="1747"/>
              <w:gridCol w:w="3345"/>
            </w:tblGrid>
            <w:tr w:rsidR="007E482E" w:rsidRPr="00F304BA" w:rsidTr="00F304BA">
              <w:tc>
                <w:tcPr>
                  <w:tcW w:w="233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Concept/Skill</w:t>
                  </w:r>
                </w:p>
                <w:p w:rsidR="007E482E" w:rsidRPr="00F304BA" w:rsidRDefault="007E482E" w:rsidP="007E482E">
                  <w:pPr>
                    <w:jc w:val="center"/>
                    <w:rPr>
                      <w:rFonts w:ascii="Times New Roman" w:hAnsi="Times New Roman" w:cs="Times New Roman"/>
                      <w:b/>
                      <w:sz w:val="20"/>
                      <w:szCs w:val="20"/>
                    </w:rPr>
                  </w:pPr>
                </w:p>
              </w:tc>
              <w:tc>
                <w:tcPr>
                  <w:tcW w:w="1371" w:type="dxa"/>
                </w:tcPr>
                <w:p w:rsidR="007E482E" w:rsidRPr="00F304BA" w:rsidRDefault="007E482E" w:rsidP="007E482E">
                  <w:pPr>
                    <w:spacing w:after="100" w:afterAutospacing="1"/>
                    <w:jc w:val="center"/>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1907"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747"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3345"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7E482E" w:rsidRPr="00F304BA" w:rsidTr="00F304BA">
              <w:tc>
                <w:tcPr>
                  <w:tcW w:w="2335" w:type="dxa"/>
                </w:tcPr>
                <w:p w:rsidR="00F304BA" w:rsidRPr="00F304BA" w:rsidRDefault="00F67FE0" w:rsidP="00F304BA">
                  <w:pPr>
                    <w:rPr>
                      <w:rFonts w:ascii="Times New Roman" w:eastAsia="Times New Roman" w:hAnsi="Times New Roman" w:cs="Times New Roman"/>
                      <w:sz w:val="20"/>
                      <w:szCs w:val="24"/>
                    </w:rPr>
                  </w:pPr>
                  <w:r w:rsidRPr="00F304BA">
                    <w:rPr>
                      <w:rFonts w:ascii="Times New Roman" w:hAnsi="Times New Roman" w:cs="Times New Roman"/>
                      <w:b/>
                      <w:sz w:val="20"/>
                      <w:szCs w:val="20"/>
                    </w:rPr>
                    <w:t>The World</w:t>
                  </w:r>
                  <w:r w:rsidRPr="00F304BA">
                    <w:rPr>
                      <w:rFonts w:ascii="Times New Roman" w:hAnsi="Times New Roman" w:cs="Times New Roman"/>
                      <w:b/>
                      <w:sz w:val="20"/>
                      <w:szCs w:val="20"/>
                    </w:rPr>
                    <w:br/>
                  </w:r>
                  <w:r w:rsidR="00F304BA" w:rsidRPr="00F304BA">
                    <w:rPr>
                      <w:rFonts w:ascii="Times New Roman" w:eastAsia="Times New Roman" w:hAnsi="Times New Roman" w:cs="Times New Roman"/>
                      <w:sz w:val="20"/>
                      <w:szCs w:val="24"/>
                    </w:rPr>
                    <w:t>Understand the five themes of geography.</w:t>
                  </w:r>
                  <w:r w:rsidR="00F304BA">
                    <w:rPr>
                      <w:rFonts w:ascii="Times New Roman" w:eastAsia="Times New Roman" w:hAnsi="Times New Roman" w:cs="Times New Roman"/>
                      <w:sz w:val="20"/>
                      <w:szCs w:val="24"/>
                    </w:rPr>
                    <w:br/>
                  </w:r>
                </w:p>
                <w:p w:rsidR="007E482E" w:rsidRPr="00F304BA" w:rsidRDefault="00F67FE0" w:rsidP="00F67FE0">
                  <w:pPr>
                    <w:rPr>
                      <w:rFonts w:ascii="Times New Roman" w:hAnsi="Times New Roman" w:cs="Times New Roman"/>
                      <w:b/>
                      <w:sz w:val="20"/>
                      <w:szCs w:val="20"/>
                    </w:rPr>
                  </w:pPr>
                  <w:r w:rsidRPr="00F304BA">
                    <w:rPr>
                      <w:rFonts w:ascii="Times New Roman" w:hAnsi="Times New Roman" w:cs="Times New Roman"/>
                      <w:sz w:val="20"/>
                      <w:szCs w:val="20"/>
                    </w:rPr>
                    <w:t>Explain the physical world and how it relates to culture.</w:t>
                  </w:r>
                </w:p>
              </w:tc>
              <w:tc>
                <w:tcPr>
                  <w:tcW w:w="1371"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Globe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map</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location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hemisphere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key</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scale</w:t>
                  </w:r>
                </w:p>
                <w:p w:rsidR="007E482E" w:rsidRPr="00F304BA" w:rsidRDefault="007E482E" w:rsidP="007E482E">
                  <w:pPr>
                    <w:spacing w:after="100" w:afterAutospacing="1"/>
                    <w:rPr>
                      <w:rFonts w:ascii="Times New Roman" w:hAnsi="Times New Roman" w:cs="Times New Roman"/>
                      <w:b/>
                      <w:sz w:val="20"/>
                      <w:szCs w:val="20"/>
                    </w:rPr>
                  </w:pPr>
                </w:p>
              </w:tc>
              <w:tc>
                <w:tcPr>
                  <w:tcW w:w="1907"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Cartographer</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Map projection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Planar</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Cylindrical</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Conic</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Prime Meridian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Absolute location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Relative location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Latitude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Longitude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Compass rose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Topography</w:t>
                  </w:r>
                </w:p>
                <w:p w:rsidR="007E482E" w:rsidRPr="00F304BA" w:rsidRDefault="007E482E" w:rsidP="007E482E">
                  <w:pPr>
                    <w:rPr>
                      <w:rFonts w:ascii="Times New Roman" w:hAnsi="Times New Roman" w:cs="Times New Roman"/>
                      <w:sz w:val="20"/>
                      <w:szCs w:val="20"/>
                    </w:rPr>
                  </w:pPr>
                </w:p>
              </w:tc>
              <w:tc>
                <w:tcPr>
                  <w:tcW w:w="1747" w:type="dxa"/>
                </w:tcPr>
                <w:p w:rsidR="007E482E" w:rsidRPr="00F304BA" w:rsidRDefault="007E482E" w:rsidP="007E482E">
                  <w:pPr>
                    <w:rPr>
                      <w:rFonts w:ascii="Times New Roman" w:hAnsi="Times New Roman" w:cs="Times New Roman"/>
                      <w:sz w:val="20"/>
                      <w:szCs w:val="20"/>
                    </w:rPr>
                  </w:pPr>
                </w:p>
              </w:tc>
              <w:tc>
                <w:tcPr>
                  <w:tcW w:w="3345"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Latitude and Longitude Assignment</w:t>
                  </w:r>
                </w:p>
              </w:tc>
            </w:tr>
            <w:tr w:rsidR="007E482E" w:rsidRPr="00F304BA" w:rsidTr="00F304BA">
              <w:tc>
                <w:tcPr>
                  <w:tcW w:w="2335" w:type="dxa"/>
                </w:tcPr>
                <w:p w:rsidR="007E482E" w:rsidRDefault="007E482E" w:rsidP="007E482E">
                  <w:pPr>
                    <w:rPr>
                      <w:rFonts w:ascii="Times New Roman" w:hAnsi="Times New Roman" w:cs="Times New Roman"/>
                      <w:b/>
                      <w:bCs/>
                      <w:sz w:val="20"/>
                      <w:szCs w:val="20"/>
                    </w:rPr>
                  </w:pPr>
                  <w:r w:rsidRPr="00F304BA">
                    <w:rPr>
                      <w:rFonts w:ascii="Times New Roman" w:hAnsi="Times New Roman" w:cs="Times New Roman"/>
                      <w:b/>
                      <w:bCs/>
                      <w:sz w:val="20"/>
                      <w:szCs w:val="20"/>
                    </w:rPr>
                    <w:t>Geography Skills</w:t>
                  </w:r>
                  <w:r w:rsidRPr="00F304BA">
                    <w:rPr>
                      <w:rFonts w:ascii="Times New Roman" w:hAnsi="Times New Roman" w:cs="Times New Roman"/>
                      <w:b/>
                      <w:bCs/>
                      <w:sz w:val="20"/>
                      <w:szCs w:val="20"/>
                    </w:rPr>
                    <w:br/>
                    <w:t>The Geographer's Craft</w:t>
                  </w:r>
                </w:p>
                <w:p w:rsidR="00F304BA" w:rsidRDefault="00F304BA" w:rsidP="007E482E">
                  <w:pPr>
                    <w:rPr>
                      <w:rFonts w:ascii="Times New Roman" w:hAnsi="Times New Roman" w:cs="Times New Roman"/>
                      <w:b/>
                      <w:bCs/>
                      <w:sz w:val="20"/>
                      <w:szCs w:val="20"/>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Use geographic tools and methodologies in various forms. </w:t>
                  </w:r>
                </w:p>
                <w:p w:rsidR="00F304BA" w:rsidRPr="00F304BA" w:rsidRDefault="00F304BA" w:rsidP="007E482E">
                  <w:pPr>
                    <w:rPr>
                      <w:rFonts w:ascii="Times New Roman" w:hAnsi="Times New Roman" w:cs="Times New Roman"/>
                      <w:b/>
                      <w:sz w:val="20"/>
                      <w:szCs w:val="20"/>
                    </w:rPr>
                  </w:pPr>
                </w:p>
              </w:tc>
              <w:tc>
                <w:tcPr>
                  <w:tcW w:w="1371"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situation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place</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region</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ecosystem</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movement</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site</w:t>
                  </w:r>
                </w:p>
                <w:p w:rsidR="007E482E" w:rsidRPr="00F304BA" w:rsidRDefault="007E482E" w:rsidP="007E482E">
                  <w:pPr>
                    <w:rPr>
                      <w:rFonts w:ascii="Times New Roman" w:hAnsi="Times New Roman" w:cs="Times New Roman"/>
                      <w:sz w:val="20"/>
                      <w:szCs w:val="20"/>
                    </w:rPr>
                  </w:pPr>
                </w:p>
              </w:tc>
              <w:tc>
                <w:tcPr>
                  <w:tcW w:w="1907"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Political map</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Thematic map</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Qualitative map</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Flow-line map</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GIS</w:t>
                  </w:r>
                </w:p>
              </w:tc>
              <w:tc>
                <w:tcPr>
                  <w:tcW w:w="1747" w:type="dxa"/>
                </w:tcPr>
                <w:p w:rsidR="007E482E" w:rsidRPr="00F304BA" w:rsidRDefault="007E482E" w:rsidP="007E482E">
                  <w:pPr>
                    <w:rPr>
                      <w:rFonts w:ascii="Times New Roman" w:hAnsi="Times New Roman" w:cs="Times New Roman"/>
                      <w:sz w:val="20"/>
                      <w:szCs w:val="20"/>
                    </w:rPr>
                  </w:pPr>
                </w:p>
              </w:tc>
              <w:tc>
                <w:tcPr>
                  <w:tcW w:w="3345" w:type="dxa"/>
                </w:tcPr>
                <w:p w:rsidR="007E482E" w:rsidRPr="00F304BA" w:rsidRDefault="007E482E" w:rsidP="007E482E">
                  <w:pPr>
                    <w:rPr>
                      <w:rFonts w:ascii="Times New Roman" w:hAnsi="Times New Roman" w:cs="Times New Roman"/>
                      <w:sz w:val="20"/>
                      <w:szCs w:val="20"/>
                    </w:rPr>
                  </w:pPr>
                </w:p>
              </w:tc>
            </w:tr>
            <w:tr w:rsidR="0076023E" w:rsidRPr="00F304BA" w:rsidTr="00604D8C">
              <w:tc>
                <w:tcPr>
                  <w:tcW w:w="2335" w:type="dxa"/>
                </w:tcPr>
                <w:p w:rsidR="0076023E" w:rsidRPr="00F304BA" w:rsidRDefault="0076023E" w:rsidP="007E482E">
                  <w:pPr>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8370" w:type="dxa"/>
                  <w:gridSpan w:val="4"/>
                </w:tcPr>
                <w:p w:rsidR="0076023E" w:rsidRPr="00F304BA" w:rsidRDefault="0076023E" w:rsidP="007E482E">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76023E" w:rsidRPr="00F304BA" w:rsidTr="00604D8C">
              <w:tc>
                <w:tcPr>
                  <w:tcW w:w="2335" w:type="dxa"/>
                </w:tcPr>
                <w:p w:rsidR="0076023E" w:rsidRPr="00F304BA" w:rsidRDefault="00604D8C" w:rsidP="00F304BA">
                  <w:pPr>
                    <w:rPr>
                      <w:rFonts w:ascii="Times New Roman" w:hAnsi="Times New Roman" w:cs="Times New Roman"/>
                      <w:b/>
                      <w:bCs/>
                      <w:sz w:val="20"/>
                      <w:szCs w:val="20"/>
                    </w:rPr>
                  </w:pPr>
                  <w:hyperlink r:id="rId6" w:history="1">
                    <w:r w:rsidR="0076023E" w:rsidRPr="00F304BA">
                      <w:rPr>
                        <w:rStyle w:val="Hyperlink"/>
                        <w:rFonts w:ascii="Times New Roman" w:hAnsi="Times New Roman" w:cs="Times New Roman"/>
                        <w:sz w:val="20"/>
                        <w:szCs w:val="20"/>
                      </w:rPr>
                      <w:t>Chapter 2: The Physical World</w:t>
                    </w:r>
                  </w:hyperlink>
                  <w:r w:rsidR="0076023E" w:rsidRPr="00F304BA">
                    <w:rPr>
                      <w:rFonts w:ascii="Times New Roman" w:hAnsi="Times New Roman" w:cs="Times New Roman"/>
                      <w:b/>
                      <w:bCs/>
                      <w:sz w:val="20"/>
                      <w:szCs w:val="20"/>
                    </w:rPr>
                    <w:t xml:space="preserve"> </w:t>
                  </w:r>
                </w:p>
                <w:p w:rsidR="0076023E" w:rsidRPr="00F304BA" w:rsidRDefault="0076023E" w:rsidP="00F304BA">
                  <w:pPr>
                    <w:rPr>
                      <w:rFonts w:ascii="Times New Roman" w:hAnsi="Times New Roman" w:cs="Times New Roman"/>
                      <w:b/>
                      <w:bCs/>
                      <w:sz w:val="20"/>
                      <w:szCs w:val="20"/>
                    </w:rPr>
                  </w:pPr>
                </w:p>
                <w:p w:rsidR="0076023E" w:rsidRPr="00F304BA" w:rsidRDefault="0076023E" w:rsidP="00F304BA">
                  <w:pPr>
                    <w:rPr>
                      <w:rFonts w:ascii="Times New Roman" w:hAnsi="Times New Roman" w:cs="Times New Roman"/>
                      <w:b/>
                      <w:bCs/>
                      <w:sz w:val="20"/>
                      <w:szCs w:val="20"/>
                    </w:rPr>
                  </w:pPr>
                  <w:r w:rsidRPr="00F304BA">
                    <w:rPr>
                      <w:rFonts w:ascii="Times New Roman" w:hAnsi="Times New Roman" w:cs="Times New Roman"/>
                      <w:b/>
                      <w:bCs/>
                      <w:sz w:val="20"/>
                      <w:szCs w:val="20"/>
                    </w:rPr>
                    <w:t>Planet Earth</w:t>
                  </w:r>
                </w:p>
                <w:p w:rsidR="0076023E" w:rsidRPr="00F304BA" w:rsidRDefault="0076023E" w:rsidP="00F304BA">
                  <w:pPr>
                    <w:rPr>
                      <w:rFonts w:ascii="Times New Roman" w:hAnsi="Times New Roman" w:cs="Times New Roman"/>
                      <w:b/>
                      <w:bCs/>
                      <w:sz w:val="20"/>
                      <w:szCs w:val="20"/>
                    </w:rPr>
                  </w:pPr>
                  <w:r w:rsidRPr="00F304BA">
                    <w:rPr>
                      <w:rFonts w:ascii="Times New Roman" w:hAnsi="Times New Roman" w:cs="Times New Roman"/>
                      <w:b/>
                      <w:bCs/>
                      <w:sz w:val="20"/>
                      <w:szCs w:val="20"/>
                    </w:rPr>
                    <w:t>Forces of Change</w:t>
                  </w:r>
                </w:p>
                <w:p w:rsidR="0076023E" w:rsidRPr="00F304BA" w:rsidRDefault="0076023E" w:rsidP="00F304BA">
                  <w:pPr>
                    <w:rPr>
                      <w:rFonts w:ascii="Times New Roman" w:hAnsi="Times New Roman" w:cs="Times New Roman"/>
                      <w:b/>
                      <w:sz w:val="20"/>
                      <w:szCs w:val="20"/>
                    </w:rPr>
                  </w:pPr>
                  <w:r w:rsidRPr="00F304BA">
                    <w:rPr>
                      <w:rFonts w:ascii="Times New Roman" w:hAnsi="Times New Roman" w:cs="Times New Roman"/>
                      <w:b/>
                      <w:bCs/>
                      <w:sz w:val="20"/>
                      <w:szCs w:val="20"/>
                    </w:rPr>
                    <w:t>Earth’s Water</w:t>
                  </w:r>
                </w:p>
              </w:tc>
              <w:tc>
                <w:tcPr>
                  <w:tcW w:w="8370" w:type="dxa"/>
                  <w:gridSpan w:val="4"/>
                </w:tcPr>
                <w:p w:rsidR="0076023E" w:rsidRPr="00F304BA" w:rsidRDefault="0076023E" w:rsidP="007E482E">
                  <w:pPr>
                    <w:rPr>
                      <w:rFonts w:ascii="Times New Roman" w:hAnsi="Times New Roman" w:cs="Times New Roman"/>
                      <w:b/>
                      <w:sz w:val="20"/>
                      <w:szCs w:val="20"/>
                    </w:rPr>
                  </w:pPr>
                </w:p>
              </w:tc>
            </w:tr>
            <w:tr w:rsidR="007E482E" w:rsidRPr="00F304BA" w:rsidTr="00F304BA">
              <w:tc>
                <w:tcPr>
                  <w:tcW w:w="2335" w:type="dxa"/>
                </w:tcPr>
                <w:p w:rsidR="007E482E" w:rsidRPr="00F304BA" w:rsidRDefault="00F304BA" w:rsidP="007E482E">
                  <w:pPr>
                    <w:rPr>
                      <w:rFonts w:ascii="Times New Roman" w:hAnsi="Times New Roman" w:cs="Times New Roman"/>
                      <w:b/>
                      <w:sz w:val="20"/>
                      <w:szCs w:val="20"/>
                    </w:rPr>
                  </w:pPr>
                  <w:r w:rsidRPr="00F304BA">
                    <w:rPr>
                      <w:rFonts w:ascii="Times New Roman" w:hAnsi="Times New Roman" w:cs="Times New Roman"/>
                      <w:b/>
                      <w:sz w:val="20"/>
                      <w:szCs w:val="20"/>
                    </w:rPr>
                    <w:t>Chapter Concept/Skill</w:t>
                  </w:r>
                </w:p>
              </w:tc>
              <w:tc>
                <w:tcPr>
                  <w:tcW w:w="1371" w:type="dxa"/>
                </w:tcPr>
                <w:p w:rsidR="007E482E" w:rsidRPr="00F304BA" w:rsidRDefault="007E482E" w:rsidP="007E482E">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1907" w:type="dxa"/>
                </w:tcPr>
                <w:p w:rsidR="007E482E" w:rsidRPr="00F304BA" w:rsidRDefault="007E482E" w:rsidP="007E482E">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747" w:type="dxa"/>
                </w:tcPr>
                <w:p w:rsidR="007E482E" w:rsidRPr="00F304BA" w:rsidRDefault="007E482E" w:rsidP="007E482E">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3345" w:type="dxa"/>
                </w:tcPr>
                <w:p w:rsidR="007E482E" w:rsidRPr="00F304BA" w:rsidRDefault="007E482E" w:rsidP="007E482E">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F67FE0" w:rsidRPr="00F304BA" w:rsidTr="00F304BA">
              <w:tc>
                <w:tcPr>
                  <w:tcW w:w="2335" w:type="dxa"/>
                </w:tcPr>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 Describe how sections of the earth’s</w:t>
                  </w:r>
                  <w:r w:rsidR="0076023E">
                    <w:rPr>
                      <w:rFonts w:ascii="Times New Roman" w:eastAsia="Times New Roman" w:hAnsi="Times New Roman" w:cs="Times New Roman"/>
                      <w:sz w:val="20"/>
                      <w:szCs w:val="24"/>
                    </w:rPr>
                    <w:t xml:space="preserve"> </w:t>
                  </w:r>
                  <w:r w:rsidRPr="00F304BA">
                    <w:rPr>
                      <w:rFonts w:ascii="Times New Roman" w:eastAsia="Times New Roman" w:hAnsi="Times New Roman" w:cs="Times New Roman"/>
                      <w:sz w:val="20"/>
                      <w:szCs w:val="24"/>
                    </w:rPr>
                    <w:t>crust move to shape the land surface.</w:t>
                  </w:r>
                </w:p>
                <w:p w:rsidR="00F304BA" w:rsidRPr="00F304BA" w:rsidRDefault="00F304BA" w:rsidP="00F304BA">
                  <w:pPr>
                    <w:rPr>
                      <w:rFonts w:ascii="Times New Roman" w:eastAsia="Times New Roman" w:hAnsi="Times New Roman" w:cs="Times New Roman"/>
                      <w:sz w:val="20"/>
                      <w:szCs w:val="24"/>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List the earth’s many different landforms.</w:t>
                  </w:r>
                </w:p>
                <w:p w:rsidR="00F304BA" w:rsidRPr="00F304BA" w:rsidRDefault="00F304BA" w:rsidP="00F304BA">
                  <w:pPr>
                    <w:rPr>
                      <w:rFonts w:ascii="Times New Roman" w:eastAsia="Times New Roman" w:hAnsi="Times New Roman" w:cs="Times New Roman"/>
                      <w:sz w:val="20"/>
                      <w:szCs w:val="24"/>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Understand that people depend on the earth for the materials for basic survival</w:t>
                  </w:r>
                </w:p>
                <w:p w:rsidR="00F67FE0" w:rsidRPr="00F304BA" w:rsidRDefault="00F67FE0" w:rsidP="00F67FE0">
                  <w:pPr>
                    <w:rPr>
                      <w:rFonts w:ascii="Times New Roman" w:hAnsi="Times New Roman" w:cs="Times New Roman"/>
                      <w:b/>
                      <w:bCs/>
                      <w:sz w:val="20"/>
                      <w:szCs w:val="20"/>
                    </w:rPr>
                  </w:pPr>
                </w:p>
              </w:tc>
              <w:tc>
                <w:tcPr>
                  <w:tcW w:w="1371"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drift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spreading</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fold</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fault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Evaporation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Condensation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Precipitation</w:t>
                  </w:r>
                </w:p>
                <w:p w:rsidR="00F67FE0" w:rsidRPr="00F304BA" w:rsidRDefault="00F67FE0" w:rsidP="00F67FE0">
                  <w:pPr>
                    <w:rPr>
                      <w:rFonts w:ascii="Times New Roman" w:hAnsi="Times New Roman" w:cs="Times New Roman"/>
                      <w:sz w:val="20"/>
                      <w:szCs w:val="20"/>
                    </w:rPr>
                  </w:pPr>
                </w:p>
              </w:tc>
              <w:tc>
                <w:tcPr>
                  <w:tcW w:w="1907"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Hydrosphere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Lithosphere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Atmosphere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Biosphere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Continental shelf</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Mantle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Crust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Plate tectonics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Erosion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Weathering</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Glacier</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accretion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moraine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Water cycle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Desalination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Groundwater</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Aquifer</w:t>
                  </w:r>
                </w:p>
              </w:tc>
              <w:tc>
                <w:tcPr>
                  <w:tcW w:w="1747" w:type="dxa"/>
                </w:tcPr>
                <w:p w:rsidR="00F67FE0" w:rsidRPr="00F304BA" w:rsidRDefault="00F67FE0" w:rsidP="00F67FE0">
                  <w:pPr>
                    <w:rPr>
                      <w:rFonts w:ascii="Times New Roman" w:hAnsi="Times New Roman" w:cs="Times New Roman"/>
                      <w:sz w:val="20"/>
                      <w:szCs w:val="20"/>
                    </w:rPr>
                  </w:pPr>
                </w:p>
              </w:tc>
              <w:tc>
                <w:tcPr>
                  <w:tcW w:w="3345" w:type="dxa"/>
                </w:tcPr>
                <w:p w:rsidR="00F67FE0" w:rsidRPr="00F304BA" w:rsidRDefault="00F67FE0" w:rsidP="00F67FE0">
                  <w:pPr>
                    <w:rPr>
                      <w:rFonts w:ascii="Times New Roman" w:hAnsi="Times New Roman" w:cs="Times New Roman"/>
                      <w:sz w:val="20"/>
                      <w:szCs w:val="20"/>
                    </w:rPr>
                  </w:pPr>
                </w:p>
              </w:tc>
            </w:tr>
            <w:tr w:rsidR="00F67FE0" w:rsidRPr="00F304BA" w:rsidTr="00F304BA">
              <w:tc>
                <w:tcPr>
                  <w:tcW w:w="2335" w:type="dxa"/>
                </w:tcPr>
                <w:p w:rsidR="00F304BA" w:rsidRDefault="00F304BA" w:rsidP="00F67FE0">
                  <w:pPr>
                    <w:rPr>
                      <w:rFonts w:ascii="Times New Roman" w:hAnsi="Times New Roman" w:cs="Times New Roman"/>
                      <w:b/>
                      <w:sz w:val="20"/>
                      <w:szCs w:val="20"/>
                    </w:rPr>
                  </w:pP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b/>
                      <w:sz w:val="20"/>
                      <w:szCs w:val="20"/>
                    </w:rPr>
                    <w:t>Chapter/Section</w:t>
                  </w:r>
                </w:p>
              </w:tc>
              <w:tc>
                <w:tcPr>
                  <w:tcW w:w="8370" w:type="dxa"/>
                  <w:gridSpan w:val="4"/>
                </w:tcPr>
                <w:p w:rsidR="00F304BA" w:rsidRDefault="00F304BA" w:rsidP="00F67FE0">
                  <w:pPr>
                    <w:rPr>
                      <w:rFonts w:ascii="Times New Roman" w:hAnsi="Times New Roman" w:cs="Times New Roman"/>
                      <w:b/>
                      <w:sz w:val="20"/>
                      <w:szCs w:val="20"/>
                    </w:rPr>
                  </w:pP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67FE0" w:rsidRPr="00F304BA" w:rsidTr="00F304BA">
              <w:tc>
                <w:tcPr>
                  <w:tcW w:w="2335" w:type="dxa"/>
                </w:tcPr>
                <w:p w:rsidR="00F67FE0" w:rsidRPr="00F304BA" w:rsidRDefault="00604D8C" w:rsidP="00F67FE0">
                  <w:pPr>
                    <w:rPr>
                      <w:rFonts w:ascii="Times New Roman" w:hAnsi="Times New Roman" w:cs="Times New Roman"/>
                      <w:b/>
                      <w:bCs/>
                      <w:sz w:val="20"/>
                      <w:szCs w:val="20"/>
                    </w:rPr>
                  </w:pPr>
                  <w:hyperlink r:id="rId7" w:history="1">
                    <w:r w:rsidR="00F67FE0" w:rsidRPr="00F304BA">
                      <w:rPr>
                        <w:rStyle w:val="Hyperlink"/>
                        <w:rFonts w:ascii="Times New Roman" w:hAnsi="Times New Roman" w:cs="Times New Roman"/>
                        <w:sz w:val="20"/>
                        <w:szCs w:val="20"/>
                      </w:rPr>
                      <w:t>Chapter 3: Climates of the Earth</w:t>
                    </w:r>
                  </w:hyperlink>
                  <w:r w:rsidR="00F67FE0" w:rsidRPr="00F304BA">
                    <w:rPr>
                      <w:rFonts w:ascii="Times New Roman" w:hAnsi="Times New Roman" w:cs="Times New Roman"/>
                      <w:b/>
                      <w:bCs/>
                      <w:sz w:val="20"/>
                      <w:szCs w:val="20"/>
                    </w:rPr>
                    <w:t xml:space="preserve"> </w:t>
                  </w:r>
                </w:p>
                <w:p w:rsidR="00F67FE0" w:rsidRPr="00F304BA" w:rsidRDefault="00F67FE0" w:rsidP="00F67FE0">
                  <w:pPr>
                    <w:rPr>
                      <w:rFonts w:ascii="Times New Roman" w:hAnsi="Times New Roman" w:cs="Times New Roman"/>
                      <w:b/>
                      <w:bCs/>
                      <w:sz w:val="20"/>
                      <w:szCs w:val="20"/>
                    </w:rPr>
                  </w:pPr>
                  <w:r w:rsidRPr="00F304BA">
                    <w:rPr>
                      <w:rFonts w:ascii="Times New Roman" w:hAnsi="Times New Roman" w:cs="Times New Roman"/>
                      <w:b/>
                      <w:bCs/>
                      <w:sz w:val="20"/>
                      <w:szCs w:val="20"/>
                    </w:rPr>
                    <w:t>Earth-Sun Relationships</w:t>
                  </w:r>
                </w:p>
                <w:p w:rsidR="00F67FE0" w:rsidRPr="00F304BA" w:rsidRDefault="00F67FE0" w:rsidP="00F67FE0">
                  <w:pPr>
                    <w:rPr>
                      <w:rFonts w:ascii="Times New Roman" w:hAnsi="Times New Roman" w:cs="Times New Roman"/>
                      <w:b/>
                      <w:bCs/>
                      <w:sz w:val="20"/>
                      <w:szCs w:val="20"/>
                    </w:rPr>
                  </w:pPr>
                  <w:r w:rsidRPr="00F304BA">
                    <w:rPr>
                      <w:rFonts w:ascii="Times New Roman" w:hAnsi="Times New Roman" w:cs="Times New Roman"/>
                      <w:b/>
                      <w:bCs/>
                      <w:sz w:val="20"/>
                      <w:szCs w:val="20"/>
                    </w:rPr>
                    <w:t>Factors Affecting Climate</w:t>
                  </w: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bCs/>
                      <w:sz w:val="20"/>
                      <w:szCs w:val="20"/>
                    </w:rPr>
                    <w:t>World Climate Patterns</w:t>
                  </w:r>
                </w:p>
              </w:tc>
              <w:tc>
                <w:tcPr>
                  <w:tcW w:w="8370" w:type="dxa"/>
                  <w:gridSpan w:val="4"/>
                </w:tcPr>
                <w:p w:rsidR="00F67FE0" w:rsidRPr="00F304BA" w:rsidRDefault="00F67FE0" w:rsidP="00F67FE0">
                  <w:pPr>
                    <w:rPr>
                      <w:rFonts w:ascii="Times New Roman" w:hAnsi="Times New Roman" w:cs="Times New Roman"/>
                      <w:b/>
                      <w:sz w:val="20"/>
                      <w:szCs w:val="20"/>
                    </w:rPr>
                  </w:pPr>
                </w:p>
              </w:tc>
            </w:tr>
            <w:tr w:rsidR="00F67FE0" w:rsidRPr="00F304BA" w:rsidTr="00F304BA">
              <w:tc>
                <w:tcPr>
                  <w:tcW w:w="233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 Concept/Skill</w:t>
                  </w:r>
                </w:p>
              </w:tc>
              <w:tc>
                <w:tcPr>
                  <w:tcW w:w="1371" w:type="dxa"/>
                </w:tcPr>
                <w:p w:rsidR="00F67FE0" w:rsidRPr="00F304BA" w:rsidRDefault="00F67FE0" w:rsidP="00F67FE0">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1907"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747"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334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F67FE0" w:rsidRPr="00F304BA" w:rsidTr="00F304BA">
              <w:tc>
                <w:tcPr>
                  <w:tcW w:w="2335"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Compare and contrast the climates of the world.   </w:t>
                  </w:r>
                </w:p>
                <w:p w:rsidR="00DC7796" w:rsidRPr="00F304BA" w:rsidRDefault="00DC7796" w:rsidP="00DC7796">
                  <w:pPr>
                    <w:rPr>
                      <w:rFonts w:ascii="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E</w:t>
                  </w:r>
                  <w:r w:rsidRPr="00DC7796">
                    <w:rPr>
                      <w:rFonts w:ascii="Times New Roman" w:eastAsia="Times New Roman" w:hAnsi="Times New Roman" w:cs="Times New Roman"/>
                      <w:sz w:val="20"/>
                      <w:szCs w:val="20"/>
                    </w:rPr>
                    <w:t>xplain how the relationship between the</w:t>
                  </w:r>
                  <w:r w:rsidR="00F304BA" w:rsidRPr="00F304BA">
                    <w:rPr>
                      <w:rFonts w:ascii="Times New Roman" w:eastAsia="Times New Roman" w:hAnsi="Times New Roman" w:cs="Times New Roman"/>
                      <w:sz w:val="20"/>
                      <w:szCs w:val="20"/>
                    </w:rPr>
                    <w:t xml:space="preserve"> </w:t>
                  </w:r>
                  <w:r w:rsidRPr="00DC7796">
                    <w:rPr>
                      <w:rFonts w:ascii="Times New Roman" w:eastAsia="Times New Roman" w:hAnsi="Times New Roman" w:cs="Times New Roman"/>
                      <w:sz w:val="20"/>
                      <w:szCs w:val="20"/>
                    </w:rPr>
                    <w:t>earth and the sun affect climates around the world.</w:t>
                  </w:r>
                </w:p>
                <w:p w:rsidR="00DC7796" w:rsidRPr="00F304BA" w:rsidRDefault="00DC7796" w:rsidP="00DC7796">
                  <w:pPr>
                    <w:rPr>
                      <w:rFonts w:ascii="Times New Roman" w:eastAsia="Times New Roman" w:hAnsi="Times New Roman" w:cs="Times New Roman"/>
                      <w:sz w:val="20"/>
                      <w:szCs w:val="20"/>
                    </w:rPr>
                  </w:pP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Describe the many factors that affect world climate</w:t>
                  </w: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Discuss how temperature, precipitation, and types of vegetation can be used to define climate regions of the earth.</w:t>
                  </w:r>
                </w:p>
                <w:p w:rsidR="00DC7796" w:rsidRPr="00F304BA" w:rsidRDefault="00DC7796" w:rsidP="00F67FE0">
                  <w:pPr>
                    <w:rPr>
                      <w:rFonts w:ascii="Times New Roman" w:hAnsi="Times New Roman" w:cs="Times New Roman"/>
                      <w:b/>
                      <w:sz w:val="20"/>
                      <w:szCs w:val="20"/>
                    </w:rPr>
                  </w:pPr>
                </w:p>
              </w:tc>
              <w:tc>
                <w:tcPr>
                  <w:tcW w:w="1371"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Weather</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Climate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Axis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Temperature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Revolution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Current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Hypothesis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smog</w:t>
                  </w:r>
                </w:p>
                <w:p w:rsidR="00F67FE0" w:rsidRPr="00F304BA" w:rsidRDefault="00F67FE0" w:rsidP="00F67FE0">
                  <w:pPr>
                    <w:spacing w:after="100" w:afterAutospacing="1"/>
                    <w:rPr>
                      <w:rFonts w:ascii="Times New Roman" w:hAnsi="Times New Roman" w:cs="Times New Roman"/>
                      <w:b/>
                      <w:sz w:val="20"/>
                      <w:szCs w:val="20"/>
                    </w:rPr>
                  </w:pPr>
                </w:p>
              </w:tc>
              <w:tc>
                <w:tcPr>
                  <w:tcW w:w="1907"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Equinox</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Solstice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Greenhouse effect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Global warming</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Prevailing wind</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Coriolis effect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Doldrums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El Nino</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Windward</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Leeward</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Rain shadow</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Natural vegetation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Oasis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Coniferous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Deciduous</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Mixed forest</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Prairie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Permafrost</w:t>
                  </w:r>
                </w:p>
                <w:p w:rsidR="00F67FE0" w:rsidRPr="00F304BA" w:rsidRDefault="00F67FE0" w:rsidP="00F67FE0">
                  <w:pPr>
                    <w:rPr>
                      <w:rFonts w:ascii="Times New Roman" w:hAnsi="Times New Roman" w:cs="Times New Roman"/>
                      <w:b/>
                      <w:sz w:val="20"/>
                      <w:szCs w:val="20"/>
                    </w:rPr>
                  </w:pPr>
                </w:p>
              </w:tc>
              <w:tc>
                <w:tcPr>
                  <w:tcW w:w="1747" w:type="dxa"/>
                </w:tcPr>
                <w:p w:rsidR="00F67FE0" w:rsidRPr="00F304BA" w:rsidRDefault="00F67FE0" w:rsidP="00F67FE0">
                  <w:pPr>
                    <w:rPr>
                      <w:rFonts w:ascii="Times New Roman" w:hAnsi="Times New Roman" w:cs="Times New Roman"/>
                      <w:b/>
                      <w:sz w:val="20"/>
                      <w:szCs w:val="20"/>
                    </w:rPr>
                  </w:pPr>
                </w:p>
              </w:tc>
              <w:tc>
                <w:tcPr>
                  <w:tcW w:w="334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sz w:val="20"/>
                      <w:szCs w:val="20"/>
                    </w:rPr>
                    <w:t>Select two different areas of the world and explain how they received their climates and what classifies them.</w:t>
                  </w:r>
                </w:p>
              </w:tc>
            </w:tr>
            <w:tr w:rsidR="00F67FE0" w:rsidRPr="00F304BA" w:rsidTr="00F304BA">
              <w:tc>
                <w:tcPr>
                  <w:tcW w:w="233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Chapter/Section</w:t>
                  </w:r>
                </w:p>
                <w:p w:rsidR="00F67FE0" w:rsidRPr="00F304BA" w:rsidRDefault="00604D8C" w:rsidP="00F67FE0">
                  <w:pPr>
                    <w:rPr>
                      <w:rFonts w:ascii="Times New Roman" w:hAnsi="Times New Roman" w:cs="Times New Roman"/>
                      <w:b/>
                      <w:bCs/>
                      <w:sz w:val="20"/>
                      <w:szCs w:val="20"/>
                    </w:rPr>
                  </w:pPr>
                  <w:hyperlink r:id="rId8" w:history="1">
                    <w:r w:rsidR="00F67FE0" w:rsidRPr="00F304BA">
                      <w:rPr>
                        <w:rStyle w:val="Hyperlink"/>
                        <w:rFonts w:ascii="Times New Roman" w:hAnsi="Times New Roman" w:cs="Times New Roman"/>
                        <w:sz w:val="20"/>
                        <w:szCs w:val="20"/>
                      </w:rPr>
                      <w:t>Chapter 4: The Human World</w:t>
                    </w:r>
                  </w:hyperlink>
                  <w:r w:rsidR="00F67FE0" w:rsidRPr="00F304BA">
                    <w:rPr>
                      <w:rFonts w:ascii="Times New Roman" w:hAnsi="Times New Roman" w:cs="Times New Roman"/>
                      <w:b/>
                      <w:bCs/>
                      <w:sz w:val="20"/>
                      <w:szCs w:val="20"/>
                    </w:rPr>
                    <w:t xml:space="preserve"> </w:t>
                  </w:r>
                </w:p>
                <w:p w:rsidR="00F67FE0" w:rsidRPr="00F304BA" w:rsidRDefault="00F67FE0" w:rsidP="00F67FE0">
                  <w:pPr>
                    <w:rPr>
                      <w:rFonts w:ascii="Times New Roman" w:hAnsi="Times New Roman" w:cs="Times New Roman"/>
                      <w:b/>
                      <w:bCs/>
                      <w:sz w:val="20"/>
                      <w:szCs w:val="20"/>
                    </w:rPr>
                  </w:pPr>
                  <w:r w:rsidRPr="00F304BA">
                    <w:rPr>
                      <w:rFonts w:ascii="Times New Roman" w:hAnsi="Times New Roman" w:cs="Times New Roman"/>
                      <w:b/>
                      <w:bCs/>
                      <w:sz w:val="20"/>
                      <w:szCs w:val="20"/>
                    </w:rPr>
                    <w:t>World Population</w:t>
                  </w:r>
                  <w:r w:rsidRPr="00F304BA">
                    <w:rPr>
                      <w:rFonts w:ascii="Times New Roman" w:hAnsi="Times New Roman" w:cs="Times New Roman"/>
                      <w:b/>
                      <w:bCs/>
                      <w:sz w:val="20"/>
                      <w:szCs w:val="20"/>
                    </w:rPr>
                    <w:br/>
                    <w:t>Global Cultures</w:t>
                  </w:r>
                </w:p>
                <w:p w:rsidR="00F67FE0" w:rsidRPr="00F304BA" w:rsidRDefault="00F67FE0" w:rsidP="00F67FE0">
                  <w:pPr>
                    <w:rPr>
                      <w:rFonts w:ascii="Times New Roman" w:hAnsi="Times New Roman" w:cs="Times New Roman"/>
                      <w:b/>
                      <w:bCs/>
                      <w:sz w:val="20"/>
                      <w:szCs w:val="20"/>
                    </w:rPr>
                  </w:pPr>
                  <w:r w:rsidRPr="00F304BA">
                    <w:rPr>
                      <w:rFonts w:ascii="Times New Roman" w:hAnsi="Times New Roman" w:cs="Times New Roman"/>
                      <w:b/>
                      <w:bCs/>
                      <w:sz w:val="20"/>
                      <w:szCs w:val="20"/>
                    </w:rPr>
                    <w:t>World Religions</w:t>
                  </w:r>
                </w:p>
                <w:p w:rsidR="00F67FE0" w:rsidRPr="00F304BA" w:rsidRDefault="00F67FE0" w:rsidP="00F67FE0">
                  <w:pPr>
                    <w:rPr>
                      <w:rFonts w:ascii="Times New Roman" w:hAnsi="Times New Roman" w:cs="Times New Roman"/>
                      <w:b/>
                      <w:bCs/>
                      <w:sz w:val="20"/>
                      <w:szCs w:val="20"/>
                    </w:rPr>
                  </w:pPr>
                  <w:r w:rsidRPr="00F304BA">
                    <w:rPr>
                      <w:rFonts w:ascii="Times New Roman" w:hAnsi="Times New Roman" w:cs="Times New Roman"/>
                      <w:b/>
                      <w:bCs/>
                      <w:sz w:val="20"/>
                      <w:szCs w:val="20"/>
                    </w:rPr>
                    <w:t>Political and Economic Systems</w:t>
                  </w: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bCs/>
                      <w:sz w:val="20"/>
                      <w:szCs w:val="20"/>
                    </w:rPr>
                    <w:t>Resources, Trade and the Environment</w:t>
                  </w:r>
                </w:p>
              </w:tc>
              <w:tc>
                <w:tcPr>
                  <w:tcW w:w="8370" w:type="dxa"/>
                  <w:gridSpan w:val="4"/>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p w:rsidR="00F67FE0" w:rsidRPr="00F304BA" w:rsidRDefault="00F67FE0" w:rsidP="00F67FE0">
                  <w:pPr>
                    <w:spacing w:after="280" w:afterAutospacing="1"/>
                    <w:rPr>
                      <w:rFonts w:ascii="Times New Roman" w:hAnsi="Times New Roman" w:cs="Times New Roman"/>
                      <w:sz w:val="20"/>
                      <w:szCs w:val="20"/>
                    </w:rPr>
                  </w:pPr>
                  <w:r w:rsidRPr="00F304BA">
                    <w:rPr>
                      <w:rFonts w:ascii="Times New Roman" w:hAnsi="Times New Roman" w:cs="Times New Roman"/>
                      <w:sz w:val="20"/>
                      <w:szCs w:val="20"/>
                    </w:rPr>
                    <w:t xml:space="preserve">How does the relationship between people and their natural surroundings influence the way people live? </w:t>
                  </w: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sz w:val="20"/>
                      <w:szCs w:val="20"/>
                    </w:rPr>
                    <w:t>How are physical and political geography related to the various places and cultures on earth?</w:t>
                  </w:r>
                </w:p>
              </w:tc>
            </w:tr>
            <w:tr w:rsidR="00F67FE0" w:rsidRPr="00F304BA" w:rsidTr="00F304BA">
              <w:tc>
                <w:tcPr>
                  <w:tcW w:w="233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 Concept/Skill</w:t>
                  </w:r>
                </w:p>
              </w:tc>
              <w:tc>
                <w:tcPr>
                  <w:tcW w:w="1371" w:type="dxa"/>
                </w:tcPr>
                <w:p w:rsidR="00F67FE0" w:rsidRPr="00F304BA" w:rsidRDefault="00F67FE0" w:rsidP="00F67FE0">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1907"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747"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334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F67FE0" w:rsidRPr="00F304BA" w:rsidTr="00F304BA">
              <w:tc>
                <w:tcPr>
                  <w:tcW w:w="2335"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Describe the process and patterns of creation for cities.</w:t>
                  </w:r>
                </w:p>
                <w:p w:rsidR="00F67FE0" w:rsidRPr="00F304BA" w:rsidRDefault="00F67FE0" w:rsidP="00F67FE0">
                  <w:pPr>
                    <w:rPr>
                      <w:rFonts w:ascii="Times New Roman" w:hAnsi="Times New Roman" w:cs="Times New Roman"/>
                      <w:sz w:val="20"/>
                      <w:szCs w:val="20"/>
                    </w:rPr>
                  </w:pPr>
                </w:p>
                <w:p w:rsidR="00F67FE0"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Describe how the religions of the world can be an indicator of cultural diffusion</w:t>
                  </w:r>
                </w:p>
                <w:p w:rsidR="00F304BA" w:rsidRDefault="00F304BA" w:rsidP="00F67FE0">
                  <w:pPr>
                    <w:rPr>
                      <w:rFonts w:ascii="Times New Roman" w:hAnsi="Times New Roman" w:cs="Times New Roman"/>
                      <w:sz w:val="20"/>
                      <w:szCs w:val="20"/>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Understand that humans and the</w:t>
                  </w:r>
                  <w:r>
                    <w:rPr>
                      <w:rFonts w:ascii="Times New Roman" w:eastAsia="Times New Roman" w:hAnsi="Times New Roman" w:cs="Times New Roman"/>
                      <w:sz w:val="20"/>
                      <w:szCs w:val="24"/>
                    </w:rPr>
                    <w:t xml:space="preserve"> </w:t>
                  </w:r>
                  <w:r w:rsidRPr="00F304BA">
                    <w:rPr>
                      <w:rFonts w:ascii="Times New Roman" w:eastAsia="Times New Roman" w:hAnsi="Times New Roman" w:cs="Times New Roman"/>
                      <w:sz w:val="20"/>
                      <w:szCs w:val="24"/>
                    </w:rPr>
                    <w:lastRenderedPageBreak/>
                    <w:t>natural environment has an effect on each other.</w:t>
                  </w:r>
                </w:p>
                <w:p w:rsidR="00F304BA" w:rsidRPr="00F304BA" w:rsidRDefault="00F304BA" w:rsidP="00F304BA">
                  <w:pPr>
                    <w:rPr>
                      <w:rFonts w:ascii="Times New Roman" w:eastAsia="Times New Roman" w:hAnsi="Times New Roman" w:cs="Times New Roman"/>
                      <w:sz w:val="20"/>
                      <w:szCs w:val="24"/>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Recognize that throughout history people have exchanged ideas and goods.</w:t>
                  </w:r>
                </w:p>
                <w:p w:rsidR="00F304BA" w:rsidRPr="00F304BA" w:rsidRDefault="00F304BA" w:rsidP="00F304BA">
                  <w:pPr>
                    <w:rPr>
                      <w:rFonts w:ascii="Times New Roman" w:eastAsia="Times New Roman" w:hAnsi="Times New Roman" w:cs="Times New Roman"/>
                      <w:sz w:val="20"/>
                      <w:szCs w:val="24"/>
                    </w:rPr>
                  </w:pPr>
                </w:p>
                <w:p w:rsidR="00F304BA" w:rsidRPr="00F304BA" w:rsidRDefault="00F304BA" w:rsidP="00F304BA">
                  <w:pPr>
                    <w:rPr>
                      <w:rFonts w:ascii="Times New Roman" w:eastAsia="Times New Roman" w:hAnsi="Times New Roman" w:cs="Times New Roman"/>
                      <w:sz w:val="20"/>
                      <w:szCs w:val="24"/>
                    </w:rPr>
                  </w:pPr>
                  <w:r w:rsidRPr="00F304BA">
                    <w:rPr>
                      <w:rFonts w:ascii="Times New Roman" w:eastAsia="Times New Roman" w:hAnsi="Times New Roman" w:cs="Times New Roman"/>
                      <w:sz w:val="20"/>
                      <w:szCs w:val="24"/>
                    </w:rPr>
                    <w:t>Understand that geographers divide the </w:t>
                  </w:r>
                  <w:proofErr w:type="gramStart"/>
                  <w:r w:rsidRPr="00F304BA">
                    <w:rPr>
                      <w:rFonts w:ascii="Times New Roman" w:eastAsia="Times New Roman" w:hAnsi="Times New Roman" w:cs="Times New Roman"/>
                      <w:sz w:val="20"/>
                      <w:szCs w:val="24"/>
                    </w:rPr>
                    <w:t>world  into</w:t>
                  </w:r>
                  <w:proofErr w:type="gramEnd"/>
                  <w:r w:rsidRPr="00F304BA">
                    <w:rPr>
                      <w:rFonts w:ascii="Times New Roman" w:eastAsia="Times New Roman" w:hAnsi="Times New Roman" w:cs="Times New Roman"/>
                      <w:sz w:val="20"/>
                      <w:szCs w:val="24"/>
                    </w:rPr>
                    <w:t xml:space="preserve"> culture regions.</w:t>
                  </w:r>
                </w:p>
                <w:p w:rsidR="00F304BA" w:rsidRPr="00F304BA" w:rsidRDefault="00F304BA" w:rsidP="00F67FE0">
                  <w:pPr>
                    <w:rPr>
                      <w:rFonts w:ascii="Times New Roman" w:hAnsi="Times New Roman" w:cs="Times New Roman"/>
                      <w:b/>
                      <w:sz w:val="20"/>
                      <w:szCs w:val="20"/>
                    </w:rPr>
                  </w:pPr>
                </w:p>
              </w:tc>
              <w:tc>
                <w:tcPr>
                  <w:tcW w:w="1371"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lastRenderedPageBreak/>
                    <w:t>Migration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Language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Family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Ethnic group</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Natural resource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pollution</w:t>
                  </w:r>
                </w:p>
                <w:p w:rsidR="00F67FE0" w:rsidRPr="00F304BA" w:rsidRDefault="00F67FE0" w:rsidP="00F67FE0">
                  <w:pPr>
                    <w:spacing w:after="100" w:afterAutospacing="1"/>
                    <w:rPr>
                      <w:rFonts w:ascii="Times New Roman" w:hAnsi="Times New Roman" w:cs="Times New Roman"/>
                      <w:b/>
                      <w:sz w:val="20"/>
                      <w:szCs w:val="20"/>
                    </w:rPr>
                  </w:pPr>
                </w:p>
              </w:tc>
              <w:tc>
                <w:tcPr>
                  <w:tcW w:w="1907"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Birth rate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Death rate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Natural increase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Demographic transition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Doubling time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Population distribution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Population density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Culture</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Culture region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lastRenderedPageBreak/>
                    <w:t>Cultural diffusion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Culture hearth</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Unitary system</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Federal system</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Autocracy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Monarchy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Oligarchy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Democracy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Traditional economy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Market economy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Mixed economy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Command economy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Industrialization</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Developed country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Newly industrialized country</w:t>
                  </w:r>
                </w:p>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Developing country</w:t>
                  </w: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sz w:val="20"/>
                      <w:szCs w:val="20"/>
                    </w:rPr>
                    <w:t>Free trade</w:t>
                  </w:r>
                </w:p>
              </w:tc>
              <w:tc>
                <w:tcPr>
                  <w:tcW w:w="1747" w:type="dxa"/>
                </w:tcPr>
                <w:p w:rsidR="00F67FE0" w:rsidRPr="00F304BA" w:rsidRDefault="00F67FE0" w:rsidP="00F67FE0">
                  <w:pPr>
                    <w:rPr>
                      <w:rFonts w:ascii="Times New Roman" w:hAnsi="Times New Roman" w:cs="Times New Roman"/>
                      <w:b/>
                      <w:sz w:val="20"/>
                      <w:szCs w:val="20"/>
                    </w:rPr>
                  </w:pPr>
                </w:p>
              </w:tc>
              <w:tc>
                <w:tcPr>
                  <w:tcW w:w="3345"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sz w:val="20"/>
                      <w:szCs w:val="20"/>
                    </w:rPr>
                    <w:t>Write a reflection about how the physical world impacts different cultures.</w:t>
                  </w:r>
                  <w:r w:rsidRPr="00F304BA">
                    <w:rPr>
                      <w:rFonts w:ascii="Times New Roman" w:hAnsi="Times New Roman" w:cs="Times New Roman"/>
                      <w:sz w:val="20"/>
                      <w:szCs w:val="20"/>
                    </w:rPr>
                    <w:br/>
                  </w:r>
                  <w:r w:rsidRPr="00F304BA">
                    <w:rPr>
                      <w:rFonts w:ascii="Times New Roman" w:hAnsi="Times New Roman" w:cs="Times New Roman"/>
                      <w:sz w:val="20"/>
                      <w:szCs w:val="20"/>
                    </w:rPr>
                    <w:br/>
                    <w:t>Class discussion on how cities are created and the patterns</w:t>
                  </w:r>
                </w:p>
              </w:tc>
            </w:tr>
          </w:tbl>
          <w:p w:rsidR="007E482E" w:rsidRPr="00F304BA" w:rsidRDefault="007E482E" w:rsidP="009E3C29">
            <w:pPr>
              <w:rPr>
                <w:rFonts w:ascii="Times New Roman" w:hAnsi="Times New Roman" w:cs="Times New Roman"/>
                <w:sz w:val="20"/>
                <w:szCs w:val="20"/>
              </w:rPr>
            </w:pPr>
          </w:p>
        </w:tc>
      </w:tr>
      <w:tr w:rsidR="007E482E" w:rsidRPr="00F304BA" w:rsidTr="006E3E9A">
        <w:tblPrEx>
          <w:tblCellMar>
            <w:left w:w="108" w:type="dxa"/>
            <w:right w:w="108" w:type="dxa"/>
          </w:tblCellMar>
        </w:tblPrEx>
        <w:tc>
          <w:tcPr>
            <w:tcW w:w="10725" w:type="dxa"/>
            <w:gridSpan w:val="3"/>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lastRenderedPageBreak/>
              <w:t>Unit Assignments</w:t>
            </w:r>
          </w:p>
        </w:tc>
      </w:tr>
      <w:tr w:rsidR="006E3E9A" w:rsidRPr="00F304BA" w:rsidTr="006E3E9A">
        <w:tblPrEx>
          <w:tblCellMar>
            <w:left w:w="108" w:type="dxa"/>
            <w:right w:w="108" w:type="dxa"/>
          </w:tblCellMar>
        </w:tblPrEx>
        <w:tc>
          <w:tcPr>
            <w:tcW w:w="2995"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3164"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Cultural Connecting Project</w:t>
            </w:r>
          </w:p>
        </w:tc>
        <w:tc>
          <w:tcPr>
            <w:tcW w:w="4566" w:type="dxa"/>
          </w:tcPr>
          <w:p w:rsidR="007E482E" w:rsidRPr="00F304BA" w:rsidRDefault="007E482E" w:rsidP="007E482E">
            <w:pPr>
              <w:jc w:val="center"/>
              <w:rPr>
                <w:rFonts w:ascii="Times New Roman" w:hAnsi="Times New Roman" w:cs="Times New Roman"/>
                <w:b/>
                <w:sz w:val="20"/>
                <w:szCs w:val="20"/>
              </w:rPr>
            </w:pPr>
            <w:r w:rsidRPr="00F304BA">
              <w:rPr>
                <w:rFonts w:ascii="Times New Roman" w:hAnsi="Times New Roman" w:cs="Times New Roman"/>
                <w:b/>
                <w:sz w:val="20"/>
                <w:szCs w:val="20"/>
              </w:rPr>
              <w:t>Resources</w:t>
            </w:r>
          </w:p>
        </w:tc>
      </w:tr>
      <w:tr w:rsidR="006E3E9A" w:rsidRPr="00F304BA" w:rsidTr="006E3E9A">
        <w:tblPrEx>
          <w:tblCellMar>
            <w:left w:w="108" w:type="dxa"/>
            <w:right w:w="108" w:type="dxa"/>
          </w:tblCellMar>
        </w:tblPrEx>
        <w:tc>
          <w:tcPr>
            <w:tcW w:w="2995" w:type="dxa"/>
          </w:tcPr>
          <w:p w:rsidR="007E482E" w:rsidRPr="00F304BA" w:rsidRDefault="007E482E" w:rsidP="007E482E">
            <w:pPr>
              <w:rPr>
                <w:rFonts w:ascii="Times New Roman" w:hAnsi="Times New Roman" w:cs="Times New Roman"/>
                <w:b/>
                <w:sz w:val="20"/>
                <w:szCs w:val="20"/>
              </w:rPr>
            </w:pPr>
            <w:r w:rsidRPr="00F304BA">
              <w:rPr>
                <w:rFonts w:ascii="Times New Roman" w:hAnsi="Times New Roman" w:cs="Times New Roman"/>
                <w:b/>
                <w:sz w:val="20"/>
                <w:szCs w:val="20"/>
              </w:rPr>
              <w:t>Unit 1 Exam (The World)</w:t>
            </w:r>
          </w:p>
        </w:tc>
        <w:tc>
          <w:tcPr>
            <w:tcW w:w="3164" w:type="dxa"/>
          </w:tcPr>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 xml:space="preserve">What is “MY CULTURE” </w:t>
            </w:r>
          </w:p>
          <w:p w:rsidR="007E482E" w:rsidRPr="00F304BA" w:rsidRDefault="007E482E" w:rsidP="007E482E">
            <w:pPr>
              <w:rPr>
                <w:rFonts w:ascii="Times New Roman" w:hAnsi="Times New Roman" w:cs="Times New Roman"/>
                <w:sz w:val="20"/>
                <w:szCs w:val="20"/>
              </w:rPr>
            </w:pP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Religions Around the World</w:t>
            </w:r>
          </w:p>
          <w:p w:rsidR="007E482E" w:rsidRPr="00F304BA" w:rsidRDefault="007E482E" w:rsidP="007E482E">
            <w:pPr>
              <w:rPr>
                <w:rFonts w:ascii="Times New Roman" w:hAnsi="Times New Roman" w:cs="Times New Roman"/>
                <w:sz w:val="20"/>
                <w:szCs w:val="20"/>
              </w:rPr>
            </w:pPr>
            <w:r w:rsidRPr="00F304BA">
              <w:rPr>
                <w:rFonts w:ascii="Times New Roman" w:hAnsi="Times New Roman" w:cs="Times New Roman"/>
                <w:sz w:val="20"/>
                <w:szCs w:val="20"/>
              </w:rPr>
              <w:t>P 80-99</w:t>
            </w:r>
          </w:p>
        </w:tc>
        <w:tc>
          <w:tcPr>
            <w:tcW w:w="4566" w:type="dxa"/>
          </w:tcPr>
          <w:p w:rsidR="007E482E" w:rsidRPr="00F304BA" w:rsidRDefault="007E482E" w:rsidP="00604D8C">
            <w:pPr>
              <w:rPr>
                <w:rFonts w:ascii="Times New Roman" w:hAnsi="Times New Roman" w:cs="Times New Roman"/>
                <w:sz w:val="20"/>
                <w:szCs w:val="20"/>
              </w:rPr>
            </w:pPr>
            <w:r w:rsidRPr="00F304BA">
              <w:rPr>
                <w:rFonts w:ascii="Times New Roman" w:hAnsi="Times New Roman" w:cs="Times New Roman"/>
                <w:b/>
                <w:sz w:val="20"/>
                <w:szCs w:val="20"/>
              </w:rPr>
              <w:t>The World</w:t>
            </w:r>
            <w:r w:rsidRPr="00F304BA">
              <w:rPr>
                <w:rFonts w:ascii="Times New Roman" w:hAnsi="Times New Roman" w:cs="Times New Roman"/>
                <w:b/>
                <w:sz w:val="20"/>
                <w:szCs w:val="20"/>
              </w:rPr>
              <w:br/>
            </w:r>
            <w:r w:rsidRPr="00F304BA">
              <w:rPr>
                <w:rFonts w:ascii="Times New Roman" w:hAnsi="Times New Roman" w:cs="Times New Roman"/>
                <w:sz w:val="20"/>
                <w:szCs w:val="20"/>
              </w:rPr>
              <w:t>1. Glencoe World Geography and Cultures pages 2-113</w:t>
            </w:r>
            <w:r w:rsidRPr="00F304BA">
              <w:rPr>
                <w:rFonts w:ascii="Times New Roman" w:hAnsi="Times New Roman" w:cs="Times New Roman"/>
                <w:sz w:val="20"/>
                <w:szCs w:val="20"/>
              </w:rPr>
              <w:br/>
            </w:r>
            <w:r w:rsidRPr="00F304BA">
              <w:rPr>
                <w:rFonts w:ascii="Times New Roman" w:hAnsi="Times New Roman" w:cs="Times New Roman"/>
                <w:sz w:val="20"/>
                <w:szCs w:val="20"/>
              </w:rPr>
              <w:br/>
            </w:r>
          </w:p>
        </w:tc>
      </w:tr>
    </w:tbl>
    <w:p w:rsidR="00ED07E1" w:rsidRPr="00F304BA" w:rsidRDefault="00ED07E1" w:rsidP="009E3C29">
      <w:pPr>
        <w:rPr>
          <w:rFonts w:ascii="Times New Roman" w:hAnsi="Times New Roman" w:cs="Times New Roman"/>
          <w:sz w:val="20"/>
          <w:szCs w:val="20"/>
        </w:rPr>
      </w:pPr>
    </w:p>
    <w:p w:rsidR="00ED07E1" w:rsidRPr="00F304BA" w:rsidRDefault="00ED07E1" w:rsidP="009E3C29">
      <w:pPr>
        <w:rPr>
          <w:rFonts w:ascii="Times New Roman" w:hAnsi="Times New Roman" w:cs="Times New Roman"/>
          <w:sz w:val="20"/>
          <w:szCs w:val="20"/>
        </w:rPr>
      </w:pPr>
    </w:p>
    <w:p w:rsidR="00510B6A" w:rsidRPr="00F304BA" w:rsidRDefault="00510B6A" w:rsidP="009E3C29">
      <w:pPr>
        <w:rPr>
          <w:rFonts w:ascii="Times New Roman" w:hAnsi="Times New Roman" w:cs="Times New Roman"/>
          <w:sz w:val="20"/>
          <w:szCs w:val="20"/>
        </w:rPr>
      </w:pPr>
    </w:p>
    <w:p w:rsidR="00510B6A" w:rsidRPr="00F304BA" w:rsidRDefault="00510B6A" w:rsidP="009E3C29">
      <w:pPr>
        <w:rPr>
          <w:rFonts w:ascii="Times New Roman" w:hAnsi="Times New Roman" w:cs="Times New Roman"/>
          <w:sz w:val="20"/>
          <w:szCs w:val="20"/>
        </w:rPr>
      </w:pPr>
    </w:p>
    <w:p w:rsidR="00510B6A" w:rsidRPr="00F304BA" w:rsidRDefault="00510B6A" w:rsidP="009E3C29">
      <w:pPr>
        <w:rPr>
          <w:rFonts w:ascii="Times New Roman" w:hAnsi="Times New Roman" w:cs="Times New Roman"/>
          <w:sz w:val="20"/>
          <w:szCs w:val="20"/>
        </w:rPr>
      </w:pPr>
    </w:p>
    <w:p w:rsidR="006E3E9A" w:rsidRPr="00F304BA" w:rsidRDefault="006E3E9A" w:rsidP="009E3C29">
      <w:pPr>
        <w:rPr>
          <w:rFonts w:ascii="Times New Roman" w:hAnsi="Times New Roman" w:cs="Times New Roman"/>
          <w:sz w:val="20"/>
          <w:szCs w:val="20"/>
        </w:rPr>
      </w:pPr>
    </w:p>
    <w:p w:rsidR="006E3E9A" w:rsidRPr="00F304BA" w:rsidRDefault="006E3E9A" w:rsidP="009E3C29">
      <w:pPr>
        <w:rPr>
          <w:rFonts w:ascii="Times New Roman" w:hAnsi="Times New Roman" w:cs="Times New Roman"/>
          <w:sz w:val="20"/>
          <w:szCs w:val="20"/>
        </w:rPr>
      </w:pPr>
    </w:p>
    <w:p w:rsidR="00510B6A" w:rsidRPr="00F304BA" w:rsidRDefault="00510B6A" w:rsidP="009E3C29">
      <w:pPr>
        <w:rPr>
          <w:rFonts w:ascii="Times New Roman" w:hAnsi="Times New Roman" w:cs="Times New Roman"/>
          <w:sz w:val="20"/>
          <w:szCs w:val="20"/>
        </w:rPr>
      </w:pPr>
    </w:p>
    <w:tbl>
      <w:tblPr>
        <w:tblStyle w:val="TableGrid"/>
        <w:tblW w:w="10800" w:type="dxa"/>
        <w:tblInd w:w="-545" w:type="dxa"/>
        <w:tblLayout w:type="fixed"/>
        <w:tblLook w:val="04A0" w:firstRow="1" w:lastRow="0" w:firstColumn="1" w:lastColumn="0" w:noHBand="0" w:noVBand="1"/>
      </w:tblPr>
      <w:tblGrid>
        <w:gridCol w:w="3150"/>
        <w:gridCol w:w="2160"/>
        <w:gridCol w:w="2250"/>
        <w:gridCol w:w="1620"/>
        <w:gridCol w:w="1620"/>
      </w:tblGrid>
      <w:tr w:rsidR="007E482E" w:rsidRPr="00F304BA" w:rsidTr="006E3E9A">
        <w:tc>
          <w:tcPr>
            <w:tcW w:w="5310" w:type="dxa"/>
            <w:gridSpan w:val="2"/>
          </w:tcPr>
          <w:p w:rsidR="007E482E" w:rsidRPr="00F304BA" w:rsidRDefault="007E482E" w:rsidP="00861F0C">
            <w:pPr>
              <w:rPr>
                <w:rFonts w:ascii="Times New Roman" w:hAnsi="Times New Roman" w:cs="Times New Roman"/>
                <w:sz w:val="20"/>
                <w:szCs w:val="20"/>
              </w:rPr>
            </w:pPr>
            <w:r w:rsidRPr="00F304BA">
              <w:rPr>
                <w:rFonts w:ascii="Times New Roman" w:hAnsi="Times New Roman" w:cs="Times New Roman"/>
                <w:b/>
                <w:sz w:val="20"/>
                <w:szCs w:val="20"/>
              </w:rPr>
              <w:t>Major Concept (Unit/Theme)</w:t>
            </w:r>
          </w:p>
          <w:p w:rsidR="007E482E" w:rsidRPr="00F304BA" w:rsidRDefault="007E482E" w:rsidP="00057CF4">
            <w:pPr>
              <w:rPr>
                <w:rFonts w:ascii="Times New Roman" w:hAnsi="Times New Roman" w:cs="Times New Roman"/>
                <w:sz w:val="20"/>
                <w:szCs w:val="20"/>
              </w:rPr>
            </w:pPr>
            <w:r w:rsidRPr="00F304BA">
              <w:rPr>
                <w:rFonts w:ascii="Times New Roman" w:eastAsia="Times New Roman" w:hAnsi="Times New Roman" w:cs="Times New Roman"/>
                <w:b/>
                <w:bCs/>
                <w:sz w:val="20"/>
                <w:szCs w:val="20"/>
              </w:rPr>
              <w:t>Unit 2: The  United States and Canada</w:t>
            </w:r>
          </w:p>
        </w:tc>
        <w:tc>
          <w:tcPr>
            <w:tcW w:w="2250" w:type="dxa"/>
          </w:tcPr>
          <w:p w:rsidR="007E482E" w:rsidRPr="00F304BA" w:rsidRDefault="007E482E" w:rsidP="00861F0C">
            <w:pPr>
              <w:rPr>
                <w:rFonts w:ascii="Times New Roman" w:hAnsi="Times New Roman" w:cs="Times New Roman"/>
                <w:sz w:val="20"/>
                <w:szCs w:val="20"/>
              </w:rPr>
            </w:pPr>
            <w:r w:rsidRPr="00F304BA">
              <w:rPr>
                <w:rFonts w:ascii="Times New Roman" w:hAnsi="Times New Roman" w:cs="Times New Roman"/>
                <w:b/>
                <w:sz w:val="20"/>
                <w:szCs w:val="20"/>
              </w:rPr>
              <w:t>Week</w:t>
            </w:r>
          </w:p>
        </w:tc>
        <w:tc>
          <w:tcPr>
            <w:tcW w:w="3240" w:type="dxa"/>
            <w:gridSpan w:val="2"/>
          </w:tcPr>
          <w:p w:rsidR="007E482E" w:rsidRPr="00F304BA" w:rsidRDefault="007E482E" w:rsidP="00510B6A">
            <w:pPr>
              <w:rPr>
                <w:rFonts w:ascii="Times New Roman" w:hAnsi="Times New Roman" w:cs="Times New Roman"/>
                <w:b/>
                <w:sz w:val="20"/>
                <w:szCs w:val="20"/>
              </w:rPr>
            </w:pPr>
            <w:r w:rsidRPr="00F304BA">
              <w:rPr>
                <w:rFonts w:ascii="Times New Roman" w:hAnsi="Times New Roman" w:cs="Times New Roman"/>
                <w:b/>
                <w:sz w:val="20"/>
                <w:szCs w:val="20"/>
              </w:rPr>
              <w:t>Textbook Coverage: Chapter 5 -7</w:t>
            </w:r>
          </w:p>
        </w:tc>
      </w:tr>
      <w:tr w:rsidR="00F67FE0" w:rsidRPr="00F304BA" w:rsidTr="006E3E9A">
        <w:tc>
          <w:tcPr>
            <w:tcW w:w="3150"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7650" w:type="dxa"/>
            <w:gridSpan w:val="4"/>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 xml:space="preserve">Chapter Essential Questions </w:t>
            </w:r>
          </w:p>
        </w:tc>
      </w:tr>
      <w:tr w:rsidR="00F67FE0" w:rsidRPr="00F304BA" w:rsidTr="006E3E9A">
        <w:tc>
          <w:tcPr>
            <w:tcW w:w="3150" w:type="dxa"/>
          </w:tcPr>
          <w:p w:rsidR="00F67FE0" w:rsidRPr="00F304BA" w:rsidRDefault="00604D8C" w:rsidP="00F67FE0">
            <w:pPr>
              <w:rPr>
                <w:rStyle w:val="Hyperlink"/>
                <w:rFonts w:ascii="Times New Roman" w:hAnsi="Times New Roman" w:cs="Times New Roman"/>
                <w:sz w:val="20"/>
                <w:szCs w:val="20"/>
              </w:rPr>
            </w:pPr>
            <w:hyperlink r:id="rId9" w:history="1">
              <w:r w:rsidR="00F67FE0" w:rsidRPr="00F304BA">
                <w:rPr>
                  <w:rStyle w:val="Hyperlink"/>
                  <w:rFonts w:ascii="Times New Roman" w:hAnsi="Times New Roman" w:cs="Times New Roman"/>
                  <w:sz w:val="20"/>
                  <w:szCs w:val="20"/>
                </w:rPr>
                <w:t>Chapter 5: Physical Geography of the United States and Canada</w:t>
              </w:r>
            </w:hyperlink>
            <w:r w:rsidR="00F67FE0" w:rsidRPr="00F304BA">
              <w:rPr>
                <w:rStyle w:val="Hyperlink"/>
                <w:rFonts w:ascii="Times New Roman" w:hAnsi="Times New Roman" w:cs="Times New Roman"/>
                <w:sz w:val="20"/>
                <w:szCs w:val="20"/>
              </w:rPr>
              <w:t xml:space="preserve"> </w:t>
            </w:r>
          </w:p>
          <w:p w:rsidR="00F67FE0" w:rsidRPr="00F304BA" w:rsidRDefault="00F67FE0" w:rsidP="00F67FE0">
            <w:pPr>
              <w:rPr>
                <w:rStyle w:val="Hyperlink"/>
                <w:rFonts w:ascii="Times New Roman" w:hAnsi="Times New Roman" w:cs="Times New Roman"/>
                <w:sz w:val="20"/>
                <w:szCs w:val="20"/>
              </w:rPr>
            </w:pPr>
          </w:p>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Cs/>
                <w:sz w:val="20"/>
                <w:szCs w:val="20"/>
              </w:rPr>
              <w:t>The Land</w:t>
            </w:r>
            <w:r w:rsidRPr="00F304BA">
              <w:rPr>
                <w:rFonts w:ascii="Times New Roman" w:hAnsi="Times New Roman" w:cs="Times New Roman"/>
                <w:bCs/>
                <w:sz w:val="20"/>
                <w:szCs w:val="20"/>
              </w:rPr>
              <w:br/>
              <w:t>Climate and Vegetation</w:t>
            </w:r>
          </w:p>
        </w:tc>
        <w:tc>
          <w:tcPr>
            <w:tcW w:w="7650" w:type="dxa"/>
            <w:gridSpan w:val="4"/>
          </w:tcPr>
          <w:p w:rsidR="00F67FE0" w:rsidRPr="00F304BA" w:rsidRDefault="00F67FE0" w:rsidP="00F67FE0">
            <w:pPr>
              <w:spacing w:after="280" w:afterAutospacing="1"/>
              <w:rPr>
                <w:rFonts w:ascii="Times New Roman" w:hAnsi="Times New Roman" w:cs="Times New Roman"/>
                <w:sz w:val="20"/>
                <w:szCs w:val="20"/>
              </w:rPr>
            </w:pPr>
            <w:r w:rsidRPr="00F304BA">
              <w:rPr>
                <w:rFonts w:ascii="Times New Roman" w:hAnsi="Times New Roman" w:cs="Times New Roman"/>
                <w:sz w:val="20"/>
                <w:szCs w:val="20"/>
              </w:rPr>
              <w:t xml:space="preserve">What makes the United States and Canada a region? </w:t>
            </w:r>
          </w:p>
          <w:p w:rsidR="00F67FE0" w:rsidRPr="00F304BA" w:rsidRDefault="00F67FE0" w:rsidP="00F67FE0">
            <w:pPr>
              <w:rPr>
                <w:rFonts w:ascii="Times New Roman" w:hAnsi="Times New Roman" w:cs="Times New Roman"/>
                <w:b/>
                <w:sz w:val="20"/>
                <w:szCs w:val="20"/>
              </w:rPr>
            </w:pPr>
          </w:p>
        </w:tc>
      </w:tr>
      <w:tr w:rsidR="006E3E9A" w:rsidRPr="00F304BA" w:rsidTr="006E3E9A">
        <w:tc>
          <w:tcPr>
            <w:tcW w:w="3150"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F67FE0" w:rsidRPr="00F304BA" w:rsidRDefault="00F67FE0" w:rsidP="00F67FE0">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250"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620"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620" w:type="dxa"/>
          </w:tcPr>
          <w:p w:rsidR="00F67FE0" w:rsidRPr="00F304BA" w:rsidRDefault="00F67FE0" w:rsidP="00F67FE0">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6E3E9A" w:rsidRPr="00F304BA" w:rsidTr="006E3E9A">
        <w:tc>
          <w:tcPr>
            <w:tcW w:w="3150"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The United States and Canada</w:t>
            </w:r>
            <w:r w:rsidRPr="00F304BA">
              <w:rPr>
                <w:rFonts w:ascii="Times New Roman" w:hAnsi="Times New Roman" w:cs="Times New Roman"/>
                <w:sz w:val="20"/>
                <w:szCs w:val="20"/>
              </w:rPr>
              <w:br/>
              <w:t>Compare and contrast the physical geography of the United States and Canada.</w:t>
            </w:r>
          </w:p>
        </w:tc>
        <w:tc>
          <w:tcPr>
            <w:tcW w:w="2160" w:type="dxa"/>
          </w:tcPr>
          <w:p w:rsidR="00F67FE0" w:rsidRPr="00F304BA" w:rsidRDefault="00F67FE0" w:rsidP="00F67FE0">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divide</w:t>
            </w:r>
            <w:r w:rsidRPr="00F304BA">
              <w:rPr>
                <w:rFonts w:ascii="Times New Roman" w:hAnsi="Times New Roman" w:cs="Times New Roman"/>
                <w:sz w:val="20"/>
                <w:szCs w:val="20"/>
              </w:rPr>
              <w:br/>
              <w:t>fossil fuel</w:t>
            </w:r>
            <w:r w:rsidRPr="00F304BA">
              <w:rPr>
                <w:rFonts w:ascii="Times New Roman" w:hAnsi="Times New Roman" w:cs="Times New Roman"/>
                <w:sz w:val="20"/>
                <w:szCs w:val="20"/>
              </w:rPr>
              <w:br/>
              <w:t>hurricane</w:t>
            </w:r>
            <w:r w:rsidRPr="00F304BA">
              <w:rPr>
                <w:rFonts w:ascii="Times New Roman" w:hAnsi="Times New Roman" w:cs="Times New Roman"/>
                <w:sz w:val="20"/>
                <w:szCs w:val="20"/>
              </w:rPr>
              <w:br/>
              <w:t>blizzard</w:t>
            </w:r>
          </w:p>
        </w:tc>
        <w:tc>
          <w:tcPr>
            <w:tcW w:w="2250" w:type="dxa"/>
          </w:tcPr>
          <w:p w:rsidR="00F67FE0" w:rsidRPr="00F304BA" w:rsidRDefault="00F67FE0" w:rsidP="00F67FE0">
            <w:pPr>
              <w:rPr>
                <w:rFonts w:ascii="Times New Roman" w:hAnsi="Times New Roman" w:cs="Times New Roman"/>
                <w:sz w:val="20"/>
                <w:szCs w:val="20"/>
              </w:rPr>
            </w:pPr>
            <w:r w:rsidRPr="00F304BA">
              <w:rPr>
                <w:rFonts w:ascii="Times New Roman" w:hAnsi="Times New Roman" w:cs="Times New Roman"/>
                <w:sz w:val="20"/>
                <w:szCs w:val="20"/>
              </w:rPr>
              <w:t>headwaters</w:t>
            </w:r>
            <w:r w:rsidRPr="00F304BA">
              <w:rPr>
                <w:rFonts w:ascii="Times New Roman" w:hAnsi="Times New Roman" w:cs="Times New Roman"/>
                <w:sz w:val="20"/>
                <w:szCs w:val="20"/>
              </w:rPr>
              <w:br/>
              <w:t>tributary</w:t>
            </w:r>
            <w:r w:rsidRPr="00F304BA">
              <w:rPr>
                <w:rFonts w:ascii="Times New Roman" w:hAnsi="Times New Roman" w:cs="Times New Roman"/>
                <w:sz w:val="20"/>
                <w:szCs w:val="20"/>
              </w:rPr>
              <w:br/>
              <w:t>fall line</w:t>
            </w:r>
            <w:r w:rsidRPr="00F304BA">
              <w:rPr>
                <w:rFonts w:ascii="Times New Roman" w:hAnsi="Times New Roman" w:cs="Times New Roman"/>
                <w:sz w:val="20"/>
                <w:szCs w:val="20"/>
              </w:rPr>
              <w:br/>
              <w:t>fishery</w:t>
            </w:r>
            <w:r w:rsidRPr="00F304BA">
              <w:rPr>
                <w:rFonts w:ascii="Times New Roman" w:hAnsi="Times New Roman" w:cs="Times New Roman"/>
                <w:sz w:val="20"/>
                <w:szCs w:val="20"/>
              </w:rPr>
              <w:br/>
              <w:t>aquaculture</w:t>
            </w:r>
            <w:r w:rsidRPr="00F304BA">
              <w:rPr>
                <w:rFonts w:ascii="Times New Roman" w:hAnsi="Times New Roman" w:cs="Times New Roman"/>
                <w:sz w:val="20"/>
                <w:szCs w:val="20"/>
              </w:rPr>
              <w:br/>
              <w:t>chaparral</w:t>
            </w:r>
            <w:r w:rsidRPr="00F304BA">
              <w:rPr>
                <w:rFonts w:ascii="Times New Roman" w:hAnsi="Times New Roman" w:cs="Times New Roman"/>
                <w:sz w:val="20"/>
                <w:szCs w:val="20"/>
              </w:rPr>
              <w:br/>
            </w:r>
            <w:r w:rsidRPr="00F304BA">
              <w:rPr>
                <w:rFonts w:ascii="Times New Roman" w:hAnsi="Times New Roman" w:cs="Times New Roman"/>
                <w:sz w:val="20"/>
                <w:szCs w:val="20"/>
              </w:rPr>
              <w:lastRenderedPageBreak/>
              <w:t>prairie</w:t>
            </w:r>
            <w:r w:rsidRPr="00F304BA">
              <w:rPr>
                <w:rFonts w:ascii="Times New Roman" w:hAnsi="Times New Roman" w:cs="Times New Roman"/>
                <w:sz w:val="20"/>
                <w:szCs w:val="20"/>
              </w:rPr>
              <w:br/>
              <w:t>supercell</w:t>
            </w:r>
            <w:r w:rsidRPr="00F304BA">
              <w:rPr>
                <w:rFonts w:ascii="Times New Roman" w:hAnsi="Times New Roman" w:cs="Times New Roman"/>
                <w:sz w:val="20"/>
                <w:szCs w:val="20"/>
              </w:rPr>
              <w:br/>
              <w:t>timberline</w:t>
            </w:r>
            <w:r w:rsidRPr="00F304BA">
              <w:rPr>
                <w:rFonts w:ascii="Times New Roman" w:hAnsi="Times New Roman" w:cs="Times New Roman"/>
                <w:sz w:val="20"/>
                <w:szCs w:val="20"/>
              </w:rPr>
              <w:br/>
              <w:t>chinook</w:t>
            </w:r>
          </w:p>
        </w:tc>
        <w:tc>
          <w:tcPr>
            <w:tcW w:w="1620" w:type="dxa"/>
          </w:tcPr>
          <w:p w:rsidR="00F67FE0" w:rsidRPr="00F304BA" w:rsidRDefault="00F67FE0" w:rsidP="00F67FE0">
            <w:pPr>
              <w:rPr>
                <w:rFonts w:ascii="Times New Roman" w:hAnsi="Times New Roman" w:cs="Times New Roman"/>
                <w:sz w:val="20"/>
                <w:szCs w:val="20"/>
              </w:rPr>
            </w:pPr>
          </w:p>
        </w:tc>
        <w:tc>
          <w:tcPr>
            <w:tcW w:w="1620" w:type="dxa"/>
          </w:tcPr>
          <w:p w:rsidR="00F67FE0" w:rsidRPr="00F304BA" w:rsidRDefault="00F67FE0" w:rsidP="00F67FE0">
            <w:pPr>
              <w:pStyle w:val="Heading2"/>
              <w:outlineLvl w:val="1"/>
              <w:rPr>
                <w:b w:val="0"/>
                <w:sz w:val="20"/>
                <w:szCs w:val="20"/>
              </w:rPr>
            </w:pPr>
            <w:r w:rsidRPr="00F304BA">
              <w:rPr>
                <w:b w:val="0"/>
                <w:sz w:val="20"/>
                <w:szCs w:val="20"/>
              </w:rPr>
              <w:t xml:space="preserve">Create a Venn diagram comparing and contrasting the physical geography of the </w:t>
            </w:r>
            <w:r w:rsidRPr="00F304BA">
              <w:rPr>
                <w:b w:val="0"/>
                <w:sz w:val="20"/>
                <w:szCs w:val="20"/>
              </w:rPr>
              <w:lastRenderedPageBreak/>
              <w:t>United States and Canada.</w:t>
            </w:r>
          </w:p>
        </w:tc>
      </w:tr>
      <w:tr w:rsidR="006E3E9A" w:rsidRPr="00F304BA" w:rsidTr="006E3E9A">
        <w:tc>
          <w:tcPr>
            <w:tcW w:w="315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lastRenderedPageBreak/>
              <w:t>Chapter/Section</w:t>
            </w:r>
          </w:p>
        </w:tc>
        <w:tc>
          <w:tcPr>
            <w:tcW w:w="2160" w:type="dxa"/>
          </w:tcPr>
          <w:p w:rsidR="00A7490D" w:rsidRPr="00F304BA" w:rsidRDefault="00A7490D" w:rsidP="00A7490D">
            <w:pPr>
              <w:spacing w:after="100" w:afterAutospacing="1"/>
              <w:rPr>
                <w:rFonts w:ascii="Times New Roman" w:hAnsi="Times New Roman" w:cs="Times New Roman"/>
                <w:sz w:val="20"/>
                <w:szCs w:val="20"/>
              </w:rPr>
            </w:pPr>
            <w:r w:rsidRPr="00F304BA">
              <w:rPr>
                <w:rFonts w:ascii="Times New Roman" w:hAnsi="Times New Roman" w:cs="Times New Roman"/>
                <w:b/>
                <w:sz w:val="20"/>
                <w:szCs w:val="20"/>
              </w:rPr>
              <w:t xml:space="preserve">Essential Questions </w:t>
            </w:r>
          </w:p>
        </w:tc>
        <w:tc>
          <w:tcPr>
            <w:tcW w:w="2250" w:type="dxa"/>
          </w:tcPr>
          <w:p w:rsidR="00A7490D" w:rsidRPr="00F304BA" w:rsidRDefault="00A7490D" w:rsidP="00A7490D">
            <w:pPr>
              <w:rPr>
                <w:rFonts w:ascii="Times New Roman" w:hAnsi="Times New Roman" w:cs="Times New Roman"/>
                <w:b/>
                <w:sz w:val="20"/>
                <w:szCs w:val="20"/>
              </w:rPr>
            </w:pPr>
          </w:p>
        </w:tc>
        <w:tc>
          <w:tcPr>
            <w:tcW w:w="1620" w:type="dxa"/>
          </w:tcPr>
          <w:p w:rsidR="00A7490D" w:rsidRPr="00F304BA" w:rsidRDefault="00A7490D" w:rsidP="00A7490D">
            <w:pPr>
              <w:rPr>
                <w:rFonts w:ascii="Times New Roman" w:hAnsi="Times New Roman" w:cs="Times New Roman"/>
                <w:b/>
                <w:sz w:val="20"/>
                <w:szCs w:val="20"/>
              </w:rPr>
            </w:pPr>
          </w:p>
        </w:tc>
        <w:tc>
          <w:tcPr>
            <w:tcW w:w="1620" w:type="dxa"/>
          </w:tcPr>
          <w:p w:rsidR="00A7490D" w:rsidRPr="00F304BA" w:rsidRDefault="00A7490D" w:rsidP="00A7490D">
            <w:pPr>
              <w:rPr>
                <w:rFonts w:ascii="Times New Roman" w:hAnsi="Times New Roman" w:cs="Times New Roman"/>
                <w:b/>
                <w:sz w:val="20"/>
                <w:szCs w:val="20"/>
              </w:rPr>
            </w:pPr>
          </w:p>
        </w:tc>
      </w:tr>
      <w:tr w:rsidR="00A7490D" w:rsidRPr="00F304BA" w:rsidTr="006E3E9A">
        <w:tc>
          <w:tcPr>
            <w:tcW w:w="3150" w:type="dxa"/>
          </w:tcPr>
          <w:p w:rsidR="00A7490D" w:rsidRPr="00F304BA" w:rsidRDefault="00604D8C" w:rsidP="00A7490D">
            <w:pPr>
              <w:pStyle w:val="Heading2"/>
              <w:outlineLvl w:val="1"/>
              <w:rPr>
                <w:sz w:val="20"/>
                <w:szCs w:val="20"/>
              </w:rPr>
            </w:pPr>
            <w:hyperlink r:id="rId10" w:history="1">
              <w:r w:rsidR="00A7490D" w:rsidRPr="00F304BA">
                <w:rPr>
                  <w:rStyle w:val="Hyperlink"/>
                  <w:sz w:val="20"/>
                  <w:szCs w:val="20"/>
                </w:rPr>
                <w:t>Chapter 6: Cultural Geography of the United States and Canada</w:t>
              </w:r>
            </w:hyperlink>
          </w:p>
        </w:tc>
        <w:tc>
          <w:tcPr>
            <w:tcW w:w="7650" w:type="dxa"/>
            <w:gridSpan w:val="4"/>
          </w:tcPr>
          <w:p w:rsidR="00A7490D" w:rsidRPr="00F304BA" w:rsidRDefault="00A7490D" w:rsidP="00A7490D">
            <w:pPr>
              <w:rPr>
                <w:rFonts w:ascii="Times New Roman" w:hAnsi="Times New Roman" w:cs="Times New Roman"/>
                <w:b/>
                <w:sz w:val="20"/>
                <w:szCs w:val="20"/>
              </w:rPr>
            </w:pPr>
          </w:p>
        </w:tc>
      </w:tr>
      <w:tr w:rsidR="006E3E9A" w:rsidRPr="00F304BA" w:rsidTr="006E3E9A">
        <w:tc>
          <w:tcPr>
            <w:tcW w:w="3150" w:type="dxa"/>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A7490D" w:rsidRPr="00F304BA" w:rsidRDefault="00A7490D" w:rsidP="00A7490D">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25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62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62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6E3E9A" w:rsidRPr="00F304BA" w:rsidTr="006E3E9A">
        <w:tc>
          <w:tcPr>
            <w:tcW w:w="3150" w:type="dxa"/>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sz w:val="20"/>
                <w:szCs w:val="20"/>
              </w:rPr>
              <w:t>Evaluate the impact of various European countries on the early histories of Canada and the United States.</w:t>
            </w:r>
            <w:r w:rsidRPr="00F304BA">
              <w:rPr>
                <w:rFonts w:ascii="Times New Roman" w:hAnsi="Times New Roman" w:cs="Times New Roman"/>
                <w:sz w:val="20"/>
                <w:szCs w:val="20"/>
              </w:rPr>
              <w:br/>
            </w:r>
            <w:r w:rsidRPr="00F304BA">
              <w:rPr>
                <w:rFonts w:ascii="Times New Roman" w:hAnsi="Times New Roman" w:cs="Times New Roman"/>
                <w:sz w:val="20"/>
                <w:szCs w:val="20"/>
              </w:rPr>
              <w:br/>
              <w:t>Identify locations of the United States and Canada.</w:t>
            </w:r>
            <w:r w:rsidRPr="00F304BA">
              <w:rPr>
                <w:rFonts w:ascii="Times New Roman" w:hAnsi="Times New Roman" w:cs="Times New Roman"/>
                <w:sz w:val="20"/>
                <w:szCs w:val="20"/>
              </w:rPr>
              <w:br/>
            </w:r>
            <w:r w:rsidRPr="00F304BA">
              <w:rPr>
                <w:rFonts w:ascii="Times New Roman" w:hAnsi="Times New Roman" w:cs="Times New Roman"/>
                <w:sz w:val="20"/>
                <w:szCs w:val="20"/>
              </w:rPr>
              <w:br/>
              <w:t>Distinguish the differences between governments and economies in the United States and Canada.</w:t>
            </w:r>
            <w:r w:rsidRPr="00F304BA">
              <w:rPr>
                <w:rFonts w:ascii="Times New Roman" w:hAnsi="Times New Roman" w:cs="Times New Roman"/>
                <w:sz w:val="20"/>
                <w:szCs w:val="20"/>
              </w:rPr>
              <w:br/>
            </w:r>
            <w:r w:rsidRPr="00F304BA">
              <w:rPr>
                <w:rFonts w:ascii="Times New Roman" w:hAnsi="Times New Roman" w:cs="Times New Roman"/>
                <w:sz w:val="20"/>
                <w:szCs w:val="20"/>
              </w:rPr>
              <w:br/>
              <w:t>Compare and contrast the demographics of the United States and Canada.</w:t>
            </w:r>
          </w:p>
          <w:p w:rsidR="00DC7796" w:rsidRPr="00F304BA" w:rsidRDefault="00DC7796" w:rsidP="00A7490D">
            <w:pPr>
              <w:rPr>
                <w:rFonts w:ascii="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Compare the lifestyles of the US and Canada</w:t>
            </w:r>
          </w:p>
          <w:p w:rsidR="00DC7796" w:rsidRPr="00F304BA" w:rsidRDefault="00DC7796" w:rsidP="00A7490D">
            <w:pPr>
              <w:rPr>
                <w:rFonts w:ascii="Times New Roman" w:hAnsi="Times New Roman" w:cs="Times New Roman"/>
                <w:sz w:val="20"/>
                <w:szCs w:val="20"/>
              </w:rPr>
            </w:pPr>
          </w:p>
        </w:tc>
        <w:tc>
          <w:tcPr>
            <w:tcW w:w="2160" w:type="dxa"/>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b/>
                <w:sz w:val="20"/>
                <w:szCs w:val="20"/>
              </w:rPr>
              <w:t>immigration</w:t>
            </w:r>
            <w:r w:rsidRPr="00F304BA">
              <w:rPr>
                <w:rFonts w:ascii="Times New Roman" w:hAnsi="Times New Roman" w:cs="Times New Roman"/>
                <w:b/>
                <w:sz w:val="20"/>
                <w:szCs w:val="20"/>
              </w:rPr>
              <w:br/>
              <w:t>bilingual</w:t>
            </w:r>
          </w:p>
        </w:tc>
        <w:tc>
          <w:tcPr>
            <w:tcW w:w="2250" w:type="dxa"/>
          </w:tcPr>
          <w:p w:rsidR="00A7490D" w:rsidRPr="00F304BA" w:rsidRDefault="00A7490D" w:rsidP="00A7490D">
            <w:pPr>
              <w:pStyle w:val="Heading2"/>
              <w:outlineLvl w:val="1"/>
              <w:rPr>
                <w:sz w:val="20"/>
                <w:szCs w:val="20"/>
              </w:rPr>
            </w:pPr>
            <w:r w:rsidRPr="00F304BA">
              <w:rPr>
                <w:b w:val="0"/>
                <w:sz w:val="20"/>
                <w:szCs w:val="20"/>
              </w:rPr>
              <w:t>Sunbelt</w:t>
            </w:r>
            <w:r w:rsidRPr="00F304BA">
              <w:rPr>
                <w:b w:val="0"/>
                <w:sz w:val="20"/>
                <w:szCs w:val="20"/>
              </w:rPr>
              <w:br/>
              <w:t>urbanization</w:t>
            </w:r>
            <w:r w:rsidRPr="00F304BA">
              <w:rPr>
                <w:b w:val="0"/>
                <w:sz w:val="20"/>
                <w:szCs w:val="20"/>
              </w:rPr>
              <w:br/>
              <w:t>metropolitan area</w:t>
            </w:r>
            <w:r w:rsidRPr="00F304BA">
              <w:rPr>
                <w:b w:val="0"/>
                <w:sz w:val="20"/>
                <w:szCs w:val="20"/>
              </w:rPr>
              <w:br/>
              <w:t>suburb</w:t>
            </w:r>
            <w:r w:rsidRPr="00F304BA">
              <w:rPr>
                <w:b w:val="0"/>
                <w:sz w:val="20"/>
                <w:szCs w:val="20"/>
              </w:rPr>
              <w:br/>
              <w:t>urban sprawl</w:t>
            </w:r>
            <w:r w:rsidRPr="00F304BA">
              <w:rPr>
                <w:b w:val="0"/>
                <w:sz w:val="20"/>
                <w:szCs w:val="20"/>
              </w:rPr>
              <w:br/>
              <w:t>megalopolis</w:t>
            </w:r>
            <w:r w:rsidRPr="00F304BA">
              <w:rPr>
                <w:b w:val="0"/>
                <w:sz w:val="20"/>
                <w:szCs w:val="20"/>
              </w:rPr>
              <w:br/>
              <w:t>Underground Railroad</w:t>
            </w:r>
            <w:r w:rsidRPr="00F304BA">
              <w:rPr>
                <w:b w:val="0"/>
                <w:sz w:val="20"/>
                <w:szCs w:val="20"/>
              </w:rPr>
              <w:br/>
              <w:t>dry farming</w:t>
            </w:r>
            <w:r w:rsidRPr="00F304BA">
              <w:rPr>
                <w:b w:val="0"/>
                <w:sz w:val="20"/>
                <w:szCs w:val="20"/>
              </w:rPr>
              <w:br/>
              <w:t>literacy rate</w:t>
            </w:r>
            <w:r w:rsidRPr="00F304BA">
              <w:rPr>
                <w:b w:val="0"/>
                <w:sz w:val="20"/>
                <w:szCs w:val="20"/>
              </w:rPr>
              <w:br/>
              <w:t>jazz</w:t>
            </w:r>
            <w:r w:rsidRPr="00F304BA">
              <w:rPr>
                <w:b w:val="0"/>
                <w:sz w:val="20"/>
                <w:szCs w:val="20"/>
              </w:rPr>
              <w:br/>
              <w:t>Loyalist</w:t>
            </w:r>
            <w:r w:rsidRPr="00F304BA">
              <w:rPr>
                <w:b w:val="0"/>
                <w:sz w:val="20"/>
                <w:szCs w:val="20"/>
              </w:rPr>
              <w:br/>
              <w:t>province</w:t>
            </w:r>
            <w:r w:rsidRPr="00F304BA">
              <w:rPr>
                <w:b w:val="0"/>
                <w:sz w:val="20"/>
                <w:szCs w:val="20"/>
              </w:rPr>
              <w:br/>
              <w:t>Inuit</w:t>
            </w:r>
            <w:r w:rsidRPr="00F304BA">
              <w:rPr>
                <w:b w:val="0"/>
                <w:sz w:val="20"/>
                <w:szCs w:val="20"/>
              </w:rPr>
              <w:br/>
              <w:t>dominion</w:t>
            </w:r>
            <w:r w:rsidRPr="00F304BA">
              <w:rPr>
                <w:b w:val="0"/>
                <w:sz w:val="20"/>
                <w:szCs w:val="20"/>
              </w:rPr>
              <w:br/>
              <w:t>Parliament</w:t>
            </w:r>
            <w:r w:rsidRPr="00F304BA">
              <w:rPr>
                <w:b w:val="0"/>
                <w:sz w:val="20"/>
                <w:szCs w:val="20"/>
              </w:rPr>
              <w:br/>
              <w:t>Quebecois</w:t>
            </w:r>
            <w:r w:rsidRPr="00F304BA">
              <w:rPr>
                <w:b w:val="0"/>
                <w:sz w:val="20"/>
                <w:szCs w:val="20"/>
              </w:rPr>
              <w:br/>
              <w:t>North American Free Trade Agreement</w:t>
            </w:r>
            <w:r w:rsidRPr="00F304BA">
              <w:rPr>
                <w:b w:val="0"/>
                <w:sz w:val="20"/>
                <w:szCs w:val="20"/>
              </w:rPr>
              <w:br/>
              <w:t xml:space="preserve">separatism </w:t>
            </w:r>
          </w:p>
        </w:tc>
        <w:tc>
          <w:tcPr>
            <w:tcW w:w="1620" w:type="dxa"/>
          </w:tcPr>
          <w:p w:rsidR="00A7490D" w:rsidRPr="00F304BA" w:rsidRDefault="00A7490D" w:rsidP="00A7490D">
            <w:pPr>
              <w:rPr>
                <w:rFonts w:ascii="Times New Roman" w:hAnsi="Times New Roman" w:cs="Times New Roman"/>
                <w:sz w:val="20"/>
                <w:szCs w:val="20"/>
              </w:rPr>
            </w:pPr>
          </w:p>
        </w:tc>
        <w:tc>
          <w:tcPr>
            <w:tcW w:w="1620" w:type="dxa"/>
          </w:tcPr>
          <w:p w:rsidR="00A7490D" w:rsidRPr="00F304BA" w:rsidRDefault="00A7490D" w:rsidP="00A7490D">
            <w:pPr>
              <w:pStyle w:val="Heading2"/>
              <w:outlineLvl w:val="1"/>
              <w:rPr>
                <w:b w:val="0"/>
                <w:sz w:val="20"/>
                <w:szCs w:val="20"/>
              </w:rPr>
            </w:pPr>
            <w:r w:rsidRPr="00F304BA">
              <w:rPr>
                <w:b w:val="0"/>
                <w:sz w:val="20"/>
                <w:szCs w:val="20"/>
              </w:rPr>
              <w:t>Write a paragraph explaining the impact of European countries on the histories of the U.S. and Canada.</w:t>
            </w:r>
          </w:p>
          <w:p w:rsidR="00A7490D" w:rsidRPr="00F304BA" w:rsidRDefault="00A7490D" w:rsidP="00A7490D">
            <w:pPr>
              <w:pStyle w:val="Heading2"/>
              <w:outlineLvl w:val="1"/>
              <w:rPr>
                <w:b w:val="0"/>
                <w:sz w:val="20"/>
                <w:szCs w:val="20"/>
              </w:rPr>
            </w:pPr>
            <w:r w:rsidRPr="00F304BA">
              <w:rPr>
                <w:b w:val="0"/>
                <w:sz w:val="20"/>
                <w:szCs w:val="20"/>
              </w:rPr>
              <w:t>Map assignment on Canada and the U.S.</w:t>
            </w:r>
          </w:p>
          <w:p w:rsidR="00A7490D" w:rsidRPr="00F304BA" w:rsidRDefault="00A7490D" w:rsidP="00A7490D">
            <w:pPr>
              <w:pStyle w:val="Heading2"/>
              <w:outlineLvl w:val="1"/>
              <w:rPr>
                <w:b w:val="0"/>
                <w:sz w:val="20"/>
                <w:szCs w:val="20"/>
              </w:rPr>
            </w:pPr>
            <w:r w:rsidRPr="00F304BA">
              <w:rPr>
                <w:b w:val="0"/>
                <w:sz w:val="20"/>
                <w:szCs w:val="20"/>
              </w:rPr>
              <w:t>T-Chart on forms of government and on the economies.</w:t>
            </w:r>
          </w:p>
          <w:p w:rsidR="00A7490D" w:rsidRPr="00F304BA" w:rsidRDefault="00A7490D" w:rsidP="00A7490D">
            <w:pPr>
              <w:pStyle w:val="Heading2"/>
              <w:outlineLvl w:val="1"/>
              <w:rPr>
                <w:sz w:val="20"/>
                <w:szCs w:val="20"/>
              </w:rPr>
            </w:pPr>
            <w:r w:rsidRPr="00F304BA">
              <w:rPr>
                <w:b w:val="0"/>
                <w:sz w:val="20"/>
                <w:szCs w:val="20"/>
              </w:rPr>
              <w:br/>
              <w:t>Public speaking for all students- Have each student share one item, including details, about the demographics of the United States and Canada and create a class chart to compare and contrast the demographics.</w:t>
            </w:r>
            <w:r w:rsidRPr="00F304BA">
              <w:rPr>
                <w:sz w:val="20"/>
                <w:szCs w:val="20"/>
              </w:rPr>
              <w:t xml:space="preserve"> </w:t>
            </w:r>
            <w:r w:rsidRPr="00F304BA">
              <w:rPr>
                <w:sz w:val="20"/>
                <w:szCs w:val="20"/>
              </w:rPr>
              <w:br/>
            </w:r>
            <w:r w:rsidRPr="00F304BA">
              <w:rPr>
                <w:sz w:val="20"/>
                <w:szCs w:val="20"/>
              </w:rPr>
              <w:br/>
              <w:t>Write an essay explaining how cultural traits have spread and how people reflect their cultures.</w:t>
            </w:r>
          </w:p>
        </w:tc>
      </w:tr>
      <w:tr w:rsidR="006E3E9A" w:rsidRPr="00F304BA" w:rsidTr="006E3E9A">
        <w:tc>
          <w:tcPr>
            <w:tcW w:w="315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2160" w:type="dxa"/>
          </w:tcPr>
          <w:p w:rsidR="00A7490D" w:rsidRPr="00F304BA" w:rsidRDefault="00A7490D" w:rsidP="00A7490D">
            <w:pPr>
              <w:spacing w:after="100" w:afterAutospacing="1"/>
              <w:rPr>
                <w:rFonts w:ascii="Times New Roman" w:hAnsi="Times New Roman" w:cs="Times New Roman"/>
                <w:sz w:val="20"/>
                <w:szCs w:val="20"/>
              </w:rPr>
            </w:pPr>
            <w:r w:rsidRPr="00F304BA">
              <w:rPr>
                <w:rFonts w:ascii="Times New Roman" w:hAnsi="Times New Roman" w:cs="Times New Roman"/>
                <w:b/>
                <w:sz w:val="20"/>
                <w:szCs w:val="20"/>
              </w:rPr>
              <w:t xml:space="preserve">Essential Questions </w:t>
            </w:r>
          </w:p>
        </w:tc>
        <w:tc>
          <w:tcPr>
            <w:tcW w:w="2250" w:type="dxa"/>
          </w:tcPr>
          <w:p w:rsidR="00A7490D" w:rsidRPr="00F304BA" w:rsidRDefault="00A7490D" w:rsidP="00A7490D">
            <w:pPr>
              <w:rPr>
                <w:rFonts w:ascii="Times New Roman" w:hAnsi="Times New Roman" w:cs="Times New Roman"/>
                <w:b/>
                <w:sz w:val="20"/>
                <w:szCs w:val="20"/>
              </w:rPr>
            </w:pPr>
          </w:p>
        </w:tc>
        <w:tc>
          <w:tcPr>
            <w:tcW w:w="1620" w:type="dxa"/>
          </w:tcPr>
          <w:p w:rsidR="00A7490D" w:rsidRPr="00F304BA" w:rsidRDefault="00A7490D" w:rsidP="00A7490D">
            <w:pPr>
              <w:rPr>
                <w:rFonts w:ascii="Times New Roman" w:hAnsi="Times New Roman" w:cs="Times New Roman"/>
                <w:sz w:val="20"/>
                <w:szCs w:val="20"/>
              </w:rPr>
            </w:pPr>
          </w:p>
        </w:tc>
        <w:tc>
          <w:tcPr>
            <w:tcW w:w="1620" w:type="dxa"/>
          </w:tcPr>
          <w:p w:rsidR="00A7490D" w:rsidRPr="00F304BA" w:rsidRDefault="00A7490D" w:rsidP="00A7490D">
            <w:pPr>
              <w:spacing w:after="100" w:afterAutospacing="1"/>
              <w:rPr>
                <w:rFonts w:ascii="Times New Roman" w:hAnsi="Times New Roman" w:cs="Times New Roman"/>
                <w:sz w:val="20"/>
                <w:szCs w:val="20"/>
              </w:rPr>
            </w:pPr>
          </w:p>
        </w:tc>
      </w:tr>
      <w:tr w:rsidR="006E3E9A" w:rsidRPr="00F304BA" w:rsidTr="006E3E9A">
        <w:tc>
          <w:tcPr>
            <w:tcW w:w="3150" w:type="dxa"/>
          </w:tcPr>
          <w:p w:rsidR="00A7490D" w:rsidRPr="00F304BA" w:rsidRDefault="00604D8C" w:rsidP="00A7490D">
            <w:pPr>
              <w:rPr>
                <w:rFonts w:ascii="Times New Roman" w:hAnsi="Times New Roman" w:cs="Times New Roman"/>
                <w:b/>
                <w:sz w:val="20"/>
                <w:szCs w:val="20"/>
              </w:rPr>
            </w:pPr>
            <w:hyperlink r:id="rId11" w:history="1">
              <w:r w:rsidR="00A7490D" w:rsidRPr="00F304BA">
                <w:rPr>
                  <w:rStyle w:val="Hyperlink"/>
                  <w:rFonts w:ascii="Times New Roman" w:hAnsi="Times New Roman" w:cs="Times New Roman"/>
                  <w:sz w:val="20"/>
                  <w:szCs w:val="20"/>
                </w:rPr>
                <w:t>Chapter 7: The Region Today: The United States and Canada</w:t>
              </w:r>
            </w:hyperlink>
            <w:r w:rsidR="00A7490D" w:rsidRPr="00F304BA">
              <w:rPr>
                <w:rFonts w:ascii="Times New Roman" w:hAnsi="Times New Roman" w:cs="Times New Roman"/>
                <w:sz w:val="20"/>
                <w:szCs w:val="20"/>
              </w:rPr>
              <w:br/>
            </w:r>
            <w:r w:rsidR="00A7490D" w:rsidRPr="00F304BA">
              <w:rPr>
                <w:rFonts w:ascii="Times New Roman" w:hAnsi="Times New Roman" w:cs="Times New Roman"/>
                <w:bCs/>
                <w:sz w:val="20"/>
                <w:szCs w:val="20"/>
              </w:rPr>
              <w:t>The Economy</w:t>
            </w:r>
            <w:r w:rsidR="00A7490D" w:rsidRPr="00F304BA">
              <w:rPr>
                <w:rFonts w:ascii="Times New Roman" w:hAnsi="Times New Roman" w:cs="Times New Roman"/>
                <w:bCs/>
                <w:sz w:val="20"/>
                <w:szCs w:val="20"/>
              </w:rPr>
              <w:br/>
              <w:t>People and Their Environment</w:t>
            </w:r>
          </w:p>
        </w:tc>
        <w:tc>
          <w:tcPr>
            <w:tcW w:w="2160" w:type="dxa"/>
          </w:tcPr>
          <w:p w:rsidR="00A7490D" w:rsidRPr="00F304BA" w:rsidRDefault="00A7490D" w:rsidP="00A7490D">
            <w:pPr>
              <w:spacing w:after="100" w:afterAutospacing="1"/>
              <w:rPr>
                <w:rFonts w:ascii="Times New Roman" w:hAnsi="Times New Roman" w:cs="Times New Roman"/>
                <w:b/>
                <w:sz w:val="20"/>
                <w:szCs w:val="20"/>
              </w:rPr>
            </w:pPr>
          </w:p>
        </w:tc>
        <w:tc>
          <w:tcPr>
            <w:tcW w:w="2250" w:type="dxa"/>
          </w:tcPr>
          <w:p w:rsidR="00A7490D" w:rsidRPr="00F304BA" w:rsidRDefault="00A7490D" w:rsidP="00A7490D">
            <w:pPr>
              <w:rPr>
                <w:rFonts w:ascii="Times New Roman" w:hAnsi="Times New Roman" w:cs="Times New Roman"/>
                <w:b/>
                <w:sz w:val="20"/>
                <w:szCs w:val="20"/>
              </w:rPr>
            </w:pPr>
          </w:p>
        </w:tc>
        <w:tc>
          <w:tcPr>
            <w:tcW w:w="1620" w:type="dxa"/>
          </w:tcPr>
          <w:p w:rsidR="00A7490D" w:rsidRPr="00F304BA" w:rsidRDefault="00A7490D" w:rsidP="00A7490D">
            <w:pPr>
              <w:rPr>
                <w:rFonts w:ascii="Times New Roman" w:hAnsi="Times New Roman" w:cs="Times New Roman"/>
                <w:sz w:val="20"/>
                <w:szCs w:val="20"/>
              </w:rPr>
            </w:pPr>
          </w:p>
        </w:tc>
        <w:tc>
          <w:tcPr>
            <w:tcW w:w="1620" w:type="dxa"/>
          </w:tcPr>
          <w:p w:rsidR="00A7490D" w:rsidRPr="00F304BA" w:rsidRDefault="00274571" w:rsidP="00A7490D">
            <w:pPr>
              <w:spacing w:after="100" w:afterAutospacing="1"/>
              <w:rPr>
                <w:rFonts w:ascii="Times New Roman" w:hAnsi="Times New Roman" w:cs="Times New Roman"/>
                <w:sz w:val="20"/>
                <w:szCs w:val="20"/>
              </w:rPr>
            </w:pPr>
            <w:r>
              <w:rPr>
                <w:rFonts w:ascii="Times New Roman" w:hAnsi="Times New Roman" w:cs="Times New Roman"/>
                <w:sz w:val="20"/>
                <w:szCs w:val="20"/>
              </w:rPr>
              <w:t>US/Canada Sub regions brochure assignment</w:t>
            </w:r>
          </w:p>
        </w:tc>
      </w:tr>
      <w:tr w:rsidR="006E3E9A" w:rsidRPr="00F304BA" w:rsidTr="006E3E9A">
        <w:tc>
          <w:tcPr>
            <w:tcW w:w="3150" w:type="dxa"/>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b/>
                <w:sz w:val="20"/>
                <w:szCs w:val="20"/>
              </w:rPr>
              <w:lastRenderedPageBreak/>
              <w:t xml:space="preserve">Concept/Skill </w:t>
            </w:r>
          </w:p>
        </w:tc>
        <w:tc>
          <w:tcPr>
            <w:tcW w:w="2160" w:type="dxa"/>
          </w:tcPr>
          <w:p w:rsidR="00A7490D" w:rsidRPr="00F304BA" w:rsidRDefault="00A7490D" w:rsidP="00A7490D">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25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62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62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6E3E9A" w:rsidRPr="00F304BA" w:rsidTr="006E3E9A">
        <w:tc>
          <w:tcPr>
            <w:tcW w:w="3150" w:type="dxa"/>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sz w:val="20"/>
                <w:szCs w:val="20"/>
              </w:rPr>
              <w:t>Describe how the culture of the United States has spread.</w:t>
            </w:r>
          </w:p>
        </w:tc>
        <w:tc>
          <w:tcPr>
            <w:tcW w:w="2160" w:type="dxa"/>
          </w:tcPr>
          <w:p w:rsidR="00A7490D" w:rsidRPr="00F304BA" w:rsidRDefault="00A7490D" w:rsidP="00A7490D">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market economy</w:t>
            </w:r>
          </w:p>
        </w:tc>
        <w:tc>
          <w:tcPr>
            <w:tcW w:w="2250" w:type="dxa"/>
          </w:tcPr>
          <w:p w:rsidR="00A7490D" w:rsidRPr="00F304BA" w:rsidRDefault="00A7490D" w:rsidP="00A7490D">
            <w:pPr>
              <w:pStyle w:val="Heading2"/>
              <w:outlineLvl w:val="1"/>
              <w:rPr>
                <w:b w:val="0"/>
                <w:sz w:val="20"/>
                <w:szCs w:val="20"/>
              </w:rPr>
            </w:pPr>
            <w:proofErr w:type="gramStart"/>
            <w:r w:rsidRPr="00F304BA">
              <w:rPr>
                <w:b w:val="0"/>
                <w:sz w:val="20"/>
                <w:szCs w:val="20"/>
              </w:rPr>
              <w:t>postindustrial</w:t>
            </w:r>
            <w:proofErr w:type="gramEnd"/>
            <w:r w:rsidRPr="00F304BA">
              <w:rPr>
                <w:b w:val="0"/>
                <w:sz w:val="20"/>
                <w:szCs w:val="20"/>
              </w:rPr>
              <w:br/>
              <w:t>central business district</w:t>
            </w:r>
            <w:r w:rsidRPr="00F304BA">
              <w:rPr>
                <w:b w:val="0"/>
                <w:sz w:val="20"/>
                <w:szCs w:val="20"/>
              </w:rPr>
              <w:br/>
              <w:t>retooling</w:t>
            </w:r>
            <w:r w:rsidRPr="00F304BA">
              <w:rPr>
                <w:b w:val="0"/>
                <w:sz w:val="20"/>
                <w:szCs w:val="20"/>
              </w:rPr>
              <w:br/>
              <w:t>commodity</w:t>
            </w:r>
            <w:r w:rsidRPr="00F304BA">
              <w:rPr>
                <w:b w:val="0"/>
                <w:sz w:val="20"/>
                <w:szCs w:val="20"/>
              </w:rPr>
              <w:br/>
              <w:t>arable</w:t>
            </w:r>
            <w:r w:rsidRPr="00F304BA">
              <w:rPr>
                <w:b w:val="0"/>
                <w:sz w:val="20"/>
                <w:szCs w:val="20"/>
              </w:rPr>
              <w:br/>
              <w:t>monopoly</w:t>
            </w:r>
            <w:r w:rsidRPr="00F304BA">
              <w:rPr>
                <w:b w:val="0"/>
                <w:sz w:val="20"/>
                <w:szCs w:val="20"/>
              </w:rPr>
              <w:br/>
              <w:t>global economy</w:t>
            </w:r>
            <w:r w:rsidRPr="00F304BA">
              <w:rPr>
                <w:b w:val="0"/>
                <w:sz w:val="20"/>
                <w:szCs w:val="20"/>
              </w:rPr>
              <w:br/>
              <w:t>trade deficit</w:t>
            </w:r>
            <w:r w:rsidRPr="00F304BA">
              <w:rPr>
                <w:b w:val="0"/>
                <w:sz w:val="20"/>
                <w:szCs w:val="20"/>
              </w:rPr>
              <w:br/>
              <w:t>tariff</w:t>
            </w:r>
            <w:r w:rsidRPr="00F304BA">
              <w:rPr>
                <w:b w:val="0"/>
                <w:sz w:val="20"/>
                <w:szCs w:val="20"/>
              </w:rPr>
              <w:br/>
              <w:t>trade surplus</w:t>
            </w:r>
            <w:r w:rsidRPr="00F304BA">
              <w:rPr>
                <w:b w:val="0"/>
                <w:sz w:val="20"/>
                <w:szCs w:val="20"/>
              </w:rPr>
              <w:br/>
              <w:t>outsourcing</w:t>
            </w:r>
          </w:p>
        </w:tc>
        <w:tc>
          <w:tcPr>
            <w:tcW w:w="1620" w:type="dxa"/>
          </w:tcPr>
          <w:p w:rsidR="00A7490D" w:rsidRPr="00F304BA" w:rsidRDefault="00A7490D" w:rsidP="00A7490D">
            <w:pPr>
              <w:rPr>
                <w:rFonts w:ascii="Times New Roman" w:hAnsi="Times New Roman" w:cs="Times New Roman"/>
                <w:b/>
                <w:sz w:val="20"/>
                <w:szCs w:val="20"/>
              </w:rPr>
            </w:pPr>
          </w:p>
        </w:tc>
        <w:tc>
          <w:tcPr>
            <w:tcW w:w="1620" w:type="dxa"/>
          </w:tcPr>
          <w:p w:rsidR="00A7490D" w:rsidRPr="00F304BA" w:rsidRDefault="00A7490D" w:rsidP="00A7490D">
            <w:pPr>
              <w:rPr>
                <w:rFonts w:ascii="Times New Roman" w:hAnsi="Times New Roman" w:cs="Times New Roman"/>
                <w:b/>
                <w:sz w:val="20"/>
                <w:szCs w:val="20"/>
              </w:rPr>
            </w:pPr>
          </w:p>
        </w:tc>
      </w:tr>
      <w:tr w:rsidR="00A7490D" w:rsidRPr="00F304BA" w:rsidTr="006E3E9A">
        <w:tc>
          <w:tcPr>
            <w:tcW w:w="10800" w:type="dxa"/>
            <w:gridSpan w:val="5"/>
          </w:tcPr>
          <w:p w:rsidR="00A7490D" w:rsidRPr="00F304BA" w:rsidRDefault="00A7490D" w:rsidP="00A7490D">
            <w:pPr>
              <w:jc w:val="center"/>
              <w:rPr>
                <w:rFonts w:ascii="Times New Roman" w:hAnsi="Times New Roman" w:cs="Times New Roman"/>
                <w:b/>
                <w:sz w:val="20"/>
                <w:szCs w:val="20"/>
              </w:rPr>
            </w:pPr>
            <w:r w:rsidRPr="00F304BA">
              <w:rPr>
                <w:rFonts w:ascii="Times New Roman" w:hAnsi="Times New Roman" w:cs="Times New Roman"/>
                <w:b/>
                <w:sz w:val="20"/>
                <w:szCs w:val="20"/>
              </w:rPr>
              <w:t>Unit Assignments</w:t>
            </w:r>
          </w:p>
        </w:tc>
      </w:tr>
      <w:tr w:rsidR="00A7490D" w:rsidRPr="00F304BA" w:rsidTr="006E3E9A">
        <w:tc>
          <w:tcPr>
            <w:tcW w:w="3150" w:type="dxa"/>
          </w:tcPr>
          <w:p w:rsidR="00A7490D" w:rsidRPr="00F304BA" w:rsidRDefault="00A7490D" w:rsidP="00A7490D">
            <w:pPr>
              <w:jc w:val="cente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410" w:type="dxa"/>
            <w:gridSpan w:val="2"/>
          </w:tcPr>
          <w:p w:rsidR="00A7490D" w:rsidRPr="00F304BA" w:rsidRDefault="00A7490D" w:rsidP="00A7490D">
            <w:pPr>
              <w:jc w:val="center"/>
              <w:rPr>
                <w:rFonts w:ascii="Times New Roman" w:hAnsi="Times New Roman" w:cs="Times New Roman"/>
                <w:b/>
                <w:sz w:val="20"/>
                <w:szCs w:val="20"/>
              </w:rPr>
            </w:pPr>
            <w:r w:rsidRPr="00F304BA">
              <w:rPr>
                <w:rFonts w:ascii="Times New Roman" w:hAnsi="Times New Roman" w:cs="Times New Roman"/>
                <w:b/>
                <w:sz w:val="20"/>
                <w:szCs w:val="20"/>
              </w:rPr>
              <w:t>Cultural Connecting Project</w:t>
            </w:r>
          </w:p>
        </w:tc>
        <w:tc>
          <w:tcPr>
            <w:tcW w:w="3240" w:type="dxa"/>
            <w:gridSpan w:val="2"/>
          </w:tcPr>
          <w:p w:rsidR="00A7490D" w:rsidRPr="00F304BA" w:rsidRDefault="00A7490D" w:rsidP="00A7490D">
            <w:pPr>
              <w:jc w:val="center"/>
              <w:rPr>
                <w:rFonts w:ascii="Times New Roman" w:hAnsi="Times New Roman" w:cs="Times New Roman"/>
                <w:b/>
                <w:sz w:val="20"/>
                <w:szCs w:val="20"/>
              </w:rPr>
            </w:pPr>
            <w:r w:rsidRPr="00F304BA">
              <w:rPr>
                <w:rFonts w:ascii="Times New Roman" w:hAnsi="Times New Roman" w:cs="Times New Roman"/>
                <w:b/>
                <w:sz w:val="20"/>
                <w:szCs w:val="20"/>
              </w:rPr>
              <w:t>Resources</w:t>
            </w:r>
          </w:p>
        </w:tc>
      </w:tr>
      <w:tr w:rsidR="00A7490D" w:rsidRPr="00F304BA" w:rsidTr="006E3E9A">
        <w:tc>
          <w:tcPr>
            <w:tcW w:w="3150" w:type="dxa"/>
          </w:tcPr>
          <w:p w:rsidR="00A7490D" w:rsidRPr="00F304BA" w:rsidRDefault="00A7490D" w:rsidP="00A7490D">
            <w:pPr>
              <w:rPr>
                <w:rFonts w:ascii="Times New Roman" w:hAnsi="Times New Roman" w:cs="Times New Roman"/>
                <w:b/>
                <w:sz w:val="20"/>
                <w:szCs w:val="20"/>
              </w:rPr>
            </w:pPr>
          </w:p>
        </w:tc>
        <w:tc>
          <w:tcPr>
            <w:tcW w:w="4410" w:type="dxa"/>
            <w:gridSpan w:val="2"/>
          </w:tcPr>
          <w:p w:rsidR="00A7490D" w:rsidRPr="00F304BA" w:rsidRDefault="00A7490D" w:rsidP="00A7490D">
            <w:pPr>
              <w:rPr>
                <w:rFonts w:ascii="Times New Roman" w:hAnsi="Times New Roman" w:cs="Times New Roman"/>
                <w:sz w:val="20"/>
                <w:szCs w:val="20"/>
              </w:rPr>
            </w:pPr>
          </w:p>
        </w:tc>
        <w:tc>
          <w:tcPr>
            <w:tcW w:w="3240" w:type="dxa"/>
            <w:gridSpan w:val="2"/>
          </w:tcPr>
          <w:p w:rsidR="00A7490D" w:rsidRPr="00F304BA" w:rsidRDefault="00A7490D" w:rsidP="00604D8C">
            <w:pPr>
              <w:rPr>
                <w:rFonts w:ascii="Times New Roman" w:hAnsi="Times New Roman" w:cs="Times New Roman"/>
                <w:sz w:val="20"/>
                <w:szCs w:val="20"/>
              </w:rPr>
            </w:pPr>
            <w:r w:rsidRPr="00F304BA">
              <w:rPr>
                <w:rFonts w:ascii="Times New Roman" w:hAnsi="Times New Roman" w:cs="Times New Roman"/>
                <w:sz w:val="20"/>
                <w:szCs w:val="20"/>
              </w:rPr>
              <w:t>The United States and Canada</w:t>
            </w:r>
            <w:r w:rsidRPr="00F304BA">
              <w:rPr>
                <w:rFonts w:ascii="Times New Roman" w:hAnsi="Times New Roman" w:cs="Times New Roman"/>
                <w:sz w:val="20"/>
                <w:szCs w:val="20"/>
              </w:rPr>
              <w:br/>
              <w:t>1. Glencoe World Geography and Cultures pages 114-183</w:t>
            </w:r>
            <w:r w:rsidRPr="00F304BA">
              <w:rPr>
                <w:rFonts w:ascii="Times New Roman" w:hAnsi="Times New Roman" w:cs="Times New Roman"/>
                <w:sz w:val="20"/>
                <w:szCs w:val="20"/>
              </w:rPr>
              <w:br/>
              <w:t xml:space="preserve">2. </w:t>
            </w:r>
            <w:hyperlink r:id="rId12" w:history="1">
              <w:r w:rsidR="00604D8C" w:rsidRPr="008150B6">
                <w:rPr>
                  <w:rStyle w:val="Hyperlink"/>
                  <w:rFonts w:ascii="Times New Roman" w:hAnsi="Times New Roman" w:cs="Times New Roman"/>
                  <w:sz w:val="20"/>
                  <w:szCs w:val="20"/>
                </w:rPr>
                <w:t>http://www.sheppardsoftware.com/web_games.htm</w:t>
              </w:r>
            </w:hyperlink>
            <w:r w:rsidR="00604D8C" w:rsidRPr="00F304BA">
              <w:rPr>
                <w:rFonts w:ascii="Times New Roman" w:hAnsi="Times New Roman" w:cs="Times New Roman"/>
                <w:sz w:val="20"/>
                <w:szCs w:val="20"/>
              </w:rPr>
              <w:t xml:space="preserve"> (helps students identify locations)</w:t>
            </w:r>
          </w:p>
        </w:tc>
      </w:tr>
      <w:tr w:rsidR="00A7490D" w:rsidRPr="00F304BA" w:rsidTr="006E3E9A">
        <w:tc>
          <w:tcPr>
            <w:tcW w:w="3150" w:type="dxa"/>
          </w:tcPr>
          <w:p w:rsidR="00A7490D" w:rsidRPr="00F304BA" w:rsidRDefault="00A7490D" w:rsidP="00A7490D">
            <w:pPr>
              <w:rPr>
                <w:rFonts w:ascii="Times New Roman" w:hAnsi="Times New Roman" w:cs="Times New Roman"/>
                <w:b/>
                <w:sz w:val="20"/>
                <w:szCs w:val="20"/>
              </w:rPr>
            </w:pPr>
          </w:p>
        </w:tc>
        <w:tc>
          <w:tcPr>
            <w:tcW w:w="7650" w:type="dxa"/>
            <w:gridSpan w:val="4"/>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b/>
                <w:sz w:val="20"/>
                <w:szCs w:val="20"/>
              </w:rPr>
              <w:t>Traditional Culture Case Study</w:t>
            </w:r>
          </w:p>
        </w:tc>
      </w:tr>
      <w:tr w:rsidR="00A7490D" w:rsidRPr="00F304BA" w:rsidTr="006E3E9A">
        <w:tc>
          <w:tcPr>
            <w:tcW w:w="3150" w:type="dxa"/>
          </w:tcPr>
          <w:p w:rsidR="00A7490D" w:rsidRPr="00F304BA" w:rsidRDefault="00A7490D" w:rsidP="00A7490D">
            <w:pPr>
              <w:rPr>
                <w:rFonts w:ascii="Times New Roman" w:hAnsi="Times New Roman" w:cs="Times New Roman"/>
                <w:b/>
                <w:sz w:val="20"/>
                <w:szCs w:val="20"/>
              </w:rPr>
            </w:pPr>
          </w:p>
        </w:tc>
        <w:tc>
          <w:tcPr>
            <w:tcW w:w="7650" w:type="dxa"/>
            <w:gridSpan w:val="4"/>
          </w:tcPr>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sz w:val="20"/>
                <w:szCs w:val="20"/>
              </w:rPr>
              <w:t xml:space="preserve">Land Use - the Hopi of Arizona; the Tlingit, </w:t>
            </w:r>
            <w:proofErr w:type="spellStart"/>
            <w:r w:rsidRPr="00F304BA">
              <w:rPr>
                <w:rFonts w:ascii="Times New Roman" w:hAnsi="Times New Roman" w:cs="Times New Roman"/>
                <w:sz w:val="20"/>
                <w:szCs w:val="20"/>
              </w:rPr>
              <w:t>Haida</w:t>
            </w:r>
            <w:proofErr w:type="spellEnd"/>
            <w:r w:rsidRPr="00F304BA">
              <w:rPr>
                <w:rFonts w:ascii="Times New Roman" w:hAnsi="Times New Roman" w:cs="Times New Roman"/>
                <w:sz w:val="20"/>
                <w:szCs w:val="20"/>
              </w:rPr>
              <w:t>, and Tsimshian of Alaska;</w:t>
            </w:r>
            <w:r w:rsidRPr="00F304BA">
              <w:rPr>
                <w:rFonts w:ascii="Times New Roman" w:hAnsi="Times New Roman" w:cs="Times New Roman"/>
                <w:sz w:val="20"/>
                <w:szCs w:val="20"/>
              </w:rPr>
              <w:br/>
              <w:t>Appalachian Mountain People</w:t>
            </w:r>
          </w:p>
        </w:tc>
      </w:tr>
      <w:tr w:rsidR="00A7490D" w:rsidRPr="00F304BA" w:rsidTr="006E3E9A">
        <w:tc>
          <w:tcPr>
            <w:tcW w:w="3150" w:type="dxa"/>
          </w:tcPr>
          <w:p w:rsidR="00A7490D" w:rsidRPr="00F304BA" w:rsidRDefault="00A7490D" w:rsidP="00A7490D">
            <w:pPr>
              <w:rPr>
                <w:rFonts w:ascii="Times New Roman" w:hAnsi="Times New Roman" w:cs="Times New Roman"/>
                <w:b/>
                <w:sz w:val="20"/>
                <w:szCs w:val="20"/>
              </w:rPr>
            </w:pPr>
          </w:p>
        </w:tc>
        <w:tc>
          <w:tcPr>
            <w:tcW w:w="7650" w:type="dxa"/>
            <w:gridSpan w:val="4"/>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r>
      <w:tr w:rsidR="00A7490D" w:rsidRPr="00F304BA" w:rsidTr="006E3E9A">
        <w:tc>
          <w:tcPr>
            <w:tcW w:w="3150" w:type="dxa"/>
          </w:tcPr>
          <w:p w:rsidR="00A7490D" w:rsidRPr="00F304BA" w:rsidRDefault="00A7490D" w:rsidP="00A7490D">
            <w:pPr>
              <w:rPr>
                <w:rFonts w:ascii="Times New Roman" w:hAnsi="Times New Roman" w:cs="Times New Roman"/>
                <w:b/>
                <w:sz w:val="20"/>
                <w:szCs w:val="20"/>
              </w:rPr>
            </w:pPr>
          </w:p>
        </w:tc>
        <w:tc>
          <w:tcPr>
            <w:tcW w:w="7650" w:type="dxa"/>
            <w:gridSpan w:val="4"/>
          </w:tcPr>
          <w:p w:rsidR="00A7490D" w:rsidRPr="00F304BA" w:rsidRDefault="00A7490D" w:rsidP="00A7490D">
            <w:pPr>
              <w:rPr>
                <w:rFonts w:ascii="Times New Roman" w:hAnsi="Times New Roman" w:cs="Times New Roman"/>
                <w:b/>
                <w:sz w:val="20"/>
                <w:szCs w:val="20"/>
              </w:rPr>
            </w:pPr>
            <w:r w:rsidRPr="00F304BA">
              <w:rPr>
                <w:rFonts w:ascii="Times New Roman" w:hAnsi="Times New Roman" w:cs="Times New Roman"/>
                <w:b/>
                <w:sz w:val="20"/>
                <w:szCs w:val="20"/>
              </w:rPr>
              <w:t>The Global Economy</w:t>
            </w:r>
          </w:p>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sz w:val="20"/>
                <w:szCs w:val="20"/>
              </w:rPr>
              <w:t>P 180-183</w:t>
            </w:r>
          </w:p>
        </w:tc>
      </w:tr>
    </w:tbl>
    <w:p w:rsidR="00510B6A" w:rsidRPr="00F304BA" w:rsidRDefault="00510B6A" w:rsidP="009E3C29">
      <w:pPr>
        <w:rPr>
          <w:rFonts w:ascii="Times New Roman" w:hAnsi="Times New Roman" w:cs="Times New Roman"/>
          <w:sz w:val="20"/>
          <w:szCs w:val="20"/>
        </w:rPr>
      </w:pPr>
    </w:p>
    <w:p w:rsidR="00A7490D" w:rsidRPr="00F304BA" w:rsidRDefault="00A7490D">
      <w:pPr>
        <w:rPr>
          <w:rFonts w:ascii="Times New Roman" w:hAnsi="Times New Roman" w:cs="Times New Roman"/>
          <w:sz w:val="20"/>
          <w:szCs w:val="20"/>
        </w:rPr>
      </w:pP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6E3E9A" w:rsidRPr="00F304BA" w:rsidTr="006E3E9A">
        <w:tc>
          <w:tcPr>
            <w:tcW w:w="5310" w:type="dxa"/>
            <w:gridSpan w:val="2"/>
          </w:tcPr>
          <w:p w:rsidR="006E3E9A" w:rsidRPr="00F304BA" w:rsidRDefault="006E3E9A" w:rsidP="006E3E9A">
            <w:pPr>
              <w:rPr>
                <w:rFonts w:ascii="Times New Roman" w:hAnsi="Times New Roman" w:cs="Times New Roman"/>
                <w:sz w:val="20"/>
                <w:szCs w:val="20"/>
              </w:rPr>
            </w:pPr>
            <w:r w:rsidRPr="00F304BA">
              <w:rPr>
                <w:rFonts w:ascii="Times New Roman" w:hAnsi="Times New Roman" w:cs="Times New Roman"/>
                <w:b/>
                <w:sz w:val="20"/>
                <w:szCs w:val="20"/>
              </w:rPr>
              <w:t>Major Concept (Unit/Theme) Unit 3: Latin America</w:t>
            </w:r>
          </w:p>
          <w:p w:rsidR="006E3E9A" w:rsidRPr="00F304BA" w:rsidRDefault="006E3E9A" w:rsidP="006E3E9A">
            <w:pPr>
              <w:spacing w:after="100" w:afterAutospacing="1"/>
              <w:rPr>
                <w:rFonts w:ascii="Times New Roman" w:hAnsi="Times New Roman" w:cs="Times New Roman"/>
                <w:b/>
                <w:sz w:val="20"/>
                <w:szCs w:val="20"/>
              </w:rPr>
            </w:pPr>
          </w:p>
        </w:tc>
        <w:tc>
          <w:tcPr>
            <w:tcW w:w="234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Textbook Coverage: Chapter 8- 10</w:t>
            </w:r>
          </w:p>
        </w:tc>
      </w:tr>
      <w:tr w:rsidR="006E3E9A" w:rsidRPr="00F304BA" w:rsidTr="006E3E9A">
        <w:tc>
          <w:tcPr>
            <w:tcW w:w="5310" w:type="dxa"/>
            <w:gridSpan w:val="2"/>
          </w:tcPr>
          <w:p w:rsidR="006E3E9A" w:rsidRPr="00F304BA" w:rsidRDefault="006E3E9A" w:rsidP="006E3E9A">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6E3E9A" w:rsidRPr="00F304BA" w:rsidTr="006E3E9A">
        <w:tc>
          <w:tcPr>
            <w:tcW w:w="3150" w:type="dxa"/>
          </w:tcPr>
          <w:p w:rsidR="006E3E9A" w:rsidRPr="00F304BA" w:rsidRDefault="00604D8C" w:rsidP="00861F0C">
            <w:pPr>
              <w:rPr>
                <w:rFonts w:ascii="Times New Roman" w:hAnsi="Times New Roman" w:cs="Times New Roman"/>
                <w:b/>
                <w:sz w:val="20"/>
                <w:szCs w:val="20"/>
              </w:rPr>
            </w:pPr>
            <w:hyperlink r:id="rId13" w:history="1">
              <w:r w:rsidR="006E3E9A" w:rsidRPr="00F304BA">
                <w:rPr>
                  <w:rFonts w:ascii="Times New Roman" w:hAnsi="Times New Roman" w:cs="Times New Roman"/>
                  <w:color w:val="0000FF"/>
                  <w:sz w:val="20"/>
                  <w:szCs w:val="20"/>
                  <w:u w:val="single"/>
                </w:rPr>
                <w:t>Chapter 8: Physical Geography of Latin America</w:t>
              </w:r>
            </w:hyperlink>
            <w:r w:rsidR="006E3E9A" w:rsidRPr="00F304BA">
              <w:rPr>
                <w:rFonts w:ascii="Times New Roman" w:hAnsi="Times New Roman" w:cs="Times New Roman"/>
                <w:sz w:val="20"/>
                <w:szCs w:val="20"/>
              </w:rPr>
              <w:br/>
              <w:t>The Land, Climate and Vegetation</w:t>
            </w:r>
          </w:p>
        </w:tc>
        <w:tc>
          <w:tcPr>
            <w:tcW w:w="2160" w:type="dxa"/>
          </w:tcPr>
          <w:p w:rsidR="006E3E9A" w:rsidRPr="00F304BA" w:rsidRDefault="006E3E9A" w:rsidP="00861F0C">
            <w:pPr>
              <w:spacing w:after="100" w:afterAutospacing="1"/>
              <w:rPr>
                <w:rFonts w:ascii="Times New Roman" w:hAnsi="Times New Roman" w:cs="Times New Roman"/>
                <w:b/>
                <w:sz w:val="20"/>
                <w:szCs w:val="20"/>
              </w:rPr>
            </w:pPr>
          </w:p>
        </w:tc>
        <w:tc>
          <w:tcPr>
            <w:tcW w:w="3870" w:type="dxa"/>
            <w:gridSpan w:val="2"/>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i/>
                <w:sz w:val="20"/>
                <w:szCs w:val="20"/>
              </w:rPr>
              <w:t>What makes Latin America a region?</w:t>
            </w:r>
          </w:p>
        </w:tc>
        <w:tc>
          <w:tcPr>
            <w:tcW w:w="1800" w:type="dxa"/>
          </w:tcPr>
          <w:p w:rsidR="006E3E9A" w:rsidRPr="00F304BA" w:rsidRDefault="006E3E9A" w:rsidP="00861F0C">
            <w:pPr>
              <w:rPr>
                <w:rFonts w:ascii="Times New Roman" w:hAnsi="Times New Roman" w:cs="Times New Roman"/>
                <w:b/>
                <w:sz w:val="20"/>
                <w:szCs w:val="20"/>
              </w:rPr>
            </w:pPr>
          </w:p>
        </w:tc>
      </w:tr>
      <w:tr w:rsidR="00A7490D" w:rsidRPr="00F304BA" w:rsidTr="006E3E9A">
        <w:tc>
          <w:tcPr>
            <w:tcW w:w="3150" w:type="dxa"/>
          </w:tcPr>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A7490D" w:rsidRPr="00F304BA" w:rsidRDefault="00A7490D"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A7490D" w:rsidRPr="00F304BA" w:rsidTr="006E3E9A">
        <w:tc>
          <w:tcPr>
            <w:tcW w:w="3150" w:type="dxa"/>
          </w:tcPr>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Identify locations of Latin America.</w:t>
            </w:r>
          </w:p>
        </w:tc>
        <w:tc>
          <w:tcPr>
            <w:tcW w:w="2160" w:type="dxa"/>
          </w:tcPr>
          <w:p w:rsidR="00A7490D" w:rsidRPr="00F304BA" w:rsidRDefault="00A7490D" w:rsidP="00861F0C">
            <w:pPr>
              <w:spacing w:after="100" w:afterAutospacing="1"/>
              <w:rPr>
                <w:rFonts w:ascii="Times New Roman" w:hAnsi="Times New Roman" w:cs="Times New Roman"/>
                <w:sz w:val="20"/>
                <w:szCs w:val="20"/>
              </w:rPr>
            </w:pPr>
          </w:p>
        </w:tc>
        <w:tc>
          <w:tcPr>
            <w:tcW w:w="2340" w:type="dxa"/>
          </w:tcPr>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Cordillera</w:t>
            </w:r>
          </w:p>
          <w:p w:rsidR="00A7490D" w:rsidRPr="00F304BA" w:rsidRDefault="00A7490D" w:rsidP="00861F0C">
            <w:pPr>
              <w:rPr>
                <w:rFonts w:ascii="Times New Roman" w:hAnsi="Times New Roman" w:cs="Times New Roman"/>
                <w:sz w:val="20"/>
                <w:szCs w:val="20"/>
              </w:rPr>
            </w:pPr>
            <w:proofErr w:type="spellStart"/>
            <w:r w:rsidRPr="00F304BA">
              <w:rPr>
                <w:rFonts w:ascii="Times New Roman" w:hAnsi="Times New Roman" w:cs="Times New Roman"/>
                <w:sz w:val="20"/>
                <w:szCs w:val="20"/>
              </w:rPr>
              <w:t>Altiplano</w:t>
            </w:r>
            <w:proofErr w:type="spellEnd"/>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Escarpment</w:t>
            </w:r>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Llano</w:t>
            </w:r>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Pampa</w:t>
            </w:r>
          </w:p>
          <w:p w:rsidR="00A7490D" w:rsidRPr="00F304BA" w:rsidRDefault="00A7490D" w:rsidP="00861F0C">
            <w:pPr>
              <w:rPr>
                <w:rFonts w:ascii="Times New Roman" w:hAnsi="Times New Roman" w:cs="Times New Roman"/>
                <w:sz w:val="20"/>
                <w:szCs w:val="20"/>
              </w:rPr>
            </w:pPr>
            <w:proofErr w:type="spellStart"/>
            <w:r w:rsidRPr="00F304BA">
              <w:rPr>
                <w:rFonts w:ascii="Times New Roman" w:hAnsi="Times New Roman" w:cs="Times New Roman"/>
                <w:sz w:val="20"/>
                <w:szCs w:val="20"/>
              </w:rPr>
              <w:t>Puna</w:t>
            </w:r>
            <w:proofErr w:type="spellEnd"/>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 xml:space="preserve">Tierra </w:t>
            </w:r>
            <w:proofErr w:type="spellStart"/>
            <w:r w:rsidRPr="00F304BA">
              <w:rPr>
                <w:rFonts w:ascii="Times New Roman" w:hAnsi="Times New Roman" w:cs="Times New Roman"/>
                <w:sz w:val="20"/>
                <w:szCs w:val="20"/>
              </w:rPr>
              <w:t>helada</w:t>
            </w:r>
            <w:proofErr w:type="spellEnd"/>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 xml:space="preserve">Tierra </w:t>
            </w:r>
            <w:proofErr w:type="spellStart"/>
            <w:r w:rsidRPr="00F304BA">
              <w:rPr>
                <w:rFonts w:ascii="Times New Roman" w:hAnsi="Times New Roman" w:cs="Times New Roman"/>
                <w:sz w:val="20"/>
                <w:szCs w:val="20"/>
              </w:rPr>
              <w:t>fria</w:t>
            </w:r>
            <w:proofErr w:type="spellEnd"/>
          </w:p>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sz w:val="20"/>
                <w:szCs w:val="20"/>
              </w:rPr>
              <w:t xml:space="preserve">Tierra </w:t>
            </w:r>
            <w:proofErr w:type="spellStart"/>
            <w:r w:rsidRPr="00F304BA">
              <w:rPr>
                <w:rFonts w:ascii="Times New Roman" w:hAnsi="Times New Roman" w:cs="Times New Roman"/>
                <w:sz w:val="20"/>
                <w:szCs w:val="20"/>
              </w:rPr>
              <w:t>caliente</w:t>
            </w:r>
            <w:proofErr w:type="spellEnd"/>
          </w:p>
          <w:p w:rsidR="00A7490D" w:rsidRPr="00F304BA" w:rsidRDefault="00A7490D" w:rsidP="00861F0C">
            <w:pPr>
              <w:rPr>
                <w:rFonts w:ascii="Times New Roman" w:hAnsi="Times New Roman" w:cs="Times New Roman"/>
                <w:sz w:val="20"/>
                <w:szCs w:val="20"/>
              </w:rPr>
            </w:pPr>
          </w:p>
        </w:tc>
        <w:tc>
          <w:tcPr>
            <w:tcW w:w="1530" w:type="dxa"/>
          </w:tcPr>
          <w:p w:rsidR="00A7490D" w:rsidRPr="00F304BA" w:rsidRDefault="00A7490D" w:rsidP="00861F0C">
            <w:pPr>
              <w:rPr>
                <w:rFonts w:ascii="Times New Roman" w:hAnsi="Times New Roman" w:cs="Times New Roman"/>
                <w:sz w:val="20"/>
                <w:szCs w:val="20"/>
              </w:rPr>
            </w:pPr>
          </w:p>
        </w:tc>
        <w:tc>
          <w:tcPr>
            <w:tcW w:w="1800" w:type="dxa"/>
          </w:tcPr>
          <w:p w:rsidR="00A7490D" w:rsidRPr="00F304BA" w:rsidRDefault="00A7490D" w:rsidP="00861F0C">
            <w:pPr>
              <w:pStyle w:val="Heading2"/>
              <w:outlineLvl w:val="1"/>
              <w:rPr>
                <w:b w:val="0"/>
                <w:sz w:val="20"/>
                <w:szCs w:val="20"/>
              </w:rPr>
            </w:pPr>
            <w:r w:rsidRPr="00F304BA">
              <w:rPr>
                <w:sz w:val="20"/>
                <w:szCs w:val="20"/>
              </w:rPr>
              <w:t>Latin America map assignment</w:t>
            </w:r>
          </w:p>
        </w:tc>
      </w:tr>
      <w:tr w:rsidR="006E3E9A" w:rsidRPr="00F304BA" w:rsidTr="006E3E9A">
        <w:tc>
          <w:tcPr>
            <w:tcW w:w="315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2160" w:type="dxa"/>
          </w:tcPr>
          <w:p w:rsidR="006E3E9A" w:rsidRPr="00F304BA" w:rsidRDefault="006E3E9A" w:rsidP="00861F0C">
            <w:pPr>
              <w:spacing w:after="100" w:afterAutospacing="1"/>
              <w:rPr>
                <w:rFonts w:ascii="Times New Roman" w:hAnsi="Times New Roman" w:cs="Times New Roman"/>
                <w:sz w:val="20"/>
                <w:szCs w:val="20"/>
              </w:rPr>
            </w:pPr>
          </w:p>
        </w:tc>
        <w:tc>
          <w:tcPr>
            <w:tcW w:w="5670" w:type="dxa"/>
            <w:gridSpan w:val="3"/>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6E3E9A" w:rsidRPr="00F304BA" w:rsidTr="006E3E9A">
        <w:tc>
          <w:tcPr>
            <w:tcW w:w="3150" w:type="dxa"/>
          </w:tcPr>
          <w:p w:rsidR="006E3E9A" w:rsidRPr="00F304BA" w:rsidRDefault="00604D8C" w:rsidP="00861F0C">
            <w:pPr>
              <w:rPr>
                <w:rFonts w:ascii="Times New Roman" w:hAnsi="Times New Roman" w:cs="Times New Roman"/>
                <w:b/>
                <w:sz w:val="20"/>
                <w:szCs w:val="20"/>
              </w:rPr>
            </w:pPr>
            <w:hyperlink r:id="rId14" w:history="1">
              <w:r w:rsidR="006E3E9A" w:rsidRPr="00F304BA">
                <w:rPr>
                  <w:rFonts w:ascii="Times New Roman" w:hAnsi="Times New Roman" w:cs="Times New Roman"/>
                  <w:color w:val="0000FF"/>
                  <w:sz w:val="20"/>
                  <w:szCs w:val="20"/>
                  <w:u w:val="single"/>
                </w:rPr>
                <w:t>Chapter 9: Cultural Geography of Latin America</w:t>
              </w:r>
            </w:hyperlink>
            <w:r w:rsidR="006E3E9A" w:rsidRPr="00F304BA">
              <w:rPr>
                <w:rFonts w:ascii="Times New Roman" w:hAnsi="Times New Roman" w:cs="Times New Roman"/>
                <w:sz w:val="20"/>
                <w:szCs w:val="20"/>
              </w:rPr>
              <w:br/>
              <w:t>Mexico</w:t>
            </w:r>
            <w:r w:rsidR="006E3E9A" w:rsidRPr="00F304BA">
              <w:rPr>
                <w:rFonts w:ascii="Times New Roman" w:hAnsi="Times New Roman" w:cs="Times New Roman"/>
                <w:sz w:val="20"/>
                <w:szCs w:val="20"/>
              </w:rPr>
              <w:br/>
            </w:r>
            <w:r w:rsidR="006E3E9A" w:rsidRPr="00F304BA">
              <w:rPr>
                <w:rFonts w:ascii="Times New Roman" w:hAnsi="Times New Roman" w:cs="Times New Roman"/>
                <w:bCs/>
                <w:sz w:val="20"/>
                <w:szCs w:val="20"/>
              </w:rPr>
              <w:t>Central America and the Caribbean</w:t>
            </w:r>
            <w:r w:rsidR="006E3E9A" w:rsidRPr="00F304BA">
              <w:rPr>
                <w:rFonts w:ascii="Times New Roman" w:hAnsi="Times New Roman" w:cs="Times New Roman"/>
                <w:bCs/>
                <w:sz w:val="20"/>
                <w:szCs w:val="20"/>
              </w:rPr>
              <w:br/>
              <w:t>South America</w:t>
            </w:r>
          </w:p>
        </w:tc>
        <w:tc>
          <w:tcPr>
            <w:tcW w:w="2160" w:type="dxa"/>
          </w:tcPr>
          <w:p w:rsidR="006E3E9A" w:rsidRPr="00F304BA" w:rsidRDefault="006E3E9A" w:rsidP="00861F0C">
            <w:pPr>
              <w:spacing w:after="100" w:afterAutospacing="1"/>
              <w:rPr>
                <w:rFonts w:ascii="Times New Roman" w:hAnsi="Times New Roman" w:cs="Times New Roman"/>
                <w:b/>
                <w:sz w:val="20"/>
                <w:szCs w:val="20"/>
              </w:rPr>
            </w:pPr>
          </w:p>
        </w:tc>
        <w:tc>
          <w:tcPr>
            <w:tcW w:w="5670" w:type="dxa"/>
            <w:gridSpan w:val="3"/>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i/>
                <w:sz w:val="20"/>
                <w:szCs w:val="20"/>
              </w:rPr>
              <w:t>How have foreign influences affected the development of Latin America?</w:t>
            </w:r>
            <w:r w:rsidRPr="00F304BA">
              <w:rPr>
                <w:rFonts w:ascii="Times New Roman" w:hAnsi="Times New Roman" w:cs="Times New Roman"/>
                <w:sz w:val="20"/>
                <w:szCs w:val="20"/>
              </w:rPr>
              <w:t xml:space="preserve"> </w:t>
            </w:r>
            <w:r w:rsidRPr="00F304BA">
              <w:rPr>
                <w:rFonts w:ascii="Times New Roman" w:hAnsi="Times New Roman" w:cs="Times New Roman"/>
                <w:sz w:val="20"/>
                <w:szCs w:val="20"/>
              </w:rPr>
              <w:br/>
            </w:r>
            <w:r w:rsidRPr="00F304BA">
              <w:rPr>
                <w:rFonts w:ascii="Times New Roman" w:hAnsi="Times New Roman" w:cs="Times New Roman"/>
                <w:i/>
                <w:sz w:val="20"/>
                <w:szCs w:val="20"/>
              </w:rPr>
              <w:t>How do ancient civilizations impact Latin America today?   </w:t>
            </w:r>
            <w:r w:rsidRPr="00F304BA">
              <w:rPr>
                <w:rFonts w:ascii="Times New Roman" w:hAnsi="Times New Roman" w:cs="Times New Roman"/>
                <w:sz w:val="20"/>
                <w:szCs w:val="20"/>
              </w:rPr>
              <w:t> </w:t>
            </w:r>
          </w:p>
        </w:tc>
      </w:tr>
      <w:tr w:rsidR="00A7490D" w:rsidRPr="00F304BA" w:rsidTr="006E3E9A">
        <w:tc>
          <w:tcPr>
            <w:tcW w:w="3150" w:type="dxa"/>
          </w:tcPr>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b/>
                <w:sz w:val="20"/>
                <w:szCs w:val="20"/>
              </w:rPr>
              <w:lastRenderedPageBreak/>
              <w:t xml:space="preserve">Chapter Concept/Skill </w:t>
            </w:r>
          </w:p>
        </w:tc>
        <w:tc>
          <w:tcPr>
            <w:tcW w:w="2160" w:type="dxa"/>
          </w:tcPr>
          <w:p w:rsidR="00A7490D" w:rsidRPr="00F304BA" w:rsidRDefault="00A7490D"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A7490D" w:rsidRPr="00F304BA" w:rsidTr="006E3E9A">
        <w:tc>
          <w:tcPr>
            <w:tcW w:w="3150" w:type="dxa"/>
          </w:tcPr>
          <w:p w:rsidR="00A7490D" w:rsidRPr="00F304BA" w:rsidRDefault="00A7490D" w:rsidP="00A7490D">
            <w:pPr>
              <w:pStyle w:val="Heading2"/>
              <w:outlineLvl w:val="1"/>
              <w:rPr>
                <w:b w:val="0"/>
                <w:sz w:val="20"/>
                <w:szCs w:val="20"/>
              </w:rPr>
            </w:pPr>
            <w:r w:rsidRPr="00F304BA">
              <w:rPr>
                <w:b w:val="0"/>
                <w:sz w:val="20"/>
                <w:szCs w:val="20"/>
              </w:rPr>
              <w:t>Distinguish the differences between governments of Latin America.</w:t>
            </w:r>
            <w:r w:rsidRPr="00F304BA">
              <w:rPr>
                <w:b w:val="0"/>
                <w:sz w:val="20"/>
                <w:szCs w:val="20"/>
              </w:rPr>
              <w:br/>
              <w:t>Link the resources of each country to its economy.</w:t>
            </w:r>
            <w:r w:rsidRPr="00F304BA">
              <w:rPr>
                <w:b w:val="0"/>
                <w:sz w:val="20"/>
                <w:szCs w:val="20"/>
              </w:rPr>
              <w:br/>
            </w:r>
          </w:p>
          <w:p w:rsidR="00A7490D" w:rsidRPr="00F304BA" w:rsidRDefault="00A7490D" w:rsidP="00A7490D">
            <w:pPr>
              <w:pStyle w:val="Heading2"/>
              <w:outlineLvl w:val="1"/>
              <w:rPr>
                <w:sz w:val="20"/>
                <w:szCs w:val="20"/>
              </w:rPr>
            </w:pPr>
            <w:r w:rsidRPr="00F304BA">
              <w:rPr>
                <w:b w:val="0"/>
                <w:sz w:val="20"/>
                <w:szCs w:val="20"/>
              </w:rPr>
              <w:t>Compare and contrast the demographics of Latin America.</w:t>
            </w:r>
            <w:r w:rsidRPr="00F304BA">
              <w:rPr>
                <w:sz w:val="20"/>
                <w:szCs w:val="20"/>
              </w:rPr>
              <w:br/>
            </w:r>
          </w:p>
          <w:p w:rsidR="00A7490D" w:rsidRPr="00F304BA" w:rsidRDefault="00A7490D" w:rsidP="00A7490D">
            <w:pPr>
              <w:rPr>
                <w:rFonts w:ascii="Times New Roman" w:hAnsi="Times New Roman" w:cs="Times New Roman"/>
                <w:sz w:val="20"/>
                <w:szCs w:val="20"/>
              </w:rPr>
            </w:pPr>
            <w:r w:rsidRPr="00F304BA">
              <w:rPr>
                <w:rFonts w:ascii="Times New Roman" w:hAnsi="Times New Roman" w:cs="Times New Roman"/>
                <w:sz w:val="20"/>
                <w:szCs w:val="20"/>
              </w:rPr>
              <w:t>Explain how foreign countries and ancient civilizations impact Latin America today.</w:t>
            </w:r>
          </w:p>
          <w:p w:rsidR="00DC7796" w:rsidRPr="00F304BA" w:rsidRDefault="00DC7796" w:rsidP="00A7490D">
            <w:pPr>
              <w:rPr>
                <w:rFonts w:ascii="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Understand that the people of Latin America represent diverse ethnic groups.</w:t>
            </w: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R</w:t>
            </w:r>
            <w:r w:rsidRPr="00DC7796">
              <w:rPr>
                <w:rFonts w:ascii="Times New Roman" w:eastAsia="Times New Roman" w:hAnsi="Times New Roman" w:cs="Times New Roman"/>
                <w:sz w:val="20"/>
                <w:szCs w:val="20"/>
              </w:rPr>
              <w:t>ecognize that Latin American countries were once European colonies.</w:t>
            </w: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Explain how Roman Catholicism has influenced Latin American culture.</w:t>
            </w:r>
          </w:p>
          <w:p w:rsidR="00DC7796" w:rsidRPr="00F304BA" w:rsidRDefault="00DC7796" w:rsidP="00A7490D">
            <w:pPr>
              <w:rPr>
                <w:rFonts w:ascii="Times New Roman" w:hAnsi="Times New Roman" w:cs="Times New Roman"/>
                <w:sz w:val="20"/>
                <w:szCs w:val="20"/>
              </w:rPr>
            </w:pPr>
          </w:p>
        </w:tc>
        <w:tc>
          <w:tcPr>
            <w:tcW w:w="2160" w:type="dxa"/>
          </w:tcPr>
          <w:p w:rsidR="00A7490D" w:rsidRPr="00F304BA" w:rsidRDefault="00A7490D" w:rsidP="00B463DC">
            <w:pPr>
              <w:rPr>
                <w:rFonts w:ascii="Times New Roman" w:hAnsi="Times New Roman" w:cs="Times New Roman"/>
                <w:sz w:val="20"/>
                <w:szCs w:val="20"/>
              </w:rPr>
            </w:pPr>
            <w:r w:rsidRPr="00F304BA">
              <w:rPr>
                <w:rFonts w:ascii="Times New Roman" w:hAnsi="Times New Roman" w:cs="Times New Roman"/>
                <w:sz w:val="20"/>
                <w:szCs w:val="20"/>
              </w:rPr>
              <w:t>indigenous</w:t>
            </w:r>
            <w:r w:rsidR="00B463DC" w:rsidRPr="00F304BA">
              <w:rPr>
                <w:rFonts w:ascii="Times New Roman" w:hAnsi="Times New Roman" w:cs="Times New Roman"/>
                <w:sz w:val="20"/>
                <w:szCs w:val="20"/>
              </w:rPr>
              <w:t xml:space="preserve"> </w:t>
            </w:r>
            <w:r w:rsidR="00B463DC" w:rsidRPr="00F304BA">
              <w:rPr>
                <w:rFonts w:ascii="Times New Roman" w:hAnsi="Times New Roman" w:cs="Times New Roman"/>
                <w:sz w:val="20"/>
                <w:szCs w:val="20"/>
              </w:rPr>
              <w:br/>
              <w:t>malnutrition</w:t>
            </w:r>
            <w:r w:rsidR="00B463DC" w:rsidRPr="00F304BA">
              <w:rPr>
                <w:rFonts w:ascii="Times New Roman" w:hAnsi="Times New Roman" w:cs="Times New Roman"/>
                <w:sz w:val="20"/>
                <w:szCs w:val="20"/>
              </w:rPr>
              <w:br/>
              <w:t>mural</w:t>
            </w:r>
            <w:r w:rsidR="00B463DC" w:rsidRPr="00F304BA">
              <w:rPr>
                <w:rFonts w:ascii="Times New Roman" w:hAnsi="Times New Roman" w:cs="Times New Roman"/>
                <w:sz w:val="20"/>
                <w:szCs w:val="20"/>
              </w:rPr>
              <w:br/>
              <w:t>mosaic</w:t>
            </w:r>
            <w:r w:rsidR="00B463DC" w:rsidRPr="00F304BA">
              <w:rPr>
                <w:rFonts w:ascii="Times New Roman" w:hAnsi="Times New Roman" w:cs="Times New Roman"/>
                <w:sz w:val="20"/>
                <w:szCs w:val="20"/>
              </w:rPr>
              <w:br/>
              <w:t>fiesta</w:t>
            </w:r>
            <w:r w:rsidR="00B463DC" w:rsidRPr="00F304BA">
              <w:rPr>
                <w:rFonts w:ascii="Times New Roman" w:hAnsi="Times New Roman" w:cs="Times New Roman"/>
                <w:sz w:val="20"/>
                <w:szCs w:val="20"/>
              </w:rPr>
              <w:br/>
              <w:t>brain drain</w:t>
            </w:r>
          </w:p>
          <w:p w:rsidR="00B463DC" w:rsidRPr="00F304BA" w:rsidRDefault="00B463DC" w:rsidP="00B463DC">
            <w:pPr>
              <w:rPr>
                <w:rFonts w:ascii="Times New Roman" w:hAnsi="Times New Roman" w:cs="Times New Roman"/>
                <w:sz w:val="20"/>
                <w:szCs w:val="20"/>
              </w:rPr>
            </w:pPr>
          </w:p>
        </w:tc>
        <w:tc>
          <w:tcPr>
            <w:tcW w:w="2340" w:type="dxa"/>
          </w:tcPr>
          <w:p w:rsidR="00A7490D" w:rsidRPr="00F304BA" w:rsidRDefault="00A7490D" w:rsidP="00A7490D">
            <w:pPr>
              <w:pStyle w:val="Heading2"/>
              <w:outlineLvl w:val="1"/>
              <w:rPr>
                <w:b w:val="0"/>
                <w:sz w:val="20"/>
                <w:szCs w:val="20"/>
              </w:rPr>
            </w:pPr>
            <w:r w:rsidRPr="00F304BA">
              <w:rPr>
                <w:b w:val="0"/>
                <w:sz w:val="20"/>
                <w:szCs w:val="20"/>
              </w:rPr>
              <w:t>Mestizo</w:t>
            </w:r>
            <w:r w:rsidRPr="00F304BA">
              <w:rPr>
                <w:b w:val="0"/>
                <w:sz w:val="20"/>
                <w:szCs w:val="20"/>
              </w:rPr>
              <w:br/>
              <w:t>urbanization</w:t>
            </w:r>
            <w:r w:rsidRPr="00F304BA">
              <w:rPr>
                <w:b w:val="0"/>
                <w:sz w:val="20"/>
                <w:szCs w:val="20"/>
              </w:rPr>
              <w:br/>
              <w:t>megacity</w:t>
            </w:r>
            <w:r w:rsidRPr="00F304BA">
              <w:rPr>
                <w:b w:val="0"/>
                <w:sz w:val="20"/>
                <w:szCs w:val="20"/>
              </w:rPr>
              <w:br/>
              <w:t>primate city</w:t>
            </w:r>
          </w:p>
          <w:p w:rsidR="00B463DC" w:rsidRPr="00F304BA" w:rsidRDefault="00A7490D" w:rsidP="00B463DC">
            <w:pPr>
              <w:pStyle w:val="Heading2"/>
              <w:outlineLvl w:val="1"/>
              <w:rPr>
                <w:b w:val="0"/>
                <w:sz w:val="20"/>
                <w:szCs w:val="20"/>
              </w:rPr>
            </w:pPr>
            <w:r w:rsidRPr="00F304BA">
              <w:rPr>
                <w:b w:val="0"/>
                <w:sz w:val="20"/>
                <w:szCs w:val="20"/>
              </w:rPr>
              <w:t>Glyph</w:t>
            </w:r>
            <w:r w:rsidRPr="00F304BA">
              <w:rPr>
                <w:b w:val="0"/>
                <w:sz w:val="20"/>
                <w:szCs w:val="20"/>
              </w:rPr>
              <w:br/>
            </w:r>
            <w:proofErr w:type="spellStart"/>
            <w:r w:rsidRPr="00F304BA">
              <w:rPr>
                <w:b w:val="0"/>
                <w:sz w:val="20"/>
                <w:szCs w:val="20"/>
              </w:rPr>
              <w:t>chinampas</w:t>
            </w:r>
            <w:proofErr w:type="spellEnd"/>
            <w:r w:rsidRPr="00F304BA">
              <w:rPr>
                <w:b w:val="0"/>
                <w:sz w:val="20"/>
                <w:szCs w:val="20"/>
              </w:rPr>
              <w:br/>
            </w:r>
            <w:r w:rsidR="00B463DC" w:rsidRPr="00F304BA">
              <w:rPr>
                <w:b w:val="0"/>
                <w:sz w:val="20"/>
                <w:szCs w:val="20"/>
              </w:rPr>
              <w:t>conquistador</w:t>
            </w:r>
            <w:r w:rsidR="00B463DC" w:rsidRPr="00F304BA">
              <w:rPr>
                <w:b w:val="0"/>
                <w:sz w:val="20"/>
                <w:szCs w:val="20"/>
              </w:rPr>
              <w:br/>
            </w:r>
            <w:proofErr w:type="spellStart"/>
            <w:r w:rsidR="00B463DC" w:rsidRPr="00F304BA">
              <w:rPr>
                <w:b w:val="0"/>
                <w:sz w:val="20"/>
                <w:szCs w:val="20"/>
              </w:rPr>
              <w:t>vicerory</w:t>
            </w:r>
            <w:proofErr w:type="spellEnd"/>
            <w:r w:rsidR="00B463DC" w:rsidRPr="00F304BA">
              <w:rPr>
                <w:b w:val="0"/>
                <w:sz w:val="20"/>
                <w:szCs w:val="20"/>
              </w:rPr>
              <w:br/>
              <w:t>caudillo</w:t>
            </w:r>
            <w:r w:rsidR="00B463DC" w:rsidRPr="00F304BA">
              <w:rPr>
                <w:b w:val="0"/>
                <w:sz w:val="20"/>
                <w:szCs w:val="20"/>
              </w:rPr>
              <w:br/>
              <w:t>syncretism</w:t>
            </w:r>
            <w:r w:rsidR="00B463DC" w:rsidRPr="00F304BA">
              <w:rPr>
                <w:b w:val="0"/>
                <w:sz w:val="20"/>
                <w:szCs w:val="20"/>
              </w:rPr>
              <w:br/>
              <w:t>extended family</w:t>
            </w:r>
            <w:r w:rsidR="00B463DC" w:rsidRPr="00F304BA">
              <w:rPr>
                <w:b w:val="0"/>
                <w:sz w:val="20"/>
                <w:szCs w:val="20"/>
              </w:rPr>
              <w:br/>
              <w:t>Compadres</w:t>
            </w:r>
            <w:r w:rsidR="00B463DC" w:rsidRPr="00F304BA">
              <w:rPr>
                <w:b w:val="0"/>
                <w:sz w:val="20"/>
                <w:szCs w:val="20"/>
              </w:rPr>
              <w:br/>
              <w:t>dialect</w:t>
            </w:r>
            <w:r w:rsidR="00B463DC" w:rsidRPr="00F304BA">
              <w:rPr>
                <w:b w:val="0"/>
                <w:sz w:val="20"/>
                <w:szCs w:val="20"/>
              </w:rPr>
              <w:br/>
            </w:r>
            <w:proofErr w:type="spellStart"/>
            <w:r w:rsidR="00B463DC" w:rsidRPr="00F304BA">
              <w:rPr>
                <w:b w:val="0"/>
                <w:sz w:val="20"/>
                <w:szCs w:val="20"/>
              </w:rPr>
              <w:t>patrios</w:t>
            </w:r>
            <w:proofErr w:type="spellEnd"/>
            <w:r w:rsidR="00B463DC" w:rsidRPr="00F304BA">
              <w:rPr>
                <w:b w:val="0"/>
                <w:sz w:val="20"/>
                <w:szCs w:val="20"/>
              </w:rPr>
              <w:br/>
              <w:t>matriarchal</w:t>
            </w:r>
            <w:r w:rsidR="00B463DC" w:rsidRPr="00F304BA">
              <w:rPr>
                <w:b w:val="0"/>
                <w:sz w:val="20"/>
                <w:szCs w:val="20"/>
              </w:rPr>
              <w:br/>
              <w:t>quipu</w:t>
            </w:r>
          </w:p>
        </w:tc>
        <w:tc>
          <w:tcPr>
            <w:tcW w:w="1530" w:type="dxa"/>
          </w:tcPr>
          <w:p w:rsidR="00A7490D" w:rsidRPr="00F304BA" w:rsidRDefault="00A7490D" w:rsidP="00861F0C">
            <w:pPr>
              <w:rPr>
                <w:rFonts w:ascii="Times New Roman" w:hAnsi="Times New Roman" w:cs="Times New Roman"/>
                <w:sz w:val="20"/>
                <w:szCs w:val="20"/>
              </w:rPr>
            </w:pPr>
          </w:p>
        </w:tc>
        <w:tc>
          <w:tcPr>
            <w:tcW w:w="1800" w:type="dxa"/>
          </w:tcPr>
          <w:p w:rsidR="00B463DC" w:rsidRPr="00F304BA" w:rsidRDefault="00B463DC" w:rsidP="00B463DC">
            <w:pPr>
              <w:pStyle w:val="Heading2"/>
              <w:outlineLvl w:val="1"/>
              <w:rPr>
                <w:b w:val="0"/>
                <w:sz w:val="20"/>
                <w:szCs w:val="20"/>
              </w:rPr>
            </w:pPr>
            <w:r w:rsidRPr="00F304BA">
              <w:rPr>
                <w:b w:val="0"/>
                <w:sz w:val="20"/>
                <w:szCs w:val="20"/>
              </w:rPr>
              <w:t>Chart of the different forms of governments found in Latin America</w:t>
            </w:r>
          </w:p>
          <w:p w:rsidR="00B463DC" w:rsidRPr="00F304BA" w:rsidRDefault="00B463DC" w:rsidP="00B463DC">
            <w:pPr>
              <w:pStyle w:val="Heading2"/>
              <w:outlineLvl w:val="1"/>
              <w:rPr>
                <w:b w:val="0"/>
                <w:sz w:val="20"/>
                <w:szCs w:val="20"/>
              </w:rPr>
            </w:pPr>
            <w:r w:rsidRPr="00F304BA">
              <w:rPr>
                <w:b w:val="0"/>
                <w:sz w:val="20"/>
                <w:szCs w:val="20"/>
              </w:rPr>
              <w:br/>
              <w:t>T-chart on the demographics of Latin America</w:t>
            </w:r>
          </w:p>
          <w:p w:rsidR="00A7490D" w:rsidRPr="00F304BA" w:rsidRDefault="00B463DC" w:rsidP="00B463DC">
            <w:pPr>
              <w:pStyle w:val="Heading2"/>
              <w:outlineLvl w:val="1"/>
              <w:rPr>
                <w:b w:val="0"/>
                <w:sz w:val="20"/>
                <w:szCs w:val="20"/>
              </w:rPr>
            </w:pPr>
            <w:r w:rsidRPr="00F304BA">
              <w:rPr>
                <w:b w:val="0"/>
                <w:sz w:val="20"/>
                <w:szCs w:val="20"/>
              </w:rPr>
              <w:t>Write an essay explaining how foreign countries and ancient civilizations impact Latin America today.</w:t>
            </w:r>
          </w:p>
        </w:tc>
      </w:tr>
      <w:tr w:rsidR="00A7490D" w:rsidRPr="00F304BA" w:rsidTr="006E3E9A">
        <w:tc>
          <w:tcPr>
            <w:tcW w:w="315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2160" w:type="dxa"/>
          </w:tcPr>
          <w:p w:rsidR="00A7490D" w:rsidRPr="00F304BA" w:rsidRDefault="00A7490D" w:rsidP="00861F0C">
            <w:pPr>
              <w:spacing w:after="100" w:afterAutospacing="1"/>
              <w:rPr>
                <w:rFonts w:ascii="Times New Roman" w:hAnsi="Times New Roman" w:cs="Times New Roman"/>
                <w:sz w:val="20"/>
                <w:szCs w:val="20"/>
              </w:rPr>
            </w:pPr>
            <w:r w:rsidRPr="00F304BA">
              <w:rPr>
                <w:rFonts w:ascii="Times New Roman" w:hAnsi="Times New Roman" w:cs="Times New Roman"/>
                <w:b/>
                <w:sz w:val="20"/>
                <w:szCs w:val="20"/>
              </w:rPr>
              <w:t xml:space="preserve">Essential Questions </w:t>
            </w:r>
          </w:p>
        </w:tc>
        <w:tc>
          <w:tcPr>
            <w:tcW w:w="2340" w:type="dxa"/>
          </w:tcPr>
          <w:p w:rsidR="00A7490D" w:rsidRPr="00F304BA" w:rsidRDefault="00A7490D" w:rsidP="00861F0C">
            <w:pPr>
              <w:rPr>
                <w:rFonts w:ascii="Times New Roman" w:hAnsi="Times New Roman" w:cs="Times New Roman"/>
                <w:b/>
                <w:sz w:val="20"/>
                <w:szCs w:val="20"/>
              </w:rPr>
            </w:pPr>
          </w:p>
        </w:tc>
        <w:tc>
          <w:tcPr>
            <w:tcW w:w="1530" w:type="dxa"/>
          </w:tcPr>
          <w:p w:rsidR="00A7490D" w:rsidRPr="00F304BA" w:rsidRDefault="00A7490D" w:rsidP="00861F0C">
            <w:pPr>
              <w:rPr>
                <w:rFonts w:ascii="Times New Roman" w:hAnsi="Times New Roman" w:cs="Times New Roman"/>
                <w:sz w:val="20"/>
                <w:szCs w:val="20"/>
              </w:rPr>
            </w:pPr>
          </w:p>
        </w:tc>
        <w:tc>
          <w:tcPr>
            <w:tcW w:w="1800" w:type="dxa"/>
          </w:tcPr>
          <w:p w:rsidR="00A7490D" w:rsidRPr="00F304BA" w:rsidRDefault="00A7490D" w:rsidP="00861F0C">
            <w:pPr>
              <w:spacing w:after="100" w:afterAutospacing="1"/>
              <w:rPr>
                <w:rFonts w:ascii="Times New Roman" w:hAnsi="Times New Roman" w:cs="Times New Roman"/>
                <w:sz w:val="20"/>
                <w:szCs w:val="20"/>
              </w:rPr>
            </w:pPr>
          </w:p>
        </w:tc>
      </w:tr>
      <w:tr w:rsidR="00A7490D" w:rsidRPr="00F304BA" w:rsidTr="006E3E9A">
        <w:tc>
          <w:tcPr>
            <w:tcW w:w="3150" w:type="dxa"/>
          </w:tcPr>
          <w:p w:rsidR="00A7490D" w:rsidRPr="00F304BA" w:rsidRDefault="00604D8C" w:rsidP="00861F0C">
            <w:pPr>
              <w:rPr>
                <w:rFonts w:ascii="Times New Roman" w:hAnsi="Times New Roman" w:cs="Times New Roman"/>
                <w:b/>
                <w:sz w:val="20"/>
                <w:szCs w:val="20"/>
              </w:rPr>
            </w:pPr>
            <w:hyperlink r:id="rId15" w:history="1">
              <w:r w:rsidR="00B463DC" w:rsidRPr="00F304BA">
                <w:rPr>
                  <w:rFonts w:ascii="Times New Roman" w:hAnsi="Times New Roman" w:cs="Times New Roman"/>
                  <w:color w:val="0000FF"/>
                  <w:sz w:val="20"/>
                  <w:szCs w:val="20"/>
                  <w:u w:val="single"/>
                </w:rPr>
                <w:t>Chapter 10: The Region Today: Latin America</w:t>
              </w:r>
            </w:hyperlink>
            <w:r w:rsidR="00B463DC" w:rsidRPr="00F304BA">
              <w:rPr>
                <w:rFonts w:ascii="Times New Roman" w:hAnsi="Times New Roman" w:cs="Times New Roman"/>
                <w:sz w:val="20"/>
                <w:szCs w:val="20"/>
              </w:rPr>
              <w:br/>
            </w:r>
            <w:r w:rsidR="00B463DC" w:rsidRPr="00F304BA">
              <w:rPr>
                <w:rFonts w:ascii="Times New Roman" w:hAnsi="Times New Roman" w:cs="Times New Roman"/>
                <w:bCs/>
                <w:sz w:val="20"/>
                <w:szCs w:val="20"/>
              </w:rPr>
              <w:t>The Economy</w:t>
            </w:r>
            <w:r w:rsidR="00B463DC" w:rsidRPr="00F304BA">
              <w:rPr>
                <w:rFonts w:ascii="Times New Roman" w:hAnsi="Times New Roman" w:cs="Times New Roman"/>
                <w:bCs/>
                <w:sz w:val="20"/>
                <w:szCs w:val="20"/>
              </w:rPr>
              <w:br/>
              <w:t>People and Their Environment</w:t>
            </w:r>
          </w:p>
        </w:tc>
        <w:tc>
          <w:tcPr>
            <w:tcW w:w="2160" w:type="dxa"/>
          </w:tcPr>
          <w:p w:rsidR="00A7490D" w:rsidRPr="00F304BA" w:rsidRDefault="00A7490D" w:rsidP="00861F0C">
            <w:pPr>
              <w:spacing w:after="100" w:afterAutospacing="1"/>
              <w:rPr>
                <w:rFonts w:ascii="Times New Roman" w:hAnsi="Times New Roman" w:cs="Times New Roman"/>
                <w:b/>
                <w:sz w:val="20"/>
                <w:szCs w:val="20"/>
              </w:rPr>
            </w:pPr>
          </w:p>
        </w:tc>
        <w:tc>
          <w:tcPr>
            <w:tcW w:w="2340" w:type="dxa"/>
          </w:tcPr>
          <w:p w:rsidR="00A7490D" w:rsidRPr="00F304BA" w:rsidRDefault="00A7490D" w:rsidP="00861F0C">
            <w:pPr>
              <w:rPr>
                <w:rFonts w:ascii="Times New Roman" w:hAnsi="Times New Roman" w:cs="Times New Roman"/>
                <w:b/>
                <w:sz w:val="20"/>
                <w:szCs w:val="20"/>
              </w:rPr>
            </w:pPr>
          </w:p>
        </w:tc>
        <w:tc>
          <w:tcPr>
            <w:tcW w:w="1530" w:type="dxa"/>
          </w:tcPr>
          <w:p w:rsidR="00A7490D" w:rsidRPr="00F304BA" w:rsidRDefault="00A7490D" w:rsidP="00861F0C">
            <w:pPr>
              <w:rPr>
                <w:rFonts w:ascii="Times New Roman" w:hAnsi="Times New Roman" w:cs="Times New Roman"/>
                <w:sz w:val="20"/>
                <w:szCs w:val="20"/>
              </w:rPr>
            </w:pPr>
          </w:p>
        </w:tc>
        <w:tc>
          <w:tcPr>
            <w:tcW w:w="1800" w:type="dxa"/>
          </w:tcPr>
          <w:p w:rsidR="00A7490D" w:rsidRPr="00F304BA" w:rsidRDefault="00A7490D" w:rsidP="00861F0C">
            <w:pPr>
              <w:spacing w:after="100" w:afterAutospacing="1"/>
              <w:rPr>
                <w:rFonts w:ascii="Times New Roman" w:hAnsi="Times New Roman" w:cs="Times New Roman"/>
                <w:sz w:val="20"/>
                <w:szCs w:val="20"/>
              </w:rPr>
            </w:pPr>
          </w:p>
        </w:tc>
      </w:tr>
      <w:tr w:rsidR="00A7490D" w:rsidRPr="00F304BA" w:rsidTr="006E3E9A">
        <w:tc>
          <w:tcPr>
            <w:tcW w:w="3150" w:type="dxa"/>
          </w:tcPr>
          <w:p w:rsidR="00A7490D" w:rsidRPr="00F304BA" w:rsidRDefault="00A7490D" w:rsidP="00861F0C">
            <w:pPr>
              <w:rPr>
                <w:rFonts w:ascii="Times New Roman" w:hAnsi="Times New Roman" w:cs="Times New Roman"/>
                <w:sz w:val="20"/>
                <w:szCs w:val="20"/>
              </w:rPr>
            </w:pPr>
            <w:r w:rsidRPr="00F304BA">
              <w:rPr>
                <w:rFonts w:ascii="Times New Roman" w:hAnsi="Times New Roman" w:cs="Times New Roman"/>
                <w:b/>
                <w:sz w:val="20"/>
                <w:szCs w:val="20"/>
              </w:rPr>
              <w:t xml:space="preserve">Concept/Skill </w:t>
            </w:r>
          </w:p>
        </w:tc>
        <w:tc>
          <w:tcPr>
            <w:tcW w:w="2160" w:type="dxa"/>
          </w:tcPr>
          <w:p w:rsidR="00A7490D" w:rsidRPr="00F304BA" w:rsidRDefault="00A7490D"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A7490D" w:rsidRPr="00F304BA" w:rsidRDefault="00A7490D"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A7490D" w:rsidRPr="00F304BA" w:rsidTr="006E3E9A">
        <w:tc>
          <w:tcPr>
            <w:tcW w:w="3150" w:type="dxa"/>
          </w:tcPr>
          <w:p w:rsidR="00A7490D" w:rsidRPr="00F304BA" w:rsidRDefault="00A7490D" w:rsidP="00861F0C">
            <w:pPr>
              <w:rPr>
                <w:rFonts w:ascii="Times New Roman" w:hAnsi="Times New Roman" w:cs="Times New Roman"/>
                <w:b/>
                <w:sz w:val="20"/>
                <w:szCs w:val="20"/>
              </w:rPr>
            </w:pPr>
          </w:p>
        </w:tc>
        <w:tc>
          <w:tcPr>
            <w:tcW w:w="2160" w:type="dxa"/>
          </w:tcPr>
          <w:p w:rsidR="00A7490D" w:rsidRPr="00F304BA" w:rsidRDefault="00B463DC" w:rsidP="00861F0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Export</w:t>
            </w:r>
            <w:r w:rsidRPr="00F304BA">
              <w:rPr>
                <w:rFonts w:ascii="Times New Roman" w:hAnsi="Times New Roman" w:cs="Times New Roman"/>
                <w:sz w:val="20"/>
                <w:szCs w:val="20"/>
              </w:rPr>
              <w:br/>
              <w:t>developing country</w:t>
            </w:r>
            <w:r w:rsidRPr="00F304BA">
              <w:rPr>
                <w:rFonts w:ascii="Times New Roman" w:hAnsi="Times New Roman" w:cs="Times New Roman"/>
                <w:sz w:val="20"/>
                <w:szCs w:val="20"/>
              </w:rPr>
              <w:br/>
            </w:r>
          </w:p>
        </w:tc>
        <w:tc>
          <w:tcPr>
            <w:tcW w:w="2340" w:type="dxa"/>
          </w:tcPr>
          <w:p w:rsidR="00B463DC" w:rsidRPr="00F304BA" w:rsidRDefault="00B463DC" w:rsidP="00B463DC">
            <w:pPr>
              <w:pStyle w:val="Heading2"/>
              <w:outlineLvl w:val="1"/>
              <w:rPr>
                <w:b w:val="0"/>
                <w:sz w:val="20"/>
                <w:szCs w:val="20"/>
              </w:rPr>
            </w:pPr>
            <w:proofErr w:type="spellStart"/>
            <w:r w:rsidRPr="00F304BA">
              <w:rPr>
                <w:b w:val="0"/>
                <w:sz w:val="20"/>
                <w:szCs w:val="20"/>
              </w:rPr>
              <w:t>Campesino</w:t>
            </w:r>
            <w:proofErr w:type="spellEnd"/>
            <w:r w:rsidRPr="00F304BA">
              <w:rPr>
                <w:b w:val="0"/>
                <w:sz w:val="20"/>
                <w:szCs w:val="20"/>
              </w:rPr>
              <w:br/>
            </w:r>
            <w:proofErr w:type="spellStart"/>
            <w:r w:rsidRPr="00F304BA">
              <w:rPr>
                <w:b w:val="0"/>
                <w:sz w:val="20"/>
                <w:szCs w:val="20"/>
              </w:rPr>
              <w:t>latifundia</w:t>
            </w:r>
            <w:proofErr w:type="spellEnd"/>
            <w:r w:rsidRPr="00F304BA">
              <w:rPr>
                <w:b w:val="0"/>
                <w:sz w:val="20"/>
                <w:szCs w:val="20"/>
              </w:rPr>
              <w:br/>
            </w:r>
            <w:proofErr w:type="spellStart"/>
            <w:r w:rsidRPr="00F304BA">
              <w:rPr>
                <w:b w:val="0"/>
                <w:sz w:val="20"/>
                <w:szCs w:val="20"/>
              </w:rPr>
              <w:t>minifundia</w:t>
            </w:r>
            <w:proofErr w:type="spellEnd"/>
            <w:r w:rsidRPr="00F304BA">
              <w:rPr>
                <w:b w:val="0"/>
                <w:sz w:val="20"/>
                <w:szCs w:val="20"/>
              </w:rPr>
              <w:br/>
              <w:t>cash crop</w:t>
            </w:r>
            <w:r w:rsidRPr="00F304BA">
              <w:rPr>
                <w:b w:val="0"/>
                <w:sz w:val="20"/>
                <w:szCs w:val="20"/>
              </w:rPr>
              <w:br/>
              <w:t>Gross Domestic Product</w:t>
            </w:r>
            <w:r w:rsidRPr="00F304BA">
              <w:rPr>
                <w:b w:val="0"/>
                <w:sz w:val="20"/>
                <w:szCs w:val="20"/>
              </w:rPr>
              <w:br/>
              <w:t>service industry</w:t>
            </w:r>
            <w:r w:rsidRPr="00F304BA">
              <w:rPr>
                <w:b w:val="0"/>
                <w:sz w:val="20"/>
                <w:szCs w:val="20"/>
              </w:rPr>
              <w:br/>
              <w:t>maquiladora</w:t>
            </w:r>
            <w:r w:rsidRPr="00F304BA">
              <w:rPr>
                <w:b w:val="0"/>
                <w:sz w:val="20"/>
                <w:szCs w:val="20"/>
              </w:rPr>
              <w:br/>
              <w:t>free trade zone</w:t>
            </w:r>
            <w:r w:rsidRPr="00F304BA">
              <w:rPr>
                <w:b w:val="0"/>
                <w:sz w:val="20"/>
                <w:szCs w:val="20"/>
              </w:rPr>
              <w:br/>
              <w:t>deforestation</w:t>
            </w:r>
            <w:r w:rsidRPr="00F304BA">
              <w:rPr>
                <w:b w:val="0"/>
                <w:sz w:val="20"/>
                <w:szCs w:val="20"/>
              </w:rPr>
              <w:br/>
              <w:t>sustainable development</w:t>
            </w:r>
            <w:r w:rsidRPr="00F304BA">
              <w:rPr>
                <w:b w:val="0"/>
                <w:sz w:val="20"/>
                <w:szCs w:val="20"/>
              </w:rPr>
              <w:br/>
              <w:t>reforestation</w:t>
            </w:r>
            <w:r w:rsidRPr="00F304BA">
              <w:rPr>
                <w:b w:val="0"/>
                <w:sz w:val="20"/>
                <w:szCs w:val="20"/>
              </w:rPr>
              <w:br/>
              <w:t>shantytown</w:t>
            </w:r>
          </w:p>
        </w:tc>
        <w:tc>
          <w:tcPr>
            <w:tcW w:w="1530" w:type="dxa"/>
          </w:tcPr>
          <w:p w:rsidR="00A7490D" w:rsidRPr="00F304BA" w:rsidRDefault="00A7490D" w:rsidP="00861F0C">
            <w:pPr>
              <w:rPr>
                <w:rFonts w:ascii="Times New Roman" w:hAnsi="Times New Roman" w:cs="Times New Roman"/>
                <w:b/>
                <w:sz w:val="20"/>
                <w:szCs w:val="20"/>
              </w:rPr>
            </w:pPr>
          </w:p>
        </w:tc>
        <w:tc>
          <w:tcPr>
            <w:tcW w:w="1800" w:type="dxa"/>
          </w:tcPr>
          <w:p w:rsidR="00A7490D" w:rsidRPr="00F304BA" w:rsidRDefault="00B463DC" w:rsidP="00861F0C">
            <w:pPr>
              <w:rPr>
                <w:rFonts w:ascii="Times New Roman" w:hAnsi="Times New Roman" w:cs="Times New Roman"/>
                <w:b/>
                <w:sz w:val="20"/>
                <w:szCs w:val="20"/>
              </w:rPr>
            </w:pPr>
            <w:r w:rsidRPr="00F304BA">
              <w:rPr>
                <w:rFonts w:ascii="Times New Roman" w:hAnsi="Times New Roman" w:cs="Times New Roman"/>
                <w:sz w:val="20"/>
                <w:szCs w:val="20"/>
              </w:rPr>
              <w:t>Create a map showing the different resources of the countries and their economies</w:t>
            </w:r>
          </w:p>
        </w:tc>
      </w:tr>
      <w:tr w:rsidR="006E3E9A" w:rsidRPr="00F304BA" w:rsidTr="00861F0C">
        <w:tc>
          <w:tcPr>
            <w:tcW w:w="10980" w:type="dxa"/>
            <w:gridSpan w:val="5"/>
          </w:tcPr>
          <w:p w:rsidR="006E3E9A" w:rsidRPr="00F304BA" w:rsidRDefault="006E3E9A" w:rsidP="006E3E9A">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6E3E9A" w:rsidRPr="00F304BA" w:rsidTr="00861F0C">
        <w:tc>
          <w:tcPr>
            <w:tcW w:w="315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6E3E9A" w:rsidRPr="00F304BA" w:rsidRDefault="006E3E9A" w:rsidP="006E3E9A">
            <w:pPr>
              <w:pStyle w:val="Heading2"/>
              <w:jc w:val="center"/>
              <w:outlineLvl w:val="1"/>
              <w:rPr>
                <w:b w:val="0"/>
                <w:sz w:val="20"/>
                <w:szCs w:val="20"/>
              </w:rPr>
            </w:pPr>
            <w:r w:rsidRPr="00F304BA">
              <w:rPr>
                <w:b w:val="0"/>
                <w:sz w:val="20"/>
                <w:szCs w:val="20"/>
              </w:rPr>
              <w:t>Cultural Connecting Project</w:t>
            </w:r>
          </w:p>
        </w:tc>
        <w:tc>
          <w:tcPr>
            <w:tcW w:w="3330" w:type="dxa"/>
            <w:gridSpan w:val="2"/>
          </w:tcPr>
          <w:p w:rsidR="006E3E9A" w:rsidRPr="00F304BA" w:rsidRDefault="006E3E9A" w:rsidP="00861F0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6E3E9A" w:rsidRPr="00F304BA" w:rsidTr="00861F0C">
        <w:tc>
          <w:tcPr>
            <w:tcW w:w="3150" w:type="dxa"/>
          </w:tcPr>
          <w:p w:rsidR="006E3E9A" w:rsidRPr="00F304BA" w:rsidRDefault="006E3E9A" w:rsidP="00861F0C">
            <w:pPr>
              <w:rPr>
                <w:rFonts w:ascii="Times New Roman" w:hAnsi="Times New Roman" w:cs="Times New Roman"/>
                <w:b/>
                <w:sz w:val="20"/>
                <w:szCs w:val="20"/>
              </w:rPr>
            </w:pPr>
          </w:p>
        </w:tc>
        <w:tc>
          <w:tcPr>
            <w:tcW w:w="4500" w:type="dxa"/>
            <w:gridSpan w:val="2"/>
          </w:tcPr>
          <w:p w:rsidR="006E3E9A" w:rsidRPr="00F304BA" w:rsidRDefault="006E3E9A" w:rsidP="00B463DC">
            <w:pPr>
              <w:pStyle w:val="Heading2"/>
              <w:outlineLvl w:val="1"/>
              <w:rPr>
                <w:b w:val="0"/>
                <w:sz w:val="20"/>
                <w:szCs w:val="20"/>
              </w:rPr>
            </w:pPr>
            <w:r w:rsidRPr="00F304BA">
              <w:rPr>
                <w:b w:val="0"/>
                <w:sz w:val="20"/>
                <w:szCs w:val="20"/>
              </w:rPr>
              <w:t>Respect for the Dead around the World-</w:t>
            </w:r>
            <w:r w:rsidRPr="00F304BA">
              <w:rPr>
                <w:sz w:val="20"/>
                <w:szCs w:val="20"/>
              </w:rPr>
              <w:t xml:space="preserve"> Case Study – </w:t>
            </w:r>
            <w:proofErr w:type="spellStart"/>
            <w:r w:rsidRPr="00F304BA">
              <w:rPr>
                <w:sz w:val="20"/>
                <w:szCs w:val="20"/>
              </w:rPr>
              <w:t>Dia</w:t>
            </w:r>
            <w:proofErr w:type="spellEnd"/>
            <w:r w:rsidRPr="00F304BA">
              <w:rPr>
                <w:sz w:val="20"/>
                <w:szCs w:val="20"/>
              </w:rPr>
              <w:t xml:space="preserve"> de </w:t>
            </w:r>
            <w:proofErr w:type="spellStart"/>
            <w:r w:rsidRPr="00F304BA">
              <w:rPr>
                <w:sz w:val="20"/>
                <w:szCs w:val="20"/>
              </w:rPr>
              <w:t>los</w:t>
            </w:r>
            <w:proofErr w:type="spellEnd"/>
            <w:r w:rsidRPr="00F304BA">
              <w:rPr>
                <w:sz w:val="20"/>
                <w:szCs w:val="20"/>
              </w:rPr>
              <w:t xml:space="preserve"> </w:t>
            </w:r>
            <w:proofErr w:type="spellStart"/>
            <w:r w:rsidRPr="00F304BA">
              <w:rPr>
                <w:sz w:val="20"/>
                <w:szCs w:val="20"/>
              </w:rPr>
              <w:t>Muerto</w:t>
            </w:r>
            <w:proofErr w:type="spellEnd"/>
            <w:r w:rsidRPr="00F304BA">
              <w:rPr>
                <w:sz w:val="20"/>
                <w:szCs w:val="20"/>
              </w:rPr>
              <w:t xml:space="preserve">, Bon Festival, </w:t>
            </w:r>
            <w:proofErr w:type="spellStart"/>
            <w:r w:rsidRPr="00F304BA">
              <w:rPr>
                <w:sz w:val="20"/>
                <w:szCs w:val="20"/>
              </w:rPr>
              <w:t>Gaijatra</w:t>
            </w:r>
            <w:proofErr w:type="spellEnd"/>
            <w:r w:rsidRPr="00F304BA">
              <w:rPr>
                <w:sz w:val="20"/>
                <w:szCs w:val="20"/>
              </w:rPr>
              <w:t xml:space="preserve">, </w:t>
            </w:r>
            <w:proofErr w:type="spellStart"/>
            <w:r w:rsidRPr="00F304BA">
              <w:rPr>
                <w:sz w:val="20"/>
                <w:szCs w:val="20"/>
              </w:rPr>
              <w:t>Pitru</w:t>
            </w:r>
            <w:proofErr w:type="spellEnd"/>
            <w:r w:rsidRPr="00F304BA">
              <w:rPr>
                <w:sz w:val="20"/>
                <w:szCs w:val="20"/>
              </w:rPr>
              <w:t xml:space="preserve"> </w:t>
            </w:r>
            <w:proofErr w:type="spellStart"/>
            <w:r w:rsidRPr="00F304BA">
              <w:rPr>
                <w:sz w:val="20"/>
                <w:szCs w:val="20"/>
              </w:rPr>
              <w:t>Paksha</w:t>
            </w:r>
            <w:proofErr w:type="spellEnd"/>
            <w:r w:rsidRPr="00F304BA">
              <w:rPr>
                <w:sz w:val="20"/>
                <w:szCs w:val="20"/>
              </w:rPr>
              <w:t xml:space="preserve">,   </w:t>
            </w:r>
          </w:p>
        </w:tc>
        <w:tc>
          <w:tcPr>
            <w:tcW w:w="3330" w:type="dxa"/>
            <w:gridSpan w:val="2"/>
          </w:tcPr>
          <w:p w:rsidR="006E3E9A" w:rsidRPr="00F304BA" w:rsidRDefault="006E3E9A" w:rsidP="006E3E9A">
            <w:pPr>
              <w:pStyle w:val="Heading2"/>
              <w:outlineLvl w:val="1"/>
              <w:rPr>
                <w:sz w:val="20"/>
                <w:szCs w:val="20"/>
              </w:rPr>
            </w:pPr>
            <w:r w:rsidRPr="00F304BA">
              <w:rPr>
                <w:sz w:val="20"/>
                <w:szCs w:val="20"/>
              </w:rPr>
              <w:t>Glencoe World Geography and Cultures pages 184-261</w:t>
            </w:r>
          </w:p>
          <w:p w:rsidR="006E3E9A" w:rsidRPr="00F304BA" w:rsidRDefault="00604D8C" w:rsidP="006E3E9A">
            <w:pPr>
              <w:rPr>
                <w:rFonts w:ascii="Times New Roman" w:hAnsi="Times New Roman" w:cs="Times New Roman"/>
                <w:sz w:val="20"/>
                <w:szCs w:val="20"/>
              </w:rPr>
            </w:pPr>
            <w:hyperlink r:id="rId16" w:history="1">
              <w:r w:rsidR="006E3E9A" w:rsidRPr="00F304BA">
                <w:rPr>
                  <w:rFonts w:ascii="Times New Roman" w:hAnsi="Times New Roman" w:cs="Times New Roman"/>
                  <w:color w:val="0000FF"/>
                  <w:sz w:val="20"/>
                  <w:szCs w:val="20"/>
                  <w:u w:val="single"/>
                </w:rPr>
                <w:t>http://www.sheppardsoftware.com/web_games.htm</w:t>
              </w:r>
            </w:hyperlink>
            <w:r w:rsidR="006E3E9A" w:rsidRPr="00F304BA">
              <w:rPr>
                <w:rFonts w:ascii="Times New Roman" w:hAnsi="Times New Roman" w:cs="Times New Roman"/>
                <w:sz w:val="20"/>
                <w:szCs w:val="20"/>
              </w:rPr>
              <w:t xml:space="preserve"> (helps students identify locations</w:t>
            </w:r>
          </w:p>
        </w:tc>
      </w:tr>
      <w:tr w:rsidR="006E3E9A" w:rsidRPr="00F304BA" w:rsidTr="00861F0C">
        <w:tc>
          <w:tcPr>
            <w:tcW w:w="315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lastRenderedPageBreak/>
              <w:t>Traditional Culture Case Study</w:t>
            </w:r>
          </w:p>
        </w:tc>
        <w:tc>
          <w:tcPr>
            <w:tcW w:w="4500" w:type="dxa"/>
            <w:gridSpan w:val="2"/>
          </w:tcPr>
          <w:p w:rsidR="006E3E9A" w:rsidRPr="00F304BA" w:rsidRDefault="006E3E9A" w:rsidP="00B463DC">
            <w:pPr>
              <w:pStyle w:val="Heading2"/>
              <w:outlineLvl w:val="1"/>
              <w:rPr>
                <w:b w:val="0"/>
                <w:sz w:val="20"/>
                <w:szCs w:val="20"/>
              </w:rPr>
            </w:pPr>
            <w:r w:rsidRPr="00F304BA">
              <w:rPr>
                <w:sz w:val="20"/>
                <w:szCs w:val="20"/>
              </w:rPr>
              <w:t>How should the Aztec’s be remembered?</w:t>
            </w:r>
          </w:p>
        </w:tc>
        <w:tc>
          <w:tcPr>
            <w:tcW w:w="3330" w:type="dxa"/>
            <w:gridSpan w:val="2"/>
          </w:tcPr>
          <w:p w:rsidR="006E3E9A" w:rsidRPr="00F304BA" w:rsidRDefault="006E3E9A" w:rsidP="006E3E9A">
            <w:pPr>
              <w:pStyle w:val="Heading2"/>
              <w:outlineLvl w:val="1"/>
              <w:rPr>
                <w:sz w:val="20"/>
                <w:szCs w:val="20"/>
              </w:rPr>
            </w:pPr>
          </w:p>
        </w:tc>
      </w:tr>
      <w:tr w:rsidR="006E3E9A" w:rsidRPr="00F304BA" w:rsidTr="00861F0C">
        <w:tc>
          <w:tcPr>
            <w:tcW w:w="315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6E3E9A" w:rsidRPr="00F304BA" w:rsidRDefault="006E3E9A" w:rsidP="00B463DC">
            <w:pPr>
              <w:pStyle w:val="Heading2"/>
              <w:outlineLvl w:val="1"/>
              <w:rPr>
                <w:sz w:val="20"/>
                <w:szCs w:val="20"/>
              </w:rPr>
            </w:pPr>
          </w:p>
        </w:tc>
        <w:tc>
          <w:tcPr>
            <w:tcW w:w="3330" w:type="dxa"/>
            <w:gridSpan w:val="2"/>
          </w:tcPr>
          <w:p w:rsidR="006E3E9A" w:rsidRPr="00F304BA" w:rsidRDefault="006E3E9A" w:rsidP="006E3E9A">
            <w:pPr>
              <w:pStyle w:val="Heading2"/>
              <w:outlineLvl w:val="1"/>
              <w:rPr>
                <w:sz w:val="20"/>
                <w:szCs w:val="20"/>
              </w:rPr>
            </w:pPr>
          </w:p>
        </w:tc>
      </w:tr>
    </w:tbl>
    <w:p w:rsidR="00A7490D" w:rsidRPr="00F304BA" w:rsidRDefault="00A7490D">
      <w:pPr>
        <w:rPr>
          <w:rFonts w:ascii="Times New Roman" w:hAnsi="Times New Roman" w:cs="Times New Roman"/>
          <w:sz w:val="20"/>
          <w:szCs w:val="20"/>
        </w:rPr>
      </w:pP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6E3E9A" w:rsidRPr="00F304BA" w:rsidTr="006E3E9A">
        <w:tc>
          <w:tcPr>
            <w:tcW w:w="5310" w:type="dxa"/>
            <w:gridSpan w:val="2"/>
          </w:tcPr>
          <w:p w:rsidR="006E3E9A" w:rsidRPr="00F304BA" w:rsidRDefault="006E3E9A" w:rsidP="00861F0C">
            <w:pPr>
              <w:rPr>
                <w:rFonts w:ascii="Times New Roman" w:hAnsi="Times New Roman" w:cs="Times New Roman"/>
                <w:sz w:val="20"/>
                <w:szCs w:val="20"/>
              </w:rPr>
            </w:pPr>
            <w:r w:rsidRPr="00F304BA">
              <w:rPr>
                <w:rFonts w:ascii="Times New Roman" w:hAnsi="Times New Roman" w:cs="Times New Roman"/>
                <w:b/>
                <w:sz w:val="20"/>
                <w:szCs w:val="20"/>
              </w:rPr>
              <w:t>Major Concept (Unit/Theme) Unit 4: Europe</w:t>
            </w:r>
          </w:p>
          <w:p w:rsidR="006E3E9A" w:rsidRPr="00F304BA" w:rsidRDefault="006E3E9A" w:rsidP="00861F0C">
            <w:pPr>
              <w:spacing w:after="100" w:afterAutospacing="1"/>
              <w:rPr>
                <w:rFonts w:ascii="Times New Roman" w:hAnsi="Times New Roman" w:cs="Times New Roman"/>
                <w:b/>
                <w:sz w:val="20"/>
                <w:szCs w:val="20"/>
              </w:rPr>
            </w:pPr>
          </w:p>
        </w:tc>
        <w:tc>
          <w:tcPr>
            <w:tcW w:w="234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6E3E9A" w:rsidRPr="00F304BA" w:rsidRDefault="006E3E9A" w:rsidP="00017F71">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6E3E9A" w:rsidRPr="00F304BA" w:rsidTr="006E3E9A">
        <w:tc>
          <w:tcPr>
            <w:tcW w:w="5310" w:type="dxa"/>
            <w:gridSpan w:val="2"/>
          </w:tcPr>
          <w:p w:rsidR="006E3E9A" w:rsidRPr="00F304BA" w:rsidRDefault="006E3E9A"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96443" w:rsidRPr="00F304BA" w:rsidTr="00604D8C">
        <w:tc>
          <w:tcPr>
            <w:tcW w:w="3150" w:type="dxa"/>
          </w:tcPr>
          <w:p w:rsidR="00F96443" w:rsidRPr="00F304BA" w:rsidRDefault="00604D8C" w:rsidP="00861F0C">
            <w:pPr>
              <w:rPr>
                <w:rFonts w:ascii="Times New Roman" w:hAnsi="Times New Roman" w:cs="Times New Roman"/>
                <w:b/>
                <w:sz w:val="20"/>
                <w:szCs w:val="20"/>
              </w:rPr>
            </w:pPr>
            <w:hyperlink r:id="rId17" w:history="1">
              <w:r w:rsidR="00F96443" w:rsidRPr="00F304BA">
                <w:rPr>
                  <w:rFonts w:ascii="Times New Roman" w:eastAsia="Times New Roman" w:hAnsi="Times New Roman" w:cs="Times New Roman"/>
                  <w:color w:val="0000FF"/>
                  <w:sz w:val="20"/>
                  <w:szCs w:val="20"/>
                  <w:u w:val="single"/>
                </w:rPr>
                <w:t>Chapter 11: Physical Geography of Europe</w:t>
              </w:r>
            </w:hyperlink>
            <w:r w:rsidR="00F96443" w:rsidRPr="00F304BA">
              <w:rPr>
                <w:rFonts w:ascii="Times New Roman" w:eastAsia="Times New Roman" w:hAnsi="Times New Roman" w:cs="Times New Roman"/>
                <w:sz w:val="20"/>
                <w:szCs w:val="20"/>
              </w:rPr>
              <w:br/>
            </w:r>
            <w:r w:rsidR="00F96443" w:rsidRPr="00F304BA">
              <w:rPr>
                <w:rFonts w:ascii="Times New Roman" w:hAnsi="Times New Roman" w:cs="Times New Roman"/>
                <w:b/>
                <w:bCs/>
                <w:sz w:val="20"/>
                <w:szCs w:val="20"/>
              </w:rPr>
              <w:t>The Land</w:t>
            </w:r>
            <w:r w:rsidR="00F96443" w:rsidRPr="00F304BA">
              <w:rPr>
                <w:rFonts w:ascii="Times New Roman" w:hAnsi="Times New Roman" w:cs="Times New Roman"/>
                <w:b/>
                <w:bCs/>
                <w:sz w:val="20"/>
                <w:szCs w:val="20"/>
              </w:rPr>
              <w:br/>
              <w:t>Climate and Vegetation</w:t>
            </w:r>
          </w:p>
        </w:tc>
        <w:tc>
          <w:tcPr>
            <w:tcW w:w="2160" w:type="dxa"/>
          </w:tcPr>
          <w:p w:rsidR="00F96443" w:rsidRPr="00F304BA" w:rsidRDefault="00F96443" w:rsidP="00861F0C">
            <w:pPr>
              <w:spacing w:after="100" w:afterAutospacing="1"/>
              <w:rPr>
                <w:rFonts w:ascii="Times New Roman" w:hAnsi="Times New Roman" w:cs="Times New Roman"/>
                <w:b/>
                <w:sz w:val="20"/>
                <w:szCs w:val="20"/>
              </w:rPr>
            </w:pPr>
          </w:p>
        </w:tc>
        <w:tc>
          <w:tcPr>
            <w:tcW w:w="5670" w:type="dxa"/>
            <w:gridSpan w:val="3"/>
          </w:tcPr>
          <w:p w:rsidR="00F96443" w:rsidRPr="00F304BA" w:rsidRDefault="00F96443" w:rsidP="00017F71">
            <w:pPr>
              <w:spacing w:after="280" w:afterAutospacing="1"/>
              <w:rPr>
                <w:rFonts w:ascii="Times New Roman" w:hAnsi="Times New Roman" w:cs="Times New Roman"/>
                <w:sz w:val="20"/>
                <w:szCs w:val="20"/>
              </w:rPr>
            </w:pPr>
            <w:r w:rsidRPr="00F304BA">
              <w:rPr>
                <w:rFonts w:ascii="Times New Roman" w:hAnsi="Times New Roman" w:cs="Times New Roman"/>
                <w:i/>
                <w:sz w:val="20"/>
                <w:szCs w:val="20"/>
              </w:rPr>
              <w:t>What makes Europe a region?</w:t>
            </w:r>
            <w:r w:rsidRPr="00F304BA">
              <w:rPr>
                <w:rFonts w:ascii="Times New Roman" w:hAnsi="Times New Roman" w:cs="Times New Roman"/>
                <w:sz w:val="20"/>
                <w:szCs w:val="20"/>
              </w:rPr>
              <w:t xml:space="preserve"> </w:t>
            </w:r>
          </w:p>
          <w:p w:rsidR="00F96443" w:rsidRPr="00F304BA" w:rsidRDefault="00F96443" w:rsidP="00861F0C">
            <w:pPr>
              <w:rPr>
                <w:rFonts w:ascii="Times New Roman" w:hAnsi="Times New Roman" w:cs="Times New Roman"/>
                <w:b/>
                <w:sz w:val="20"/>
                <w:szCs w:val="20"/>
              </w:rPr>
            </w:pPr>
          </w:p>
        </w:tc>
      </w:tr>
      <w:tr w:rsidR="006E3E9A" w:rsidRPr="00F304BA" w:rsidTr="006E3E9A">
        <w:tc>
          <w:tcPr>
            <w:tcW w:w="3150" w:type="dxa"/>
          </w:tcPr>
          <w:p w:rsidR="006E3E9A" w:rsidRPr="00F304BA" w:rsidRDefault="006E3E9A"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6E3E9A" w:rsidRPr="00F304BA" w:rsidRDefault="006E3E9A"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6E3E9A" w:rsidRPr="00F304BA" w:rsidRDefault="006E3E9A"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017F71" w:rsidRPr="00F304BA" w:rsidTr="006E3E9A">
        <w:tc>
          <w:tcPr>
            <w:tcW w:w="3150" w:type="dxa"/>
          </w:tcPr>
          <w:p w:rsidR="00017F71" w:rsidRPr="00F304BA" w:rsidRDefault="00017F71" w:rsidP="00DC7796">
            <w:pPr>
              <w:pStyle w:val="Heading2"/>
              <w:outlineLvl w:val="1"/>
              <w:rPr>
                <w:b w:val="0"/>
                <w:sz w:val="20"/>
                <w:szCs w:val="20"/>
              </w:rPr>
            </w:pPr>
            <w:r w:rsidRPr="00F304BA">
              <w:rPr>
                <w:b w:val="0"/>
                <w:sz w:val="20"/>
                <w:szCs w:val="20"/>
              </w:rPr>
              <w:t>Identify the locations of Europe.</w:t>
            </w:r>
            <w:r w:rsidRPr="00F304BA">
              <w:rPr>
                <w:b w:val="0"/>
                <w:sz w:val="20"/>
                <w:szCs w:val="20"/>
              </w:rPr>
              <w:br/>
            </w:r>
          </w:p>
        </w:tc>
        <w:tc>
          <w:tcPr>
            <w:tcW w:w="2160" w:type="dxa"/>
          </w:tcPr>
          <w:p w:rsidR="00017F71" w:rsidRPr="00F304BA" w:rsidRDefault="00017F71" w:rsidP="00017F71">
            <w:pPr>
              <w:spacing w:after="100" w:afterAutospacing="1"/>
              <w:rPr>
                <w:rFonts w:ascii="Times New Roman" w:hAnsi="Times New Roman" w:cs="Times New Roman"/>
                <w:b/>
                <w:sz w:val="20"/>
                <w:szCs w:val="20"/>
              </w:rPr>
            </w:pPr>
          </w:p>
        </w:tc>
        <w:tc>
          <w:tcPr>
            <w:tcW w:w="2340" w:type="dxa"/>
          </w:tcPr>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Glaciation</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Loess</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Dike</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Polder</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Fjord</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Permafrost</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Timberline</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Mistral</w:t>
            </w:r>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Sirocco</w:t>
            </w:r>
          </w:p>
          <w:p w:rsidR="00017F71" w:rsidRPr="00F304BA" w:rsidRDefault="00017F71" w:rsidP="00017F71">
            <w:pPr>
              <w:rPr>
                <w:rFonts w:ascii="Times New Roman" w:hAnsi="Times New Roman" w:cs="Times New Roman"/>
                <w:b/>
                <w:sz w:val="20"/>
                <w:szCs w:val="20"/>
              </w:rPr>
            </w:pPr>
            <w:proofErr w:type="spellStart"/>
            <w:r w:rsidRPr="00F304BA">
              <w:rPr>
                <w:rFonts w:ascii="Times New Roman" w:hAnsi="Times New Roman" w:cs="Times New Roman"/>
                <w:b/>
                <w:sz w:val="20"/>
                <w:szCs w:val="20"/>
              </w:rPr>
              <w:t>Foehn</w:t>
            </w:r>
            <w:proofErr w:type="spellEnd"/>
          </w:p>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b/>
                <w:sz w:val="20"/>
                <w:szCs w:val="20"/>
              </w:rPr>
              <w:t>avalanche</w:t>
            </w:r>
          </w:p>
        </w:tc>
        <w:tc>
          <w:tcPr>
            <w:tcW w:w="1530" w:type="dxa"/>
          </w:tcPr>
          <w:p w:rsidR="00017F71" w:rsidRPr="00F304BA" w:rsidRDefault="00017F71" w:rsidP="00017F71">
            <w:pPr>
              <w:rPr>
                <w:rFonts w:ascii="Times New Roman" w:hAnsi="Times New Roman" w:cs="Times New Roman"/>
                <w:b/>
                <w:sz w:val="20"/>
                <w:szCs w:val="20"/>
              </w:rPr>
            </w:pPr>
          </w:p>
        </w:tc>
        <w:tc>
          <w:tcPr>
            <w:tcW w:w="1800" w:type="dxa"/>
          </w:tcPr>
          <w:p w:rsidR="00017F71" w:rsidRPr="00F304BA" w:rsidRDefault="00017F71" w:rsidP="00017F71">
            <w:pPr>
              <w:rPr>
                <w:rFonts w:ascii="Times New Roman" w:hAnsi="Times New Roman" w:cs="Times New Roman"/>
                <w:b/>
                <w:sz w:val="20"/>
                <w:szCs w:val="20"/>
              </w:rPr>
            </w:pPr>
            <w:r w:rsidRPr="00F304BA">
              <w:rPr>
                <w:rFonts w:ascii="Times New Roman" w:hAnsi="Times New Roman" w:cs="Times New Roman"/>
                <w:sz w:val="20"/>
                <w:szCs w:val="20"/>
              </w:rPr>
              <w:t>Europe map assignment</w:t>
            </w:r>
          </w:p>
        </w:tc>
      </w:tr>
      <w:tr w:rsidR="00017F71" w:rsidRPr="00F304BA" w:rsidTr="00861F0C">
        <w:tc>
          <w:tcPr>
            <w:tcW w:w="5310" w:type="dxa"/>
            <w:gridSpan w:val="2"/>
          </w:tcPr>
          <w:p w:rsidR="00017F71" w:rsidRPr="00F304BA" w:rsidRDefault="00017F71"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96443" w:rsidRPr="00F304BA" w:rsidTr="00604D8C">
        <w:tc>
          <w:tcPr>
            <w:tcW w:w="3150" w:type="dxa"/>
          </w:tcPr>
          <w:p w:rsidR="00F96443" w:rsidRPr="00F304BA" w:rsidRDefault="00604D8C" w:rsidP="00861F0C">
            <w:pPr>
              <w:rPr>
                <w:rFonts w:ascii="Times New Roman" w:hAnsi="Times New Roman" w:cs="Times New Roman"/>
                <w:b/>
                <w:sz w:val="20"/>
                <w:szCs w:val="20"/>
              </w:rPr>
            </w:pPr>
            <w:hyperlink r:id="rId18" w:history="1">
              <w:r w:rsidR="00F96443" w:rsidRPr="00F304BA">
                <w:rPr>
                  <w:rFonts w:ascii="Times New Roman" w:eastAsia="Times New Roman" w:hAnsi="Times New Roman" w:cs="Times New Roman"/>
                  <w:color w:val="0000FF"/>
                  <w:sz w:val="20"/>
                  <w:szCs w:val="20"/>
                  <w:u w:val="single"/>
                </w:rPr>
                <w:t>Chapter 12: Cultural Geography of Europe</w:t>
              </w:r>
            </w:hyperlink>
            <w:r w:rsidR="00F96443" w:rsidRPr="00F304BA">
              <w:rPr>
                <w:rFonts w:ascii="Times New Roman" w:eastAsia="Times New Roman" w:hAnsi="Times New Roman" w:cs="Times New Roman"/>
                <w:sz w:val="20"/>
                <w:szCs w:val="20"/>
              </w:rPr>
              <w:br/>
            </w:r>
            <w:r w:rsidR="00F96443" w:rsidRPr="00F304BA">
              <w:rPr>
                <w:rFonts w:ascii="Times New Roman" w:hAnsi="Times New Roman" w:cs="Times New Roman"/>
                <w:b/>
                <w:bCs/>
                <w:sz w:val="20"/>
                <w:szCs w:val="20"/>
              </w:rPr>
              <w:t>Northern Europe</w:t>
            </w:r>
            <w:r w:rsidR="00F96443" w:rsidRPr="00F304BA">
              <w:rPr>
                <w:rFonts w:ascii="Times New Roman" w:hAnsi="Times New Roman" w:cs="Times New Roman"/>
                <w:b/>
                <w:bCs/>
                <w:sz w:val="20"/>
                <w:szCs w:val="20"/>
              </w:rPr>
              <w:br/>
              <w:t>Western Europe</w:t>
            </w:r>
            <w:r w:rsidR="00F96443" w:rsidRPr="00F304BA">
              <w:rPr>
                <w:rFonts w:ascii="Times New Roman" w:hAnsi="Times New Roman" w:cs="Times New Roman"/>
                <w:b/>
                <w:bCs/>
                <w:sz w:val="20"/>
                <w:szCs w:val="20"/>
              </w:rPr>
              <w:br/>
              <w:t>Eastern Europe</w:t>
            </w:r>
          </w:p>
        </w:tc>
        <w:tc>
          <w:tcPr>
            <w:tcW w:w="2160" w:type="dxa"/>
          </w:tcPr>
          <w:p w:rsidR="00F96443" w:rsidRPr="00F304BA" w:rsidRDefault="00F96443" w:rsidP="00861F0C">
            <w:pPr>
              <w:spacing w:after="100" w:afterAutospacing="1"/>
              <w:rPr>
                <w:rFonts w:ascii="Times New Roman" w:hAnsi="Times New Roman" w:cs="Times New Roman"/>
                <w:b/>
                <w:sz w:val="20"/>
                <w:szCs w:val="20"/>
              </w:rPr>
            </w:pPr>
          </w:p>
        </w:tc>
        <w:tc>
          <w:tcPr>
            <w:tcW w:w="5670" w:type="dxa"/>
            <w:gridSpan w:val="3"/>
          </w:tcPr>
          <w:p w:rsidR="00F96443" w:rsidRPr="00F304BA" w:rsidRDefault="00F96443" w:rsidP="00017F71">
            <w:pPr>
              <w:spacing w:after="280" w:afterAutospacing="1"/>
              <w:rPr>
                <w:rFonts w:ascii="Times New Roman" w:hAnsi="Times New Roman" w:cs="Times New Roman"/>
                <w:sz w:val="20"/>
                <w:szCs w:val="20"/>
              </w:rPr>
            </w:pPr>
            <w:r w:rsidRPr="00F304BA">
              <w:rPr>
                <w:rFonts w:ascii="Times New Roman" w:hAnsi="Times New Roman" w:cs="Times New Roman"/>
                <w:i/>
                <w:sz w:val="20"/>
                <w:szCs w:val="20"/>
              </w:rPr>
              <w:t>How does the overlap of cultures affect modern day Europe?  </w:t>
            </w:r>
            <w:r w:rsidRPr="00F304BA">
              <w:rPr>
                <w:rFonts w:ascii="Times New Roman" w:hAnsi="Times New Roman" w:cs="Times New Roman"/>
                <w:sz w:val="20"/>
                <w:szCs w:val="20"/>
              </w:rPr>
              <w:t>  </w:t>
            </w:r>
          </w:p>
          <w:p w:rsidR="00F96443" w:rsidRPr="00F304BA" w:rsidRDefault="00F96443" w:rsidP="00861F0C">
            <w:pPr>
              <w:rPr>
                <w:rFonts w:ascii="Times New Roman" w:hAnsi="Times New Roman" w:cs="Times New Roman"/>
                <w:b/>
                <w:sz w:val="20"/>
                <w:szCs w:val="20"/>
              </w:rPr>
            </w:pPr>
          </w:p>
        </w:tc>
      </w:tr>
      <w:tr w:rsidR="00017F71" w:rsidRPr="00F304BA" w:rsidTr="00861F0C">
        <w:tc>
          <w:tcPr>
            <w:tcW w:w="3150" w:type="dxa"/>
          </w:tcPr>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017F71" w:rsidRPr="00F304BA" w:rsidRDefault="00017F71"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017F71" w:rsidRPr="00F304BA" w:rsidTr="00861F0C">
        <w:tc>
          <w:tcPr>
            <w:tcW w:w="3150" w:type="dxa"/>
          </w:tcPr>
          <w:p w:rsidR="00DC7796" w:rsidRPr="00F304BA" w:rsidRDefault="00DC7796" w:rsidP="00DC7796">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Explain Europe’s population patterns.</w:t>
            </w:r>
          </w:p>
          <w:p w:rsidR="00DC7796" w:rsidRPr="00F304BA" w:rsidRDefault="00DC7796" w:rsidP="00DC7796">
            <w:pPr>
              <w:rPr>
                <w:rFonts w:ascii="Times New Roman" w:eastAsia="Times New Roman" w:hAnsi="Times New Roman" w:cs="Times New Roman"/>
                <w:sz w:val="20"/>
                <w:szCs w:val="20"/>
              </w:rPr>
            </w:pPr>
          </w:p>
          <w:p w:rsidR="00DC7796" w:rsidRPr="00F304BA" w:rsidRDefault="00DC7796" w:rsidP="00DC7796">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t xml:space="preserve">Examine the worldwide influence of </w:t>
            </w:r>
            <w:r w:rsidRPr="00DC7796">
              <w:rPr>
                <w:rFonts w:ascii="Times New Roman" w:eastAsia="Times New Roman" w:hAnsi="Times New Roman" w:cs="Times New Roman"/>
                <w:sz w:val="20"/>
                <w:szCs w:val="20"/>
              </w:rPr>
              <w:t>European cultures.</w:t>
            </w: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Compare European lifestyles.</w:t>
            </w:r>
          </w:p>
          <w:p w:rsidR="00017F71" w:rsidRPr="00F304BA" w:rsidRDefault="00017F71" w:rsidP="00861F0C">
            <w:pPr>
              <w:rPr>
                <w:rFonts w:ascii="Times New Roman" w:hAnsi="Times New Roman" w:cs="Times New Roman"/>
                <w:b/>
                <w:sz w:val="20"/>
                <w:szCs w:val="20"/>
              </w:rPr>
            </w:pPr>
          </w:p>
        </w:tc>
        <w:tc>
          <w:tcPr>
            <w:tcW w:w="2160" w:type="dxa"/>
          </w:tcPr>
          <w:p w:rsidR="00017F71" w:rsidRPr="00F304BA" w:rsidRDefault="00017F71"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Immigrant</w:t>
            </w:r>
          </w:p>
        </w:tc>
        <w:tc>
          <w:tcPr>
            <w:tcW w:w="2340" w:type="dxa"/>
          </w:tcPr>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Refugee</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Middle Ages</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Feudalism</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Reformation</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Enlightenment</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Industrial Revolution</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Industrial capitalism</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Communism</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Cold War</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European Union</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Romanticism</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Guest worker</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Crusades</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Reparations</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Holocaust</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Realism</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Impressionist</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City-State</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Renaissance</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Balkanization</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Ethnic cleansing</w:t>
            </w:r>
          </w:p>
        </w:tc>
        <w:tc>
          <w:tcPr>
            <w:tcW w:w="1530" w:type="dxa"/>
          </w:tcPr>
          <w:p w:rsidR="00017F71" w:rsidRPr="00F304BA" w:rsidRDefault="00017F71" w:rsidP="00861F0C">
            <w:pPr>
              <w:rPr>
                <w:rFonts w:ascii="Times New Roman" w:hAnsi="Times New Roman" w:cs="Times New Roman"/>
                <w:sz w:val="20"/>
                <w:szCs w:val="20"/>
              </w:rPr>
            </w:pPr>
          </w:p>
        </w:tc>
        <w:tc>
          <w:tcPr>
            <w:tcW w:w="1800" w:type="dxa"/>
          </w:tcPr>
          <w:p w:rsidR="00017F71" w:rsidRPr="00F304BA" w:rsidRDefault="00017F71" w:rsidP="00017F71">
            <w:pPr>
              <w:pStyle w:val="Heading2"/>
              <w:outlineLvl w:val="1"/>
              <w:rPr>
                <w:b w:val="0"/>
                <w:sz w:val="20"/>
                <w:szCs w:val="20"/>
              </w:rPr>
            </w:pPr>
            <w:r w:rsidRPr="00F304BA">
              <w:rPr>
                <w:b w:val="0"/>
                <w:sz w:val="20"/>
                <w:szCs w:val="20"/>
              </w:rPr>
              <w:t>Write an essay on how cultures impact Europe today.</w:t>
            </w:r>
            <w:r w:rsidRPr="00F304BA">
              <w:rPr>
                <w:b w:val="0"/>
                <w:sz w:val="20"/>
                <w:szCs w:val="20"/>
              </w:rPr>
              <w:br/>
            </w:r>
          </w:p>
          <w:p w:rsidR="00017F71" w:rsidRPr="00F304BA" w:rsidRDefault="00017F71" w:rsidP="00017F71">
            <w:pPr>
              <w:rPr>
                <w:rFonts w:ascii="Times New Roman" w:hAnsi="Times New Roman" w:cs="Times New Roman"/>
                <w:sz w:val="20"/>
                <w:szCs w:val="20"/>
              </w:rPr>
            </w:pPr>
            <w:r w:rsidRPr="00F304BA">
              <w:rPr>
                <w:rFonts w:ascii="Times New Roman" w:hAnsi="Times New Roman" w:cs="Times New Roman"/>
                <w:sz w:val="20"/>
                <w:szCs w:val="20"/>
              </w:rPr>
              <w:t>Create a map showing the different resources of the countries and their economies</w:t>
            </w:r>
            <w:r w:rsidRPr="00F304BA">
              <w:rPr>
                <w:rFonts w:ascii="Times New Roman" w:hAnsi="Times New Roman" w:cs="Times New Roman"/>
                <w:sz w:val="20"/>
                <w:szCs w:val="20"/>
              </w:rPr>
              <w:br/>
            </w:r>
            <w:r w:rsidRPr="00F304BA">
              <w:rPr>
                <w:rFonts w:ascii="Times New Roman" w:hAnsi="Times New Roman" w:cs="Times New Roman"/>
                <w:sz w:val="20"/>
                <w:szCs w:val="20"/>
              </w:rPr>
              <w:br/>
              <w:t>Create a class chart of the demographics in Europe with each student contributing a minimum of one example.</w:t>
            </w:r>
            <w:r w:rsidRPr="00F304BA">
              <w:rPr>
                <w:rFonts w:ascii="Times New Roman" w:hAnsi="Times New Roman" w:cs="Times New Roman"/>
                <w:sz w:val="20"/>
                <w:szCs w:val="20"/>
              </w:rPr>
              <w:br/>
            </w:r>
          </w:p>
        </w:tc>
      </w:tr>
      <w:tr w:rsidR="00017F71" w:rsidRPr="00F304BA" w:rsidTr="00861F0C">
        <w:tc>
          <w:tcPr>
            <w:tcW w:w="5310" w:type="dxa"/>
            <w:gridSpan w:val="2"/>
          </w:tcPr>
          <w:p w:rsidR="00017F71" w:rsidRPr="00F304BA" w:rsidRDefault="00017F71"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96443" w:rsidRPr="00F304BA" w:rsidTr="00604D8C">
        <w:tc>
          <w:tcPr>
            <w:tcW w:w="3150" w:type="dxa"/>
          </w:tcPr>
          <w:p w:rsidR="00F96443" w:rsidRPr="00F304BA" w:rsidRDefault="00604D8C" w:rsidP="00017F71">
            <w:pPr>
              <w:rPr>
                <w:rFonts w:ascii="Times New Roman" w:eastAsia="Times New Roman" w:hAnsi="Times New Roman" w:cs="Times New Roman"/>
                <w:sz w:val="20"/>
                <w:szCs w:val="20"/>
              </w:rPr>
            </w:pPr>
            <w:hyperlink r:id="rId19" w:history="1">
              <w:r w:rsidR="00F96443" w:rsidRPr="00F304BA">
                <w:rPr>
                  <w:rFonts w:ascii="Times New Roman" w:eastAsia="Times New Roman" w:hAnsi="Times New Roman" w:cs="Times New Roman"/>
                  <w:color w:val="0000FF"/>
                  <w:sz w:val="20"/>
                  <w:szCs w:val="20"/>
                  <w:u w:val="single"/>
                </w:rPr>
                <w:t>Chapter 13: The Region Today: Europe</w:t>
              </w:r>
            </w:hyperlink>
          </w:p>
          <w:p w:rsidR="00F96443" w:rsidRPr="00F304BA" w:rsidRDefault="00F96443" w:rsidP="00017F71">
            <w:pPr>
              <w:rPr>
                <w:rFonts w:ascii="Times New Roman" w:hAnsi="Times New Roman" w:cs="Times New Roman"/>
                <w:b/>
                <w:sz w:val="20"/>
                <w:szCs w:val="20"/>
              </w:rPr>
            </w:pPr>
            <w:r w:rsidRPr="00F304BA">
              <w:rPr>
                <w:rFonts w:ascii="Times New Roman" w:hAnsi="Times New Roman" w:cs="Times New Roman"/>
                <w:b/>
                <w:bCs/>
                <w:sz w:val="20"/>
                <w:szCs w:val="20"/>
              </w:rPr>
              <w:t>The Economy</w:t>
            </w:r>
            <w:r w:rsidRPr="00F304BA">
              <w:rPr>
                <w:rFonts w:ascii="Times New Roman" w:hAnsi="Times New Roman" w:cs="Times New Roman"/>
                <w:b/>
                <w:bCs/>
                <w:sz w:val="20"/>
                <w:szCs w:val="20"/>
              </w:rPr>
              <w:br/>
              <w:t>People and Their Environment</w:t>
            </w:r>
          </w:p>
        </w:tc>
        <w:tc>
          <w:tcPr>
            <w:tcW w:w="2160" w:type="dxa"/>
          </w:tcPr>
          <w:p w:rsidR="00F96443" w:rsidRPr="00F304BA" w:rsidRDefault="00F96443" w:rsidP="00861F0C">
            <w:pPr>
              <w:spacing w:after="100" w:afterAutospacing="1"/>
              <w:rPr>
                <w:rFonts w:ascii="Times New Roman" w:hAnsi="Times New Roman" w:cs="Times New Roman"/>
                <w:b/>
                <w:sz w:val="20"/>
                <w:szCs w:val="20"/>
              </w:rPr>
            </w:pPr>
          </w:p>
        </w:tc>
        <w:tc>
          <w:tcPr>
            <w:tcW w:w="5670" w:type="dxa"/>
            <w:gridSpan w:val="3"/>
          </w:tcPr>
          <w:p w:rsidR="00F96443" w:rsidRPr="00F304BA" w:rsidRDefault="00F96443" w:rsidP="00861F0C">
            <w:pPr>
              <w:rPr>
                <w:rFonts w:ascii="Times New Roman" w:hAnsi="Times New Roman" w:cs="Times New Roman"/>
                <w:b/>
                <w:sz w:val="20"/>
                <w:szCs w:val="20"/>
              </w:rPr>
            </w:pPr>
          </w:p>
        </w:tc>
      </w:tr>
      <w:tr w:rsidR="00017F71" w:rsidRPr="00F304BA" w:rsidTr="00861F0C">
        <w:tc>
          <w:tcPr>
            <w:tcW w:w="3150" w:type="dxa"/>
          </w:tcPr>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017F71" w:rsidRPr="00F304BA" w:rsidRDefault="00017F71"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017F71" w:rsidRPr="00F304BA" w:rsidTr="00861F0C">
        <w:tc>
          <w:tcPr>
            <w:tcW w:w="3150" w:type="dxa"/>
          </w:tcPr>
          <w:p w:rsidR="00DC7796" w:rsidRPr="00F304BA" w:rsidRDefault="00DC7796" w:rsidP="00861F0C">
            <w:pPr>
              <w:rPr>
                <w:rFonts w:ascii="Times New Roman" w:hAnsi="Times New Roman" w:cs="Times New Roman"/>
                <w:sz w:val="20"/>
                <w:szCs w:val="20"/>
              </w:rPr>
            </w:pPr>
            <w:r w:rsidRPr="00F304BA">
              <w:rPr>
                <w:rFonts w:ascii="Times New Roman" w:hAnsi="Times New Roman" w:cs="Times New Roman"/>
                <w:sz w:val="20"/>
                <w:szCs w:val="20"/>
              </w:rPr>
              <w:t>Explain how cultures impact Europe.</w:t>
            </w:r>
            <w:r w:rsidRPr="00F304BA">
              <w:rPr>
                <w:rFonts w:ascii="Times New Roman" w:hAnsi="Times New Roman" w:cs="Times New Roman"/>
                <w:sz w:val="20"/>
                <w:szCs w:val="20"/>
              </w:rPr>
              <w:br/>
            </w:r>
          </w:p>
          <w:p w:rsidR="00DC7796" w:rsidRPr="00F304BA" w:rsidRDefault="00DC7796" w:rsidP="00861F0C">
            <w:pPr>
              <w:rPr>
                <w:rFonts w:ascii="Times New Roman" w:hAnsi="Times New Roman" w:cs="Times New Roman"/>
                <w:sz w:val="20"/>
                <w:szCs w:val="20"/>
              </w:rPr>
            </w:pPr>
            <w:r w:rsidRPr="00F304BA">
              <w:rPr>
                <w:rFonts w:ascii="Times New Roman" w:hAnsi="Times New Roman" w:cs="Times New Roman"/>
                <w:sz w:val="20"/>
                <w:szCs w:val="20"/>
              </w:rPr>
              <w:t>Link the resources of each country to its economy.</w:t>
            </w:r>
          </w:p>
          <w:p w:rsidR="00DC7796" w:rsidRPr="00F304BA" w:rsidRDefault="00DC7796" w:rsidP="00861F0C">
            <w:pPr>
              <w:rPr>
                <w:rFonts w:ascii="Times New Roman" w:hAnsi="Times New Roman" w:cs="Times New Roman"/>
                <w:sz w:val="20"/>
                <w:szCs w:val="20"/>
              </w:rPr>
            </w:pPr>
          </w:p>
          <w:p w:rsidR="00017F71" w:rsidRPr="00F304BA" w:rsidRDefault="00DC7796" w:rsidP="00861F0C">
            <w:pPr>
              <w:rPr>
                <w:rFonts w:ascii="Times New Roman" w:hAnsi="Times New Roman" w:cs="Times New Roman"/>
                <w:b/>
                <w:sz w:val="20"/>
                <w:szCs w:val="20"/>
              </w:rPr>
            </w:pPr>
            <w:r w:rsidRPr="00F304BA">
              <w:rPr>
                <w:rFonts w:ascii="Times New Roman" w:hAnsi="Times New Roman" w:cs="Times New Roman"/>
                <w:sz w:val="20"/>
                <w:szCs w:val="20"/>
              </w:rPr>
              <w:t>Compare and contrast the demographics of Europe.</w:t>
            </w:r>
          </w:p>
        </w:tc>
        <w:tc>
          <w:tcPr>
            <w:tcW w:w="2160" w:type="dxa"/>
          </w:tcPr>
          <w:p w:rsidR="00017F71" w:rsidRPr="00F304BA" w:rsidRDefault="00017F71" w:rsidP="00861F0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Dry farming</w:t>
            </w:r>
            <w:r w:rsidRPr="00F304BA">
              <w:rPr>
                <w:rFonts w:ascii="Times New Roman" w:hAnsi="Times New Roman" w:cs="Times New Roman"/>
                <w:sz w:val="20"/>
                <w:szCs w:val="20"/>
              </w:rPr>
              <w:br/>
              <w:t>Global Warming</w:t>
            </w:r>
          </w:p>
          <w:p w:rsidR="00017F71" w:rsidRPr="00F304BA" w:rsidRDefault="00017F71" w:rsidP="00861F0C">
            <w:pPr>
              <w:spacing w:after="100" w:afterAutospacing="1"/>
              <w:rPr>
                <w:rFonts w:ascii="Times New Roman" w:hAnsi="Times New Roman" w:cs="Times New Roman"/>
                <w:sz w:val="20"/>
                <w:szCs w:val="20"/>
              </w:rPr>
            </w:pPr>
          </w:p>
        </w:tc>
        <w:tc>
          <w:tcPr>
            <w:tcW w:w="2340" w:type="dxa"/>
          </w:tcPr>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Heavy industry</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Light industry</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Mixed farming</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Farm cooperative</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Genetically modified food</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Organic farming</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Maastricht Treaty</w:t>
            </w:r>
            <w:r w:rsidRPr="00F304BA">
              <w:rPr>
                <w:rFonts w:ascii="Times New Roman" w:hAnsi="Times New Roman" w:cs="Times New Roman"/>
                <w:sz w:val="20"/>
                <w:szCs w:val="20"/>
              </w:rPr>
              <w:br/>
              <w:t>acid rain</w:t>
            </w:r>
            <w:r w:rsidRPr="00F304BA">
              <w:rPr>
                <w:rFonts w:ascii="Times New Roman" w:hAnsi="Times New Roman" w:cs="Times New Roman"/>
                <w:sz w:val="20"/>
                <w:szCs w:val="20"/>
              </w:rPr>
              <w:br/>
              <w:t>meltwater</w:t>
            </w:r>
            <w:r w:rsidRPr="00F304BA">
              <w:rPr>
                <w:rFonts w:ascii="Times New Roman" w:hAnsi="Times New Roman" w:cs="Times New Roman"/>
                <w:sz w:val="20"/>
                <w:szCs w:val="20"/>
              </w:rPr>
              <w:br/>
              <w:t>acid deposition</w:t>
            </w:r>
          </w:p>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sz w:val="20"/>
                <w:szCs w:val="20"/>
              </w:rPr>
              <w:t>Environmentalist</w:t>
            </w:r>
            <w:r w:rsidRPr="00F304BA">
              <w:rPr>
                <w:rFonts w:ascii="Times New Roman" w:hAnsi="Times New Roman" w:cs="Times New Roman"/>
                <w:sz w:val="20"/>
                <w:szCs w:val="20"/>
              </w:rPr>
              <w:br/>
            </w:r>
          </w:p>
        </w:tc>
        <w:tc>
          <w:tcPr>
            <w:tcW w:w="1530" w:type="dxa"/>
          </w:tcPr>
          <w:p w:rsidR="00017F71" w:rsidRPr="00F304BA" w:rsidRDefault="00017F71" w:rsidP="00861F0C">
            <w:pPr>
              <w:rPr>
                <w:rFonts w:ascii="Times New Roman" w:hAnsi="Times New Roman" w:cs="Times New Roman"/>
                <w:sz w:val="20"/>
                <w:szCs w:val="20"/>
              </w:rPr>
            </w:pPr>
          </w:p>
        </w:tc>
        <w:tc>
          <w:tcPr>
            <w:tcW w:w="1800" w:type="dxa"/>
          </w:tcPr>
          <w:p w:rsidR="00017F71" w:rsidRPr="00F304BA" w:rsidRDefault="00017F71" w:rsidP="00861F0C">
            <w:pPr>
              <w:rPr>
                <w:rFonts w:ascii="Times New Roman" w:hAnsi="Times New Roman" w:cs="Times New Roman"/>
                <w:sz w:val="20"/>
                <w:szCs w:val="20"/>
              </w:rPr>
            </w:pPr>
          </w:p>
        </w:tc>
      </w:tr>
      <w:tr w:rsidR="00017F71" w:rsidRPr="00F304BA" w:rsidTr="00861F0C">
        <w:tc>
          <w:tcPr>
            <w:tcW w:w="10980" w:type="dxa"/>
            <w:gridSpan w:val="5"/>
          </w:tcPr>
          <w:p w:rsidR="00017F71" w:rsidRPr="00F304BA" w:rsidRDefault="00017F71" w:rsidP="00861F0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017F71" w:rsidRPr="00F304BA" w:rsidTr="00861F0C">
        <w:tc>
          <w:tcPr>
            <w:tcW w:w="315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017F71" w:rsidRPr="00F304BA" w:rsidRDefault="00017F71" w:rsidP="00861F0C">
            <w:pPr>
              <w:pStyle w:val="Heading2"/>
              <w:jc w:val="center"/>
              <w:outlineLvl w:val="1"/>
              <w:rPr>
                <w:b w:val="0"/>
                <w:sz w:val="20"/>
                <w:szCs w:val="20"/>
              </w:rPr>
            </w:pPr>
            <w:r w:rsidRPr="00F304BA">
              <w:rPr>
                <w:b w:val="0"/>
                <w:sz w:val="20"/>
                <w:szCs w:val="20"/>
              </w:rPr>
              <w:t>Cultural Connecting Project</w:t>
            </w:r>
          </w:p>
        </w:tc>
        <w:tc>
          <w:tcPr>
            <w:tcW w:w="3330" w:type="dxa"/>
            <w:gridSpan w:val="2"/>
          </w:tcPr>
          <w:p w:rsidR="00017F71" w:rsidRPr="00F304BA" w:rsidRDefault="00017F71" w:rsidP="00861F0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017F71" w:rsidRPr="00F304BA" w:rsidTr="00861F0C">
        <w:tc>
          <w:tcPr>
            <w:tcW w:w="3150" w:type="dxa"/>
          </w:tcPr>
          <w:p w:rsidR="00017F71" w:rsidRPr="00F304BA" w:rsidRDefault="00017F71" w:rsidP="00861F0C">
            <w:pPr>
              <w:rPr>
                <w:rFonts w:ascii="Times New Roman" w:hAnsi="Times New Roman" w:cs="Times New Roman"/>
                <w:b/>
                <w:sz w:val="20"/>
                <w:szCs w:val="20"/>
              </w:rPr>
            </w:pPr>
          </w:p>
        </w:tc>
        <w:tc>
          <w:tcPr>
            <w:tcW w:w="4500" w:type="dxa"/>
            <w:gridSpan w:val="2"/>
          </w:tcPr>
          <w:p w:rsidR="00017F71" w:rsidRPr="00F304BA" w:rsidRDefault="00017F71" w:rsidP="00861F0C">
            <w:pPr>
              <w:pStyle w:val="Heading2"/>
              <w:outlineLvl w:val="1"/>
              <w:rPr>
                <w:b w:val="0"/>
                <w:sz w:val="20"/>
                <w:szCs w:val="20"/>
              </w:rPr>
            </w:pPr>
            <w:r w:rsidRPr="00F304BA">
              <w:rPr>
                <w:sz w:val="20"/>
                <w:szCs w:val="20"/>
              </w:rPr>
              <w:t>The Columbian Exchange – Europe/North America and Latin America</w:t>
            </w:r>
          </w:p>
        </w:tc>
        <w:tc>
          <w:tcPr>
            <w:tcW w:w="3330" w:type="dxa"/>
            <w:gridSpan w:val="2"/>
          </w:tcPr>
          <w:p w:rsidR="00017F71" w:rsidRPr="00F304BA" w:rsidRDefault="00017F71" w:rsidP="00017F71">
            <w:pPr>
              <w:rPr>
                <w:rFonts w:ascii="Times New Roman" w:hAnsi="Times New Roman" w:cs="Times New Roman"/>
                <w:sz w:val="20"/>
                <w:szCs w:val="20"/>
              </w:rPr>
            </w:pPr>
            <w:r w:rsidRPr="00F304BA">
              <w:rPr>
                <w:rFonts w:ascii="Times New Roman" w:hAnsi="Times New Roman" w:cs="Times New Roman"/>
                <w:sz w:val="20"/>
                <w:szCs w:val="20"/>
              </w:rPr>
              <w:t xml:space="preserve"> Glencoe World Geography and Cultures pages 262-341</w:t>
            </w:r>
            <w:r w:rsidRPr="00F304BA">
              <w:rPr>
                <w:rFonts w:ascii="Times New Roman" w:hAnsi="Times New Roman" w:cs="Times New Roman"/>
                <w:sz w:val="20"/>
                <w:szCs w:val="20"/>
              </w:rPr>
              <w:br/>
              <w:t xml:space="preserve"> </w:t>
            </w:r>
            <w:hyperlink r:id="rId20" w:history="1">
              <w:r w:rsidRPr="00F304BA">
                <w:rPr>
                  <w:rFonts w:ascii="Times New Roman" w:hAnsi="Times New Roman" w:cs="Times New Roman"/>
                  <w:color w:val="0000FF"/>
                  <w:sz w:val="20"/>
                  <w:szCs w:val="20"/>
                  <w:u w:val="single"/>
                </w:rPr>
                <w:t>http://www.sheppardsoftware.com/web_games.htm</w:t>
              </w:r>
            </w:hyperlink>
            <w:r w:rsidRPr="00F304BA">
              <w:rPr>
                <w:rFonts w:ascii="Times New Roman" w:hAnsi="Times New Roman" w:cs="Times New Roman"/>
                <w:sz w:val="20"/>
                <w:szCs w:val="20"/>
              </w:rPr>
              <w:t xml:space="preserve"> (helps students identify locations)</w:t>
            </w:r>
          </w:p>
        </w:tc>
      </w:tr>
      <w:tr w:rsidR="00017F71" w:rsidRPr="00F304BA" w:rsidTr="00861F0C">
        <w:tc>
          <w:tcPr>
            <w:tcW w:w="315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017F71" w:rsidRPr="00F304BA" w:rsidRDefault="00017F71" w:rsidP="00861F0C">
            <w:pPr>
              <w:pStyle w:val="Heading2"/>
              <w:outlineLvl w:val="1"/>
              <w:rPr>
                <w:b w:val="0"/>
                <w:sz w:val="20"/>
                <w:szCs w:val="20"/>
              </w:rPr>
            </w:pPr>
          </w:p>
        </w:tc>
        <w:tc>
          <w:tcPr>
            <w:tcW w:w="3330" w:type="dxa"/>
            <w:gridSpan w:val="2"/>
          </w:tcPr>
          <w:p w:rsidR="00017F71" w:rsidRPr="00F304BA" w:rsidRDefault="00017F71" w:rsidP="00861F0C">
            <w:pPr>
              <w:pStyle w:val="Heading2"/>
              <w:outlineLvl w:val="1"/>
              <w:rPr>
                <w:sz w:val="20"/>
                <w:szCs w:val="20"/>
              </w:rPr>
            </w:pPr>
          </w:p>
        </w:tc>
      </w:tr>
      <w:tr w:rsidR="00017F71" w:rsidRPr="00F304BA" w:rsidTr="00861F0C">
        <w:tc>
          <w:tcPr>
            <w:tcW w:w="3150" w:type="dxa"/>
          </w:tcPr>
          <w:p w:rsidR="00017F71" w:rsidRPr="00F304BA" w:rsidRDefault="00017F71" w:rsidP="00861F0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017F71" w:rsidRPr="00F304BA" w:rsidRDefault="00017F71" w:rsidP="00861F0C">
            <w:pPr>
              <w:pStyle w:val="Heading2"/>
              <w:outlineLvl w:val="1"/>
              <w:rPr>
                <w:sz w:val="20"/>
                <w:szCs w:val="20"/>
              </w:rPr>
            </w:pPr>
          </w:p>
        </w:tc>
        <w:tc>
          <w:tcPr>
            <w:tcW w:w="3330" w:type="dxa"/>
            <w:gridSpan w:val="2"/>
          </w:tcPr>
          <w:p w:rsidR="00017F71" w:rsidRPr="00F304BA" w:rsidRDefault="00017F71" w:rsidP="00861F0C">
            <w:pPr>
              <w:pStyle w:val="Heading2"/>
              <w:outlineLvl w:val="1"/>
              <w:rPr>
                <w:sz w:val="20"/>
                <w:szCs w:val="20"/>
              </w:rPr>
            </w:pPr>
          </w:p>
        </w:tc>
      </w:tr>
    </w:tbl>
    <w:p w:rsidR="00701776" w:rsidRPr="00F304BA" w:rsidRDefault="00701776">
      <w:pPr>
        <w:rPr>
          <w:rFonts w:ascii="Times New Roman" w:hAnsi="Times New Roman" w:cs="Times New Roman"/>
          <w:sz w:val="20"/>
          <w:szCs w:val="20"/>
        </w:rPr>
      </w:pPr>
    </w:p>
    <w:p w:rsidR="00017F71" w:rsidRPr="00F304BA" w:rsidRDefault="00017F71">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861F0C" w:rsidRPr="00F304BA" w:rsidRDefault="00861F0C">
      <w:pPr>
        <w:rPr>
          <w:rFonts w:ascii="Times New Roman" w:hAnsi="Times New Roman" w:cs="Times New Roman"/>
          <w:sz w:val="20"/>
          <w:szCs w:val="20"/>
        </w:rPr>
      </w:pPr>
    </w:p>
    <w:p w:rsidR="00F96443" w:rsidRPr="00F304BA" w:rsidRDefault="00F96443">
      <w:pPr>
        <w:rPr>
          <w:rFonts w:ascii="Times New Roman" w:hAnsi="Times New Roman" w:cs="Times New Roman"/>
          <w:sz w:val="20"/>
          <w:szCs w:val="20"/>
        </w:rPr>
      </w:pPr>
      <w:r w:rsidRPr="00F304BA">
        <w:rPr>
          <w:rFonts w:ascii="Times New Roman" w:hAnsi="Times New Roman" w:cs="Times New Roman"/>
          <w:sz w:val="20"/>
          <w:szCs w:val="20"/>
        </w:rPr>
        <w:br w:type="page"/>
      </w:r>
    </w:p>
    <w:p w:rsidR="00861F0C" w:rsidRPr="00F304BA" w:rsidRDefault="00861F0C">
      <w:pPr>
        <w:rPr>
          <w:rFonts w:ascii="Times New Roman" w:hAnsi="Times New Roman" w:cs="Times New Roman"/>
          <w:sz w:val="20"/>
          <w:szCs w:val="20"/>
        </w:rPr>
      </w:pP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861F0C" w:rsidRPr="00F304BA" w:rsidTr="00861F0C">
        <w:tc>
          <w:tcPr>
            <w:tcW w:w="5310" w:type="dxa"/>
            <w:gridSpan w:val="2"/>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b/>
                <w:sz w:val="20"/>
                <w:szCs w:val="20"/>
              </w:rPr>
              <w:t>Major Concept (Unit/Theme) Unit 5: Russia</w:t>
            </w:r>
          </w:p>
          <w:p w:rsidR="00861F0C" w:rsidRPr="00F304BA" w:rsidRDefault="00861F0C" w:rsidP="00861F0C">
            <w:pPr>
              <w:spacing w:after="100" w:afterAutospacing="1"/>
              <w:rPr>
                <w:rFonts w:ascii="Times New Roman" w:hAnsi="Times New Roman" w:cs="Times New Roman"/>
                <w:b/>
                <w:sz w:val="20"/>
                <w:szCs w:val="20"/>
              </w:rPr>
            </w:pPr>
          </w:p>
        </w:tc>
        <w:tc>
          <w:tcPr>
            <w:tcW w:w="234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861F0C" w:rsidRPr="00F304BA" w:rsidTr="00861F0C">
        <w:tc>
          <w:tcPr>
            <w:tcW w:w="5310" w:type="dxa"/>
            <w:gridSpan w:val="2"/>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61F0C" w:rsidRPr="00F304BA" w:rsidTr="00861F0C">
        <w:tc>
          <w:tcPr>
            <w:tcW w:w="5310" w:type="dxa"/>
            <w:gridSpan w:val="2"/>
          </w:tcPr>
          <w:p w:rsidR="00861F0C" w:rsidRPr="00F304BA" w:rsidRDefault="00604D8C" w:rsidP="00861F0C">
            <w:pPr>
              <w:spacing w:after="100" w:afterAutospacing="1"/>
              <w:rPr>
                <w:rFonts w:ascii="Times New Roman" w:hAnsi="Times New Roman" w:cs="Times New Roman"/>
                <w:b/>
                <w:sz w:val="20"/>
                <w:szCs w:val="20"/>
              </w:rPr>
            </w:pPr>
            <w:hyperlink r:id="rId21" w:history="1">
              <w:r w:rsidR="00861F0C" w:rsidRPr="00F304BA">
                <w:rPr>
                  <w:rFonts w:ascii="Times New Roman" w:eastAsia="Times New Roman" w:hAnsi="Times New Roman" w:cs="Times New Roman"/>
                  <w:color w:val="0000FF"/>
                  <w:sz w:val="20"/>
                  <w:szCs w:val="20"/>
                  <w:u w:val="single"/>
                </w:rPr>
                <w:t>Chapter 14: Physical Geography of Russia</w:t>
              </w:r>
            </w:hyperlink>
            <w:r w:rsidR="00861F0C" w:rsidRPr="00F304BA">
              <w:rPr>
                <w:rFonts w:ascii="Times New Roman" w:hAnsi="Times New Roman" w:cs="Times New Roman"/>
                <w:b/>
                <w:bCs/>
                <w:sz w:val="20"/>
                <w:szCs w:val="20"/>
              </w:rPr>
              <w:t xml:space="preserve"> </w:t>
            </w:r>
            <w:r w:rsidR="00861F0C" w:rsidRPr="00F304BA">
              <w:rPr>
                <w:rFonts w:ascii="Times New Roman" w:hAnsi="Times New Roman" w:cs="Times New Roman"/>
                <w:b/>
                <w:bCs/>
                <w:sz w:val="20"/>
                <w:szCs w:val="20"/>
              </w:rPr>
              <w:br/>
              <w:t>The Land</w:t>
            </w:r>
            <w:r w:rsidR="00861F0C" w:rsidRPr="00F304BA">
              <w:rPr>
                <w:rFonts w:ascii="Times New Roman" w:hAnsi="Times New Roman" w:cs="Times New Roman"/>
                <w:b/>
                <w:bCs/>
                <w:sz w:val="20"/>
                <w:szCs w:val="20"/>
              </w:rPr>
              <w:br/>
              <w:t>Climate and Vegetation</w:t>
            </w:r>
          </w:p>
        </w:tc>
        <w:tc>
          <w:tcPr>
            <w:tcW w:w="5670" w:type="dxa"/>
            <w:gridSpan w:val="3"/>
          </w:tcPr>
          <w:p w:rsidR="00861F0C" w:rsidRPr="00F304BA" w:rsidRDefault="00861F0C" w:rsidP="00861F0C">
            <w:pPr>
              <w:spacing w:after="280" w:afterAutospacing="1"/>
              <w:rPr>
                <w:rFonts w:ascii="Times New Roman" w:hAnsi="Times New Roman" w:cs="Times New Roman"/>
                <w:sz w:val="20"/>
                <w:szCs w:val="20"/>
              </w:rPr>
            </w:pPr>
            <w:r w:rsidRPr="00F304BA">
              <w:rPr>
                <w:rFonts w:ascii="Times New Roman" w:hAnsi="Times New Roman" w:cs="Times New Roman"/>
                <w:i/>
                <w:sz w:val="20"/>
                <w:szCs w:val="20"/>
              </w:rPr>
              <w:t>What makes Russia a region?</w:t>
            </w:r>
            <w:r w:rsidRPr="00F304BA">
              <w:rPr>
                <w:rFonts w:ascii="Times New Roman" w:hAnsi="Times New Roman" w:cs="Times New Roman"/>
                <w:sz w:val="20"/>
                <w:szCs w:val="20"/>
              </w:rPr>
              <w:t xml:space="preserve"> </w:t>
            </w:r>
          </w:p>
          <w:p w:rsidR="00861F0C" w:rsidRPr="00F304BA" w:rsidRDefault="00861F0C" w:rsidP="00861F0C">
            <w:pPr>
              <w:spacing w:after="280" w:afterAutospacing="1"/>
              <w:rPr>
                <w:rFonts w:ascii="Times New Roman" w:hAnsi="Times New Roman" w:cs="Times New Roman"/>
                <w:sz w:val="20"/>
                <w:szCs w:val="20"/>
              </w:rPr>
            </w:pPr>
            <w:r w:rsidRPr="00F304BA">
              <w:rPr>
                <w:rFonts w:ascii="Times New Roman" w:hAnsi="Times New Roman" w:cs="Times New Roman"/>
                <w:i/>
                <w:sz w:val="20"/>
                <w:szCs w:val="20"/>
              </w:rPr>
              <w:t>How does the population distribution of Russia impact its relationship with neighboring countries?</w:t>
            </w:r>
            <w:r w:rsidRPr="00F304BA">
              <w:rPr>
                <w:rFonts w:ascii="Times New Roman" w:hAnsi="Times New Roman" w:cs="Times New Roman"/>
                <w:sz w:val="20"/>
                <w:szCs w:val="20"/>
              </w:rPr>
              <w:t xml:space="preserve"> </w:t>
            </w:r>
          </w:p>
          <w:p w:rsidR="00861F0C" w:rsidRPr="00F304BA" w:rsidRDefault="00861F0C" w:rsidP="00861F0C">
            <w:pPr>
              <w:spacing w:after="280" w:afterAutospacing="1"/>
              <w:rPr>
                <w:rFonts w:ascii="Times New Roman" w:hAnsi="Times New Roman" w:cs="Times New Roman"/>
                <w:b/>
                <w:sz w:val="20"/>
                <w:szCs w:val="20"/>
              </w:rPr>
            </w:pPr>
            <w:r w:rsidRPr="00F304BA">
              <w:rPr>
                <w:rFonts w:ascii="Times New Roman" w:hAnsi="Times New Roman" w:cs="Times New Roman"/>
                <w:i/>
                <w:sz w:val="20"/>
                <w:szCs w:val="20"/>
              </w:rPr>
              <w:t>How has history impacted modern Russian society? </w:t>
            </w:r>
            <w:r w:rsidRPr="00F304BA">
              <w:rPr>
                <w:rFonts w:ascii="Times New Roman" w:hAnsi="Times New Roman" w:cs="Times New Roman"/>
                <w:sz w:val="20"/>
                <w:szCs w:val="20"/>
              </w:rPr>
              <w:t>   </w:t>
            </w:r>
          </w:p>
        </w:tc>
      </w:tr>
      <w:tr w:rsidR="00861F0C" w:rsidRPr="00F304BA" w:rsidTr="00861F0C">
        <w:tc>
          <w:tcPr>
            <w:tcW w:w="3150" w:type="dxa"/>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sz w:val="20"/>
                <w:szCs w:val="20"/>
              </w:rPr>
              <w:t xml:space="preserve">Identify locations of Russia. </w:t>
            </w:r>
            <w:r w:rsidRPr="00F304BA">
              <w:rPr>
                <w:rFonts w:ascii="Times New Roman" w:hAnsi="Times New Roman" w:cs="Times New Roman"/>
                <w:sz w:val="20"/>
                <w:szCs w:val="20"/>
              </w:rPr>
              <w:br/>
            </w:r>
            <w:r w:rsidRPr="00F304BA">
              <w:rPr>
                <w:rFonts w:ascii="Times New Roman" w:hAnsi="Times New Roman" w:cs="Times New Roman"/>
                <w:sz w:val="20"/>
                <w:szCs w:val="20"/>
              </w:rPr>
              <w:br/>
            </w:r>
          </w:p>
        </w:tc>
        <w:tc>
          <w:tcPr>
            <w:tcW w:w="2160" w:type="dxa"/>
          </w:tcPr>
          <w:p w:rsidR="00861F0C" w:rsidRPr="00F304BA" w:rsidRDefault="00861F0C" w:rsidP="00861F0C">
            <w:pPr>
              <w:spacing w:after="100" w:afterAutospacing="1"/>
              <w:rPr>
                <w:rFonts w:ascii="Times New Roman" w:hAnsi="Times New Roman" w:cs="Times New Roman"/>
                <w:b/>
                <w:sz w:val="20"/>
                <w:szCs w:val="20"/>
              </w:rPr>
            </w:pPr>
          </w:p>
        </w:tc>
        <w:tc>
          <w:tcPr>
            <w:tcW w:w="2340" w:type="dxa"/>
          </w:tcPr>
          <w:p w:rsidR="00861F0C" w:rsidRPr="00F304BA" w:rsidRDefault="00861F0C" w:rsidP="00861F0C">
            <w:pPr>
              <w:rPr>
                <w:rFonts w:ascii="Times New Roman" w:hAnsi="Times New Roman" w:cs="Times New Roman"/>
                <w:b/>
                <w:sz w:val="20"/>
                <w:szCs w:val="20"/>
              </w:rPr>
            </w:pPr>
            <w:proofErr w:type="spellStart"/>
            <w:r w:rsidRPr="00F304BA">
              <w:rPr>
                <w:rFonts w:ascii="Times New Roman" w:hAnsi="Times New Roman" w:cs="Times New Roman"/>
                <w:b/>
                <w:sz w:val="20"/>
                <w:szCs w:val="20"/>
              </w:rPr>
              <w:t>Chernozen</w:t>
            </w:r>
            <w:proofErr w:type="spellEnd"/>
          </w:p>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Permafrost</w:t>
            </w:r>
            <w:r w:rsidRPr="00F304BA">
              <w:rPr>
                <w:rFonts w:ascii="Times New Roman" w:hAnsi="Times New Roman" w:cs="Times New Roman"/>
                <w:b/>
                <w:sz w:val="20"/>
                <w:szCs w:val="20"/>
              </w:rPr>
              <w:br/>
            </w:r>
            <w:proofErr w:type="spellStart"/>
            <w:r w:rsidRPr="00F304BA">
              <w:rPr>
                <w:rFonts w:ascii="Times New Roman" w:hAnsi="Times New Roman" w:cs="Times New Roman"/>
                <w:b/>
                <w:sz w:val="20"/>
                <w:szCs w:val="20"/>
              </w:rPr>
              <w:t>continentality</w:t>
            </w:r>
            <w:proofErr w:type="spellEnd"/>
            <w:r w:rsidRPr="00F304BA">
              <w:rPr>
                <w:rFonts w:ascii="Times New Roman" w:hAnsi="Times New Roman" w:cs="Times New Roman"/>
                <w:b/>
                <w:sz w:val="20"/>
                <w:szCs w:val="20"/>
              </w:rPr>
              <w:br/>
              <w:t>tundra</w:t>
            </w:r>
          </w:p>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Taiga</w:t>
            </w:r>
          </w:p>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steppe</w:t>
            </w:r>
          </w:p>
        </w:tc>
        <w:tc>
          <w:tcPr>
            <w:tcW w:w="1530" w:type="dxa"/>
          </w:tcPr>
          <w:p w:rsidR="00861F0C" w:rsidRPr="00F304BA" w:rsidRDefault="00861F0C" w:rsidP="00861F0C">
            <w:pPr>
              <w:rPr>
                <w:rFonts w:ascii="Times New Roman" w:hAnsi="Times New Roman" w:cs="Times New Roman"/>
                <w:b/>
                <w:sz w:val="20"/>
                <w:szCs w:val="20"/>
              </w:rPr>
            </w:pPr>
          </w:p>
        </w:tc>
        <w:tc>
          <w:tcPr>
            <w:tcW w:w="180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 xml:space="preserve">Russia map assignment </w:t>
            </w:r>
          </w:p>
        </w:tc>
      </w:tr>
      <w:tr w:rsidR="00861F0C" w:rsidRPr="00F304BA" w:rsidTr="00861F0C">
        <w:tc>
          <w:tcPr>
            <w:tcW w:w="5310" w:type="dxa"/>
            <w:gridSpan w:val="2"/>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61F0C" w:rsidRPr="00F304BA" w:rsidTr="00861F0C">
        <w:tc>
          <w:tcPr>
            <w:tcW w:w="5310" w:type="dxa"/>
            <w:gridSpan w:val="2"/>
          </w:tcPr>
          <w:p w:rsidR="00861F0C" w:rsidRPr="00F304BA" w:rsidRDefault="00604D8C" w:rsidP="00861F0C">
            <w:pPr>
              <w:spacing w:after="100" w:afterAutospacing="1"/>
              <w:rPr>
                <w:rFonts w:ascii="Times New Roman" w:hAnsi="Times New Roman" w:cs="Times New Roman"/>
                <w:b/>
                <w:sz w:val="20"/>
                <w:szCs w:val="20"/>
              </w:rPr>
            </w:pPr>
            <w:hyperlink r:id="rId22" w:history="1">
              <w:r w:rsidR="00861F0C" w:rsidRPr="00F304BA">
                <w:rPr>
                  <w:rFonts w:ascii="Times New Roman" w:eastAsia="Times New Roman" w:hAnsi="Times New Roman" w:cs="Times New Roman"/>
                  <w:color w:val="0000FF"/>
                  <w:sz w:val="20"/>
                  <w:szCs w:val="20"/>
                  <w:u w:val="single"/>
                </w:rPr>
                <w:t>Chapter 15: Cultural Geography of Russia</w:t>
              </w:r>
            </w:hyperlink>
            <w:r w:rsidR="00861F0C" w:rsidRPr="00F304BA">
              <w:rPr>
                <w:rFonts w:ascii="Times New Roman" w:eastAsia="Times New Roman" w:hAnsi="Times New Roman" w:cs="Times New Roman"/>
                <w:sz w:val="20"/>
                <w:szCs w:val="20"/>
              </w:rPr>
              <w:br/>
              <w:t>Population and Culture</w:t>
            </w:r>
            <w:r w:rsidR="00861F0C" w:rsidRPr="00F304BA">
              <w:rPr>
                <w:rFonts w:ascii="Times New Roman" w:eastAsia="Times New Roman" w:hAnsi="Times New Roman" w:cs="Times New Roman"/>
                <w:sz w:val="20"/>
                <w:szCs w:val="20"/>
              </w:rPr>
              <w:br/>
              <w:t>History and Government</w:t>
            </w:r>
          </w:p>
        </w:tc>
        <w:tc>
          <w:tcPr>
            <w:tcW w:w="5670" w:type="dxa"/>
            <w:gridSpan w:val="3"/>
          </w:tcPr>
          <w:p w:rsidR="00861F0C" w:rsidRPr="00F304BA" w:rsidRDefault="00861F0C" w:rsidP="00861F0C">
            <w:pPr>
              <w:spacing w:after="280" w:afterAutospacing="1"/>
              <w:rPr>
                <w:rFonts w:ascii="Times New Roman" w:hAnsi="Times New Roman" w:cs="Times New Roman"/>
                <w:b/>
                <w:sz w:val="20"/>
                <w:szCs w:val="20"/>
              </w:rPr>
            </w:pPr>
            <w:r w:rsidRPr="00F304BA">
              <w:rPr>
                <w:rFonts w:ascii="Times New Roman" w:hAnsi="Times New Roman" w:cs="Times New Roman"/>
                <w:sz w:val="20"/>
                <w:szCs w:val="20"/>
              </w:rPr>
              <w:br/>
            </w:r>
          </w:p>
        </w:tc>
      </w:tr>
      <w:tr w:rsidR="00861F0C" w:rsidRPr="00F304BA" w:rsidTr="00861F0C">
        <w:tc>
          <w:tcPr>
            <w:tcW w:w="3150" w:type="dxa"/>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61F0C" w:rsidRPr="00F304BA" w:rsidTr="00861F0C">
        <w:tc>
          <w:tcPr>
            <w:tcW w:w="3150" w:type="dxa"/>
          </w:tcPr>
          <w:p w:rsidR="00861F0C" w:rsidRPr="00F304BA" w:rsidRDefault="00861F0C" w:rsidP="00861F0C">
            <w:pPr>
              <w:spacing w:after="280" w:afterAutospacing="1"/>
              <w:rPr>
                <w:rFonts w:ascii="Times New Roman" w:hAnsi="Times New Roman" w:cs="Times New Roman"/>
                <w:sz w:val="20"/>
                <w:szCs w:val="20"/>
              </w:rPr>
            </w:pPr>
            <w:r w:rsidRPr="00F304BA">
              <w:rPr>
                <w:rFonts w:ascii="Times New Roman" w:hAnsi="Times New Roman" w:cs="Times New Roman"/>
                <w:sz w:val="20"/>
                <w:szCs w:val="20"/>
              </w:rPr>
              <w:t>Explain how history has impacted modern Russian society.</w:t>
            </w:r>
            <w:r w:rsidRPr="00F304BA">
              <w:rPr>
                <w:rFonts w:ascii="Times New Roman" w:hAnsi="Times New Roman" w:cs="Times New Roman"/>
                <w:sz w:val="20"/>
                <w:szCs w:val="20"/>
              </w:rPr>
              <w:br/>
            </w:r>
            <w:r w:rsidRPr="00F304BA">
              <w:rPr>
                <w:rFonts w:ascii="Times New Roman" w:hAnsi="Times New Roman" w:cs="Times New Roman"/>
                <w:sz w:val="20"/>
                <w:szCs w:val="20"/>
              </w:rPr>
              <w:br/>
              <w:t xml:space="preserve">Compare and contrast the demographics of the different areas of Russia. </w:t>
            </w:r>
          </w:p>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sz w:val="20"/>
                <w:szCs w:val="20"/>
              </w:rPr>
              <w:t>Describe how Russia's diverse cultures influence its cultural geography.</w:t>
            </w:r>
          </w:p>
        </w:tc>
        <w:tc>
          <w:tcPr>
            <w:tcW w:w="2160" w:type="dxa"/>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Ethnic group communism socialism</w:t>
            </w:r>
          </w:p>
        </w:tc>
        <w:tc>
          <w:tcPr>
            <w:tcW w:w="234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Soviet Era</w:t>
            </w:r>
            <w:r w:rsidRPr="00F304BA">
              <w:rPr>
                <w:rFonts w:ascii="Times New Roman" w:hAnsi="Times New Roman" w:cs="Times New Roman"/>
                <w:b/>
                <w:sz w:val="20"/>
                <w:szCs w:val="20"/>
              </w:rPr>
              <w:br/>
              <w:t>nationality</w:t>
            </w:r>
            <w:r w:rsidRPr="00F304BA">
              <w:rPr>
                <w:rFonts w:ascii="Times New Roman" w:hAnsi="Times New Roman" w:cs="Times New Roman"/>
                <w:b/>
                <w:sz w:val="20"/>
                <w:szCs w:val="20"/>
              </w:rPr>
              <w:br/>
              <w:t>sovereignty</w:t>
            </w:r>
            <w:r w:rsidRPr="00F304BA">
              <w:rPr>
                <w:rFonts w:ascii="Times New Roman" w:hAnsi="Times New Roman" w:cs="Times New Roman"/>
                <w:b/>
                <w:sz w:val="20"/>
                <w:szCs w:val="20"/>
              </w:rPr>
              <w:br/>
              <w:t>atheism</w:t>
            </w:r>
            <w:r w:rsidRPr="00F304BA">
              <w:rPr>
                <w:rFonts w:ascii="Times New Roman" w:hAnsi="Times New Roman" w:cs="Times New Roman"/>
                <w:b/>
                <w:sz w:val="20"/>
                <w:szCs w:val="20"/>
              </w:rPr>
              <w:br/>
              <w:t>pogrom</w:t>
            </w:r>
            <w:r w:rsidRPr="00F304BA">
              <w:rPr>
                <w:rFonts w:ascii="Times New Roman" w:hAnsi="Times New Roman" w:cs="Times New Roman"/>
                <w:b/>
                <w:sz w:val="20"/>
                <w:szCs w:val="20"/>
              </w:rPr>
              <w:br/>
              <w:t>socialist realism</w:t>
            </w:r>
            <w:r w:rsidRPr="00F304BA">
              <w:rPr>
                <w:rFonts w:ascii="Times New Roman" w:hAnsi="Times New Roman" w:cs="Times New Roman"/>
                <w:b/>
                <w:sz w:val="20"/>
                <w:szCs w:val="20"/>
              </w:rPr>
              <w:br/>
              <w:t xml:space="preserve">intelligentsia </w:t>
            </w:r>
            <w:r w:rsidRPr="00F304BA">
              <w:rPr>
                <w:rFonts w:ascii="Times New Roman" w:hAnsi="Times New Roman" w:cs="Times New Roman"/>
                <w:b/>
                <w:sz w:val="20"/>
                <w:szCs w:val="20"/>
              </w:rPr>
              <w:br/>
              <w:t>czar</w:t>
            </w:r>
            <w:r w:rsidRPr="00F304BA">
              <w:rPr>
                <w:rFonts w:ascii="Times New Roman" w:hAnsi="Times New Roman" w:cs="Times New Roman"/>
                <w:b/>
                <w:sz w:val="20"/>
                <w:szCs w:val="20"/>
              </w:rPr>
              <w:br/>
              <w:t>serf</w:t>
            </w:r>
            <w:r w:rsidRPr="00F304BA">
              <w:rPr>
                <w:rFonts w:ascii="Times New Roman" w:hAnsi="Times New Roman" w:cs="Times New Roman"/>
                <w:b/>
                <w:sz w:val="20"/>
                <w:szCs w:val="20"/>
              </w:rPr>
              <w:br/>
              <w:t>Russification</w:t>
            </w:r>
            <w:r w:rsidRPr="00F304BA">
              <w:rPr>
                <w:rFonts w:ascii="Times New Roman" w:hAnsi="Times New Roman" w:cs="Times New Roman"/>
                <w:b/>
                <w:sz w:val="20"/>
                <w:szCs w:val="20"/>
              </w:rPr>
              <w:br/>
              <w:t>Bolshevik</w:t>
            </w:r>
            <w:r w:rsidRPr="00F304BA">
              <w:rPr>
                <w:rFonts w:ascii="Times New Roman" w:hAnsi="Times New Roman" w:cs="Times New Roman"/>
                <w:b/>
                <w:sz w:val="20"/>
                <w:szCs w:val="20"/>
              </w:rPr>
              <w:br/>
              <w:t xml:space="preserve">satellite </w:t>
            </w:r>
            <w:r w:rsidRPr="00F304BA">
              <w:rPr>
                <w:rFonts w:ascii="Times New Roman" w:hAnsi="Times New Roman" w:cs="Times New Roman"/>
                <w:b/>
                <w:sz w:val="20"/>
                <w:szCs w:val="20"/>
              </w:rPr>
              <w:br/>
              <w:t>Cold War</w:t>
            </w:r>
            <w:r w:rsidRPr="00F304BA">
              <w:rPr>
                <w:rFonts w:ascii="Times New Roman" w:hAnsi="Times New Roman" w:cs="Times New Roman"/>
                <w:b/>
                <w:sz w:val="20"/>
                <w:szCs w:val="20"/>
              </w:rPr>
              <w:br/>
              <w:t>perestroika</w:t>
            </w:r>
            <w:r w:rsidRPr="00F304BA">
              <w:rPr>
                <w:rFonts w:ascii="Times New Roman" w:hAnsi="Times New Roman" w:cs="Times New Roman"/>
                <w:b/>
                <w:sz w:val="20"/>
                <w:szCs w:val="20"/>
              </w:rPr>
              <w:br/>
              <w:t>glasnost</w:t>
            </w:r>
          </w:p>
        </w:tc>
        <w:tc>
          <w:tcPr>
            <w:tcW w:w="1530" w:type="dxa"/>
          </w:tcPr>
          <w:p w:rsidR="00861F0C" w:rsidRPr="00F304BA" w:rsidRDefault="00861F0C" w:rsidP="00861F0C">
            <w:pPr>
              <w:rPr>
                <w:rFonts w:ascii="Times New Roman" w:hAnsi="Times New Roman" w:cs="Times New Roman"/>
                <w:b/>
                <w:sz w:val="20"/>
                <w:szCs w:val="20"/>
              </w:rPr>
            </w:pPr>
          </w:p>
        </w:tc>
        <w:tc>
          <w:tcPr>
            <w:tcW w:w="180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sz w:val="20"/>
                <w:szCs w:val="20"/>
              </w:rPr>
              <w:t xml:space="preserve">Tech Integration- create a power point describing how history has impacted modern Russian society. </w:t>
            </w:r>
            <w:r w:rsidRPr="00F304BA">
              <w:rPr>
                <w:rFonts w:ascii="Times New Roman" w:hAnsi="Times New Roman" w:cs="Times New Roman"/>
                <w:sz w:val="20"/>
                <w:szCs w:val="20"/>
              </w:rPr>
              <w:br/>
            </w:r>
          </w:p>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sz w:val="20"/>
                <w:szCs w:val="20"/>
              </w:rPr>
              <w:t xml:space="preserve">Create a map of Russia showing where the people live and then have a class discussion comparing and contrasting the locations of the population. </w:t>
            </w:r>
            <w:r w:rsidRPr="00F304BA">
              <w:rPr>
                <w:rFonts w:ascii="Times New Roman" w:hAnsi="Times New Roman" w:cs="Times New Roman"/>
                <w:sz w:val="20"/>
                <w:szCs w:val="20"/>
              </w:rPr>
              <w:br/>
            </w:r>
            <w:r w:rsidRPr="00F304BA">
              <w:rPr>
                <w:rFonts w:ascii="Times New Roman" w:hAnsi="Times New Roman" w:cs="Times New Roman"/>
                <w:sz w:val="20"/>
                <w:szCs w:val="20"/>
              </w:rPr>
              <w:br/>
              <w:t>Break the class up into groups and have each group present on one ethnic group found in Russia, explaining the impact that group has on Russian culture.</w:t>
            </w:r>
          </w:p>
        </w:tc>
      </w:tr>
      <w:tr w:rsidR="00861F0C" w:rsidRPr="00F304BA" w:rsidTr="00861F0C">
        <w:tc>
          <w:tcPr>
            <w:tcW w:w="5310" w:type="dxa"/>
            <w:gridSpan w:val="2"/>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61F0C" w:rsidRPr="00F304BA" w:rsidTr="00861F0C">
        <w:tc>
          <w:tcPr>
            <w:tcW w:w="5310" w:type="dxa"/>
            <w:gridSpan w:val="2"/>
          </w:tcPr>
          <w:p w:rsidR="00861F0C" w:rsidRPr="00F304BA" w:rsidRDefault="00604D8C" w:rsidP="00861F0C">
            <w:pPr>
              <w:spacing w:after="100" w:afterAutospacing="1"/>
              <w:rPr>
                <w:rFonts w:ascii="Times New Roman" w:hAnsi="Times New Roman" w:cs="Times New Roman"/>
                <w:b/>
                <w:sz w:val="20"/>
                <w:szCs w:val="20"/>
              </w:rPr>
            </w:pPr>
            <w:hyperlink r:id="rId23" w:history="1">
              <w:r w:rsidR="00861F0C" w:rsidRPr="00F304BA">
                <w:rPr>
                  <w:rFonts w:ascii="Times New Roman" w:eastAsia="Times New Roman" w:hAnsi="Times New Roman" w:cs="Times New Roman"/>
                  <w:color w:val="0000FF"/>
                  <w:sz w:val="20"/>
                  <w:szCs w:val="20"/>
                  <w:u w:val="single"/>
                </w:rPr>
                <w:t>Chapter 16: The Region Today: Russia</w:t>
              </w:r>
            </w:hyperlink>
            <w:r w:rsidR="00861F0C" w:rsidRPr="00F304BA">
              <w:rPr>
                <w:rFonts w:ascii="Times New Roman" w:eastAsia="Times New Roman" w:hAnsi="Times New Roman" w:cs="Times New Roman"/>
                <w:sz w:val="20"/>
                <w:szCs w:val="20"/>
              </w:rPr>
              <w:br/>
            </w:r>
            <w:r w:rsidR="00861F0C" w:rsidRPr="00F304BA">
              <w:rPr>
                <w:rFonts w:ascii="Times New Roman" w:hAnsi="Times New Roman" w:cs="Times New Roman"/>
                <w:b/>
                <w:bCs/>
                <w:sz w:val="20"/>
                <w:szCs w:val="20"/>
              </w:rPr>
              <w:t>The Economy</w:t>
            </w:r>
            <w:r w:rsidR="00861F0C" w:rsidRPr="00F304BA">
              <w:rPr>
                <w:rFonts w:ascii="Times New Roman" w:hAnsi="Times New Roman" w:cs="Times New Roman"/>
                <w:b/>
                <w:bCs/>
                <w:sz w:val="20"/>
                <w:szCs w:val="20"/>
              </w:rPr>
              <w:br/>
              <w:t>People and Their Environment</w:t>
            </w:r>
          </w:p>
        </w:tc>
        <w:tc>
          <w:tcPr>
            <w:tcW w:w="5670" w:type="dxa"/>
            <w:gridSpan w:val="3"/>
          </w:tcPr>
          <w:p w:rsidR="00861F0C" w:rsidRPr="00F304BA" w:rsidRDefault="00861F0C" w:rsidP="00861F0C">
            <w:pPr>
              <w:spacing w:after="280" w:afterAutospacing="1"/>
              <w:rPr>
                <w:rFonts w:ascii="Times New Roman" w:hAnsi="Times New Roman" w:cs="Times New Roman"/>
                <w:b/>
                <w:sz w:val="20"/>
                <w:szCs w:val="20"/>
              </w:rPr>
            </w:pPr>
          </w:p>
        </w:tc>
      </w:tr>
      <w:tr w:rsidR="00861F0C" w:rsidRPr="00F304BA" w:rsidTr="00861F0C">
        <w:tc>
          <w:tcPr>
            <w:tcW w:w="3150" w:type="dxa"/>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61F0C" w:rsidRPr="00F304BA" w:rsidRDefault="00861F0C" w:rsidP="00861F0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p>
        </w:tc>
        <w:tc>
          <w:tcPr>
            <w:tcW w:w="2160" w:type="dxa"/>
          </w:tcPr>
          <w:p w:rsidR="00861F0C" w:rsidRPr="00F304BA" w:rsidRDefault="00861F0C" w:rsidP="00861F0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Command economy</w:t>
            </w:r>
            <w:r w:rsidRPr="00F304BA">
              <w:rPr>
                <w:rFonts w:ascii="Times New Roman" w:hAnsi="Times New Roman" w:cs="Times New Roman"/>
                <w:sz w:val="20"/>
                <w:szCs w:val="20"/>
              </w:rPr>
              <w:br/>
              <w:t>market economy</w:t>
            </w:r>
            <w:r w:rsidRPr="00F304BA">
              <w:rPr>
                <w:rFonts w:ascii="Times New Roman" w:hAnsi="Times New Roman" w:cs="Times New Roman"/>
                <w:sz w:val="20"/>
                <w:szCs w:val="20"/>
              </w:rPr>
              <w:br/>
              <w:t>radioactive material</w:t>
            </w:r>
            <w:r w:rsidRPr="00F304BA">
              <w:rPr>
                <w:rFonts w:ascii="Times New Roman" w:hAnsi="Times New Roman" w:cs="Times New Roman"/>
                <w:sz w:val="20"/>
                <w:szCs w:val="20"/>
              </w:rPr>
              <w:br/>
              <w:t>pesticide</w:t>
            </w:r>
          </w:p>
        </w:tc>
        <w:tc>
          <w:tcPr>
            <w:tcW w:w="2340" w:type="dxa"/>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sz w:val="20"/>
                <w:szCs w:val="20"/>
              </w:rPr>
              <w:t>Consumer good</w:t>
            </w:r>
            <w:r w:rsidRPr="00F304BA">
              <w:rPr>
                <w:rFonts w:ascii="Times New Roman" w:hAnsi="Times New Roman" w:cs="Times New Roman"/>
                <w:sz w:val="20"/>
                <w:szCs w:val="20"/>
              </w:rPr>
              <w:br/>
              <w:t>black market</w:t>
            </w:r>
            <w:r w:rsidRPr="00F304BA">
              <w:rPr>
                <w:rFonts w:ascii="Times New Roman" w:hAnsi="Times New Roman" w:cs="Times New Roman"/>
                <w:sz w:val="20"/>
                <w:szCs w:val="20"/>
              </w:rPr>
              <w:br/>
              <w:t>privatization</w:t>
            </w:r>
            <w:r w:rsidRPr="00F304BA">
              <w:rPr>
                <w:rFonts w:ascii="Times New Roman" w:hAnsi="Times New Roman" w:cs="Times New Roman"/>
                <w:sz w:val="20"/>
                <w:szCs w:val="20"/>
              </w:rPr>
              <w:br/>
              <w:t>kolkhoz</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sovkhoz</w:t>
            </w:r>
            <w:proofErr w:type="spellEnd"/>
            <w:r w:rsidRPr="00F304BA">
              <w:rPr>
                <w:rFonts w:ascii="Times New Roman" w:hAnsi="Times New Roman" w:cs="Times New Roman"/>
                <w:sz w:val="20"/>
                <w:szCs w:val="20"/>
              </w:rPr>
              <w:br/>
              <w:t>nuclear waste</w:t>
            </w:r>
            <w:r w:rsidRPr="00F304BA">
              <w:rPr>
                <w:rFonts w:ascii="Times New Roman" w:hAnsi="Times New Roman" w:cs="Times New Roman"/>
                <w:sz w:val="20"/>
                <w:szCs w:val="20"/>
              </w:rPr>
              <w:br/>
            </w:r>
          </w:p>
        </w:tc>
        <w:tc>
          <w:tcPr>
            <w:tcW w:w="1530" w:type="dxa"/>
          </w:tcPr>
          <w:p w:rsidR="00861F0C" w:rsidRPr="00F304BA" w:rsidRDefault="00861F0C" w:rsidP="00861F0C">
            <w:pPr>
              <w:rPr>
                <w:rFonts w:ascii="Times New Roman" w:hAnsi="Times New Roman" w:cs="Times New Roman"/>
                <w:b/>
                <w:sz w:val="20"/>
                <w:szCs w:val="20"/>
              </w:rPr>
            </w:pPr>
          </w:p>
        </w:tc>
        <w:tc>
          <w:tcPr>
            <w:tcW w:w="1800" w:type="dxa"/>
          </w:tcPr>
          <w:p w:rsidR="00861F0C" w:rsidRPr="00F304BA" w:rsidRDefault="00861F0C" w:rsidP="00861F0C">
            <w:pPr>
              <w:rPr>
                <w:rFonts w:ascii="Times New Roman" w:hAnsi="Times New Roman" w:cs="Times New Roman"/>
                <w:b/>
                <w:sz w:val="20"/>
                <w:szCs w:val="20"/>
              </w:rPr>
            </w:pPr>
          </w:p>
        </w:tc>
      </w:tr>
      <w:tr w:rsidR="00861F0C" w:rsidRPr="00F304BA" w:rsidTr="00861F0C">
        <w:tc>
          <w:tcPr>
            <w:tcW w:w="10980" w:type="dxa"/>
            <w:gridSpan w:val="5"/>
          </w:tcPr>
          <w:p w:rsidR="00861F0C" w:rsidRPr="00F304BA" w:rsidRDefault="00861F0C" w:rsidP="00861F0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861F0C" w:rsidRPr="00F304BA" w:rsidRDefault="00861F0C" w:rsidP="00861F0C">
            <w:pPr>
              <w:pStyle w:val="Heading2"/>
              <w:jc w:val="center"/>
              <w:outlineLvl w:val="1"/>
              <w:rPr>
                <w:b w:val="0"/>
                <w:sz w:val="20"/>
                <w:szCs w:val="20"/>
              </w:rPr>
            </w:pPr>
            <w:r w:rsidRPr="00F304BA">
              <w:rPr>
                <w:b w:val="0"/>
                <w:sz w:val="20"/>
                <w:szCs w:val="20"/>
              </w:rPr>
              <w:t>Cultural Connecting Project</w:t>
            </w:r>
          </w:p>
        </w:tc>
        <w:tc>
          <w:tcPr>
            <w:tcW w:w="3330" w:type="dxa"/>
            <w:gridSpan w:val="2"/>
          </w:tcPr>
          <w:p w:rsidR="00861F0C" w:rsidRPr="00F304BA" w:rsidRDefault="00861F0C" w:rsidP="00861F0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p>
        </w:tc>
        <w:tc>
          <w:tcPr>
            <w:tcW w:w="4500" w:type="dxa"/>
            <w:gridSpan w:val="2"/>
          </w:tcPr>
          <w:p w:rsidR="00861F0C" w:rsidRPr="00F304BA" w:rsidRDefault="00861F0C" w:rsidP="00861F0C">
            <w:pPr>
              <w:pStyle w:val="Heading2"/>
              <w:outlineLvl w:val="1"/>
              <w:rPr>
                <w:b w:val="0"/>
                <w:sz w:val="20"/>
                <w:szCs w:val="20"/>
              </w:rPr>
            </w:pPr>
          </w:p>
        </w:tc>
        <w:tc>
          <w:tcPr>
            <w:tcW w:w="3330" w:type="dxa"/>
            <w:gridSpan w:val="2"/>
          </w:tcPr>
          <w:p w:rsidR="00861F0C" w:rsidRPr="00F304BA" w:rsidRDefault="00861F0C" w:rsidP="00861F0C">
            <w:pPr>
              <w:rPr>
                <w:rFonts w:ascii="Times New Roman" w:hAnsi="Times New Roman" w:cs="Times New Roman"/>
                <w:sz w:val="20"/>
                <w:szCs w:val="20"/>
              </w:rPr>
            </w:pP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861F0C" w:rsidRPr="00F304BA" w:rsidRDefault="00861F0C" w:rsidP="00861F0C">
            <w:pPr>
              <w:pStyle w:val="Heading2"/>
              <w:outlineLvl w:val="1"/>
              <w:rPr>
                <w:b w:val="0"/>
                <w:sz w:val="20"/>
                <w:szCs w:val="20"/>
              </w:rPr>
            </w:pPr>
          </w:p>
        </w:tc>
        <w:tc>
          <w:tcPr>
            <w:tcW w:w="3330" w:type="dxa"/>
            <w:gridSpan w:val="2"/>
          </w:tcPr>
          <w:p w:rsidR="00861F0C" w:rsidRPr="00F304BA" w:rsidRDefault="00861F0C" w:rsidP="00861F0C">
            <w:pPr>
              <w:pStyle w:val="Heading2"/>
              <w:outlineLvl w:val="1"/>
              <w:rPr>
                <w:sz w:val="20"/>
                <w:szCs w:val="20"/>
              </w:rPr>
            </w:pPr>
          </w:p>
        </w:tc>
      </w:tr>
      <w:tr w:rsidR="00861F0C" w:rsidRPr="00F304BA" w:rsidTr="00861F0C">
        <w:tc>
          <w:tcPr>
            <w:tcW w:w="3150" w:type="dxa"/>
          </w:tcPr>
          <w:p w:rsidR="00861F0C" w:rsidRPr="00F304BA" w:rsidRDefault="00861F0C" w:rsidP="00861F0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861F0C" w:rsidRPr="00F304BA" w:rsidRDefault="00861F0C" w:rsidP="00861F0C">
            <w:pPr>
              <w:pStyle w:val="Heading2"/>
              <w:outlineLvl w:val="1"/>
              <w:rPr>
                <w:sz w:val="20"/>
                <w:szCs w:val="20"/>
              </w:rPr>
            </w:pPr>
            <w:r w:rsidRPr="00F304BA">
              <w:rPr>
                <w:sz w:val="20"/>
                <w:szCs w:val="20"/>
              </w:rPr>
              <w:t>Russian Indigenous People and the Environment- p. 402-</w:t>
            </w:r>
            <w:r w:rsidR="00E36338" w:rsidRPr="00F304BA">
              <w:rPr>
                <w:sz w:val="20"/>
                <w:szCs w:val="20"/>
              </w:rPr>
              <w:t>405</w:t>
            </w:r>
          </w:p>
        </w:tc>
        <w:tc>
          <w:tcPr>
            <w:tcW w:w="3330" w:type="dxa"/>
            <w:gridSpan w:val="2"/>
          </w:tcPr>
          <w:p w:rsidR="00861F0C" w:rsidRPr="00F304BA" w:rsidRDefault="00861F0C" w:rsidP="00861F0C">
            <w:pPr>
              <w:pStyle w:val="Heading2"/>
              <w:outlineLvl w:val="1"/>
              <w:rPr>
                <w:sz w:val="20"/>
                <w:szCs w:val="20"/>
              </w:rPr>
            </w:pPr>
          </w:p>
        </w:tc>
      </w:tr>
    </w:tbl>
    <w:p w:rsidR="00E36338" w:rsidRPr="00F304BA" w:rsidRDefault="00E36338">
      <w:pPr>
        <w:rPr>
          <w:rFonts w:ascii="Times New Roman" w:hAnsi="Times New Roman" w:cs="Times New Roman"/>
          <w:sz w:val="20"/>
          <w:szCs w:val="20"/>
        </w:rPr>
      </w:pPr>
      <w:r w:rsidRPr="00F304BA">
        <w:rPr>
          <w:rFonts w:ascii="Times New Roman" w:hAnsi="Times New Roman" w:cs="Times New Roman"/>
          <w:sz w:val="20"/>
          <w:szCs w:val="20"/>
        </w:rPr>
        <w:t>Second Semester</w:t>
      </w: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E36338" w:rsidRPr="00F304BA" w:rsidTr="00F322B3">
        <w:tc>
          <w:tcPr>
            <w:tcW w:w="5310" w:type="dxa"/>
            <w:gridSpan w:val="2"/>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b/>
                <w:sz w:val="20"/>
                <w:szCs w:val="20"/>
              </w:rPr>
              <w:t xml:space="preserve">Major Concept (Unit/Theme) </w:t>
            </w:r>
            <w:r w:rsidRPr="00F304BA">
              <w:rPr>
                <w:rFonts w:ascii="Times New Roman" w:eastAsia="Times New Roman" w:hAnsi="Times New Roman" w:cs="Times New Roman"/>
                <w:b/>
                <w:bCs/>
                <w:sz w:val="20"/>
                <w:szCs w:val="20"/>
              </w:rPr>
              <w:t>Unit 6: North Africa, Southwest Asia, and Central Asia</w:t>
            </w:r>
          </w:p>
          <w:p w:rsidR="00E36338" w:rsidRPr="00F304BA" w:rsidRDefault="00E36338" w:rsidP="00F322B3">
            <w:pPr>
              <w:spacing w:after="100" w:afterAutospacing="1"/>
              <w:rPr>
                <w:rFonts w:ascii="Times New Roman" w:hAnsi="Times New Roman" w:cs="Times New Roman"/>
                <w:b/>
                <w:sz w:val="20"/>
                <w:szCs w:val="20"/>
              </w:rPr>
            </w:pPr>
          </w:p>
        </w:tc>
        <w:tc>
          <w:tcPr>
            <w:tcW w:w="234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E36338" w:rsidRPr="00F304BA" w:rsidTr="00F322B3">
        <w:tc>
          <w:tcPr>
            <w:tcW w:w="5310" w:type="dxa"/>
            <w:gridSpan w:val="2"/>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E36338" w:rsidRPr="00F304BA" w:rsidTr="00F322B3">
        <w:tc>
          <w:tcPr>
            <w:tcW w:w="5310" w:type="dxa"/>
            <w:gridSpan w:val="2"/>
          </w:tcPr>
          <w:p w:rsidR="00E36338" w:rsidRPr="00F304BA" w:rsidRDefault="00604D8C" w:rsidP="00F322B3">
            <w:pPr>
              <w:spacing w:after="100" w:afterAutospacing="1"/>
              <w:rPr>
                <w:rFonts w:ascii="Times New Roman" w:hAnsi="Times New Roman" w:cs="Times New Roman"/>
                <w:b/>
                <w:sz w:val="20"/>
                <w:szCs w:val="20"/>
              </w:rPr>
            </w:pPr>
            <w:hyperlink r:id="rId24" w:history="1">
              <w:r w:rsidR="00E36338" w:rsidRPr="00F304BA">
                <w:rPr>
                  <w:rFonts w:ascii="Times New Roman" w:eastAsia="Times New Roman" w:hAnsi="Times New Roman" w:cs="Times New Roman"/>
                  <w:color w:val="0000FF"/>
                  <w:sz w:val="20"/>
                  <w:szCs w:val="20"/>
                  <w:u w:val="single"/>
                </w:rPr>
                <w:t>Chapter 17: Physical Geography of North Africa, Southwest Asia, and Central Asia</w:t>
              </w:r>
            </w:hyperlink>
            <w:r w:rsidR="00E36338" w:rsidRPr="00F304BA">
              <w:rPr>
                <w:rFonts w:ascii="Times New Roman" w:eastAsia="Times New Roman" w:hAnsi="Times New Roman" w:cs="Times New Roman"/>
                <w:sz w:val="20"/>
                <w:szCs w:val="20"/>
              </w:rPr>
              <w:br/>
            </w:r>
            <w:r w:rsidR="00E36338" w:rsidRPr="00F304BA">
              <w:rPr>
                <w:rFonts w:ascii="Times New Roman" w:hAnsi="Times New Roman" w:cs="Times New Roman"/>
                <w:b/>
                <w:sz w:val="20"/>
                <w:szCs w:val="20"/>
              </w:rPr>
              <w:t>The Land</w:t>
            </w:r>
            <w:r w:rsidR="00E36338" w:rsidRPr="00F304BA">
              <w:rPr>
                <w:rFonts w:ascii="Times New Roman" w:hAnsi="Times New Roman" w:cs="Times New Roman"/>
                <w:b/>
                <w:sz w:val="20"/>
                <w:szCs w:val="20"/>
              </w:rPr>
              <w:br/>
              <w:t>Climate and Vegetation</w:t>
            </w:r>
          </w:p>
        </w:tc>
        <w:tc>
          <w:tcPr>
            <w:tcW w:w="5670" w:type="dxa"/>
            <w:gridSpan w:val="3"/>
          </w:tcPr>
          <w:p w:rsidR="00E36338" w:rsidRPr="00F304BA" w:rsidRDefault="00E36338" w:rsidP="00F322B3">
            <w:pPr>
              <w:spacing w:after="280" w:afterAutospacing="1"/>
              <w:rPr>
                <w:rFonts w:ascii="Times New Roman" w:hAnsi="Times New Roman" w:cs="Times New Roman"/>
                <w:b/>
                <w:sz w:val="20"/>
                <w:szCs w:val="20"/>
              </w:rPr>
            </w:pPr>
          </w:p>
        </w:tc>
      </w:tr>
      <w:tr w:rsidR="00E36338" w:rsidRPr="00F304BA" w:rsidTr="00F322B3">
        <w:tc>
          <w:tcPr>
            <w:tcW w:w="315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p>
        </w:tc>
        <w:tc>
          <w:tcPr>
            <w:tcW w:w="2160" w:type="dxa"/>
          </w:tcPr>
          <w:p w:rsidR="00E36338" w:rsidRPr="00F304BA" w:rsidRDefault="00E36338" w:rsidP="00F322B3">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cereal</w:t>
            </w:r>
          </w:p>
        </w:tc>
        <w:tc>
          <w:tcPr>
            <w:tcW w:w="234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sz w:val="20"/>
                <w:szCs w:val="20"/>
              </w:rPr>
              <w:t>Klum</w:t>
            </w:r>
            <w:r w:rsidRPr="00F304BA">
              <w:rPr>
                <w:rFonts w:ascii="Times New Roman" w:hAnsi="Times New Roman" w:cs="Times New Roman"/>
                <w:sz w:val="20"/>
                <w:szCs w:val="20"/>
              </w:rPr>
              <w:br/>
              <w:t>alluvial soil</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wadi</w:t>
            </w:r>
            <w:proofErr w:type="spellEnd"/>
            <w:r w:rsidRPr="00F304BA">
              <w:rPr>
                <w:rFonts w:ascii="Times New Roman" w:hAnsi="Times New Roman" w:cs="Times New Roman"/>
                <w:sz w:val="20"/>
                <w:szCs w:val="20"/>
              </w:rPr>
              <w:br/>
              <w:t>phosphate</w:t>
            </w:r>
            <w:r w:rsidRPr="00F304BA">
              <w:rPr>
                <w:rFonts w:ascii="Times New Roman" w:hAnsi="Times New Roman" w:cs="Times New Roman"/>
                <w:sz w:val="20"/>
                <w:szCs w:val="20"/>
              </w:rPr>
              <w:br/>
              <w:t>oasis</w:t>
            </w:r>
            <w:r w:rsidRPr="00F304BA">
              <w:rPr>
                <w:rFonts w:ascii="Times New Roman" w:hAnsi="Times New Roman" w:cs="Times New Roman"/>
                <w:sz w:val="20"/>
                <w:szCs w:val="20"/>
              </w:rPr>
              <w:br/>
              <w:t>pastoralism</w:t>
            </w:r>
          </w:p>
        </w:tc>
        <w:tc>
          <w:tcPr>
            <w:tcW w:w="1530" w:type="dxa"/>
          </w:tcPr>
          <w:p w:rsidR="00E36338" w:rsidRPr="00F304BA" w:rsidRDefault="00E36338" w:rsidP="00F322B3">
            <w:pPr>
              <w:rPr>
                <w:rFonts w:ascii="Times New Roman" w:hAnsi="Times New Roman" w:cs="Times New Roman"/>
                <w:sz w:val="20"/>
                <w:szCs w:val="20"/>
              </w:rPr>
            </w:pPr>
          </w:p>
        </w:tc>
        <w:tc>
          <w:tcPr>
            <w:tcW w:w="180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Middle East Map assignment</w:t>
            </w: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p>
        </w:tc>
        <w:tc>
          <w:tcPr>
            <w:tcW w:w="2160" w:type="dxa"/>
          </w:tcPr>
          <w:p w:rsidR="00E36338" w:rsidRPr="00F304BA" w:rsidRDefault="00E36338" w:rsidP="00F322B3">
            <w:pPr>
              <w:spacing w:after="100" w:afterAutospacing="1"/>
              <w:rPr>
                <w:rFonts w:ascii="Times New Roman" w:hAnsi="Times New Roman" w:cs="Times New Roman"/>
                <w:b/>
                <w:sz w:val="20"/>
                <w:szCs w:val="20"/>
              </w:rPr>
            </w:pPr>
          </w:p>
        </w:tc>
        <w:tc>
          <w:tcPr>
            <w:tcW w:w="2340" w:type="dxa"/>
          </w:tcPr>
          <w:p w:rsidR="00E36338" w:rsidRPr="00F304BA" w:rsidRDefault="00E36338" w:rsidP="00F322B3">
            <w:pPr>
              <w:rPr>
                <w:rFonts w:ascii="Times New Roman" w:hAnsi="Times New Roman" w:cs="Times New Roman"/>
                <w:b/>
                <w:sz w:val="20"/>
                <w:szCs w:val="20"/>
              </w:rPr>
            </w:pPr>
          </w:p>
        </w:tc>
        <w:tc>
          <w:tcPr>
            <w:tcW w:w="1530" w:type="dxa"/>
          </w:tcPr>
          <w:p w:rsidR="00E36338" w:rsidRPr="00F304BA" w:rsidRDefault="00E36338" w:rsidP="00F322B3">
            <w:pPr>
              <w:rPr>
                <w:rFonts w:ascii="Times New Roman" w:hAnsi="Times New Roman" w:cs="Times New Roman"/>
                <w:b/>
                <w:sz w:val="20"/>
                <w:szCs w:val="20"/>
              </w:rPr>
            </w:pPr>
          </w:p>
        </w:tc>
        <w:tc>
          <w:tcPr>
            <w:tcW w:w="1800" w:type="dxa"/>
          </w:tcPr>
          <w:p w:rsidR="00E36338" w:rsidRPr="00F304BA" w:rsidRDefault="00E36338" w:rsidP="00F322B3">
            <w:pPr>
              <w:rPr>
                <w:rFonts w:ascii="Times New Roman" w:hAnsi="Times New Roman" w:cs="Times New Roman"/>
                <w:b/>
                <w:sz w:val="20"/>
                <w:szCs w:val="20"/>
              </w:rPr>
            </w:pPr>
          </w:p>
        </w:tc>
      </w:tr>
      <w:tr w:rsidR="00E36338" w:rsidRPr="00F304BA" w:rsidTr="00F322B3">
        <w:tc>
          <w:tcPr>
            <w:tcW w:w="5310" w:type="dxa"/>
            <w:gridSpan w:val="2"/>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E36338" w:rsidRPr="00F304BA" w:rsidTr="00F322B3">
        <w:tc>
          <w:tcPr>
            <w:tcW w:w="5310" w:type="dxa"/>
            <w:gridSpan w:val="2"/>
          </w:tcPr>
          <w:p w:rsidR="00E36338" w:rsidRPr="00F304BA" w:rsidRDefault="00604D8C" w:rsidP="00F322B3">
            <w:pPr>
              <w:spacing w:after="100" w:afterAutospacing="1"/>
              <w:rPr>
                <w:rFonts w:ascii="Times New Roman" w:hAnsi="Times New Roman" w:cs="Times New Roman"/>
                <w:b/>
                <w:sz w:val="20"/>
                <w:szCs w:val="20"/>
              </w:rPr>
            </w:pPr>
            <w:hyperlink r:id="rId25" w:history="1">
              <w:r w:rsidR="00E36338" w:rsidRPr="00F304BA">
                <w:rPr>
                  <w:rFonts w:ascii="Times New Roman" w:eastAsia="Times New Roman" w:hAnsi="Times New Roman" w:cs="Times New Roman"/>
                  <w:color w:val="0000FF"/>
                  <w:sz w:val="20"/>
                  <w:szCs w:val="20"/>
                  <w:u w:val="single"/>
                </w:rPr>
                <w:t>Chapter 18: Cultural Geography of North Africa, Southwest Asia, and Central Asia</w:t>
              </w:r>
            </w:hyperlink>
            <w:r w:rsidR="00E36338" w:rsidRPr="00F304BA">
              <w:rPr>
                <w:rFonts w:ascii="Times New Roman" w:eastAsia="Times New Roman" w:hAnsi="Times New Roman" w:cs="Times New Roman"/>
                <w:sz w:val="20"/>
                <w:szCs w:val="20"/>
              </w:rPr>
              <w:br/>
            </w:r>
            <w:r w:rsidR="00E36338" w:rsidRPr="00F304BA">
              <w:rPr>
                <w:rFonts w:ascii="Times New Roman" w:hAnsi="Times New Roman" w:cs="Times New Roman"/>
                <w:b/>
                <w:bCs/>
                <w:sz w:val="20"/>
                <w:szCs w:val="20"/>
              </w:rPr>
              <w:t>North Africa</w:t>
            </w:r>
            <w:r w:rsidR="00E36338" w:rsidRPr="00F304BA">
              <w:rPr>
                <w:rFonts w:ascii="Times New Roman" w:hAnsi="Times New Roman" w:cs="Times New Roman"/>
                <w:b/>
                <w:bCs/>
                <w:sz w:val="20"/>
                <w:szCs w:val="20"/>
              </w:rPr>
              <w:br/>
              <w:t>The Eastern Mediterranean</w:t>
            </w:r>
            <w:r w:rsidR="00E36338" w:rsidRPr="00F304BA">
              <w:rPr>
                <w:rFonts w:ascii="Times New Roman" w:hAnsi="Times New Roman" w:cs="Times New Roman"/>
                <w:b/>
                <w:bCs/>
                <w:sz w:val="20"/>
                <w:szCs w:val="20"/>
              </w:rPr>
              <w:br/>
              <w:t>The Northeast</w:t>
            </w:r>
            <w:r w:rsidR="00E36338" w:rsidRPr="00F304BA">
              <w:rPr>
                <w:rFonts w:ascii="Times New Roman" w:hAnsi="Times New Roman" w:cs="Times New Roman"/>
                <w:b/>
                <w:bCs/>
                <w:sz w:val="20"/>
                <w:szCs w:val="20"/>
              </w:rPr>
              <w:br/>
              <w:t>The Arabian Peninsula</w:t>
            </w:r>
            <w:r w:rsidR="00E36338" w:rsidRPr="00F304BA">
              <w:rPr>
                <w:rFonts w:ascii="Times New Roman" w:hAnsi="Times New Roman" w:cs="Times New Roman"/>
                <w:b/>
                <w:bCs/>
                <w:sz w:val="20"/>
                <w:szCs w:val="20"/>
              </w:rPr>
              <w:br/>
              <w:t>Central Asia</w:t>
            </w:r>
          </w:p>
        </w:tc>
        <w:tc>
          <w:tcPr>
            <w:tcW w:w="5670" w:type="dxa"/>
            <w:gridSpan w:val="3"/>
          </w:tcPr>
          <w:p w:rsidR="00E36338" w:rsidRPr="00F304BA" w:rsidRDefault="00E36338" w:rsidP="00F322B3">
            <w:pPr>
              <w:spacing w:after="280" w:afterAutospacing="1"/>
              <w:rPr>
                <w:rFonts w:ascii="Times New Roman" w:hAnsi="Times New Roman" w:cs="Times New Roman"/>
                <w:b/>
                <w:sz w:val="20"/>
                <w:szCs w:val="20"/>
              </w:rPr>
            </w:pPr>
          </w:p>
        </w:tc>
      </w:tr>
      <w:tr w:rsidR="00E36338" w:rsidRPr="00F304BA" w:rsidTr="00F322B3">
        <w:tc>
          <w:tcPr>
            <w:tcW w:w="315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E36338" w:rsidRPr="00F304BA" w:rsidTr="00F322B3">
        <w:tc>
          <w:tcPr>
            <w:tcW w:w="3150" w:type="dxa"/>
          </w:tcPr>
          <w:p w:rsidR="00DC7796" w:rsidRPr="00F304BA"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Recognize that movement and interaction of people in this region have led to ethnic diversity.</w:t>
            </w: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Point out that the region’s people have settled near sources of water.</w:t>
            </w:r>
          </w:p>
          <w:p w:rsidR="00DC7796" w:rsidRPr="00F304BA" w:rsidRDefault="00DC7796" w:rsidP="00DC7796">
            <w:pPr>
              <w:rPr>
                <w:rFonts w:ascii="Times New Roman" w:eastAsia="Times New Roman" w:hAnsi="Times New Roman" w:cs="Times New Roman"/>
                <w:sz w:val="20"/>
                <w:szCs w:val="20"/>
              </w:rPr>
            </w:pPr>
          </w:p>
          <w:p w:rsidR="00DC7796" w:rsidRPr="00DC7796" w:rsidRDefault="00DC7796" w:rsidP="00DC7796">
            <w:pPr>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lastRenderedPageBreak/>
              <w:t>E</w:t>
            </w:r>
            <w:r w:rsidRPr="00DC7796">
              <w:rPr>
                <w:rFonts w:ascii="Times New Roman" w:eastAsia="Times New Roman" w:hAnsi="Times New Roman" w:cs="Times New Roman"/>
                <w:sz w:val="20"/>
                <w:szCs w:val="20"/>
              </w:rPr>
              <w:t>xplain that Southwest Asia is the birthplace of Judaism, Christianity, and Islam.</w:t>
            </w:r>
          </w:p>
          <w:p w:rsidR="00E36338" w:rsidRPr="00F304BA" w:rsidRDefault="00E36338" w:rsidP="00F322B3">
            <w:pPr>
              <w:rPr>
                <w:rFonts w:ascii="Times New Roman" w:hAnsi="Times New Roman" w:cs="Times New Roman"/>
                <w:b/>
                <w:sz w:val="20"/>
                <w:szCs w:val="20"/>
              </w:rPr>
            </w:pPr>
          </w:p>
        </w:tc>
        <w:tc>
          <w:tcPr>
            <w:tcW w:w="2160" w:type="dxa"/>
          </w:tcPr>
          <w:p w:rsidR="00E36338" w:rsidRPr="00F304BA" w:rsidRDefault="00E36338" w:rsidP="00F322B3">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lastRenderedPageBreak/>
              <w:t>Nationalism</w:t>
            </w:r>
            <w:r w:rsidRPr="00F304BA">
              <w:rPr>
                <w:rFonts w:ascii="Times New Roman" w:hAnsi="Times New Roman" w:cs="Times New Roman"/>
                <w:sz w:val="20"/>
                <w:szCs w:val="20"/>
              </w:rPr>
              <w:br/>
              <w:t>monotheism</w:t>
            </w:r>
            <w:r w:rsidRPr="00F304BA">
              <w:rPr>
                <w:rFonts w:ascii="Times New Roman" w:hAnsi="Times New Roman" w:cs="Times New Roman"/>
                <w:sz w:val="20"/>
                <w:szCs w:val="20"/>
              </w:rPr>
              <w:br/>
              <w:t>culture hearth</w:t>
            </w:r>
          </w:p>
        </w:tc>
        <w:tc>
          <w:tcPr>
            <w:tcW w:w="234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sz w:val="20"/>
                <w:szCs w:val="20"/>
              </w:rPr>
              <w:t>Nomad</w:t>
            </w:r>
            <w:r w:rsidRPr="00F304BA">
              <w:rPr>
                <w:rFonts w:ascii="Times New Roman" w:hAnsi="Times New Roman" w:cs="Times New Roman"/>
                <w:sz w:val="20"/>
                <w:szCs w:val="20"/>
              </w:rPr>
              <w:br/>
              <w:t>Bedouin</w:t>
            </w:r>
            <w:r w:rsidRPr="00F304BA">
              <w:rPr>
                <w:rFonts w:ascii="Times New Roman" w:hAnsi="Times New Roman" w:cs="Times New Roman"/>
                <w:sz w:val="20"/>
                <w:szCs w:val="20"/>
              </w:rPr>
              <w:br/>
              <w:t>infrastructure</w:t>
            </w:r>
            <w:r w:rsidRPr="00F304BA">
              <w:rPr>
                <w:rFonts w:ascii="Times New Roman" w:hAnsi="Times New Roman" w:cs="Times New Roman"/>
                <w:sz w:val="20"/>
                <w:szCs w:val="20"/>
              </w:rPr>
              <w:br/>
              <w:t>domesticate</w:t>
            </w:r>
            <w:r w:rsidRPr="00F304BA">
              <w:rPr>
                <w:rFonts w:ascii="Times New Roman" w:hAnsi="Times New Roman" w:cs="Times New Roman"/>
                <w:sz w:val="20"/>
                <w:szCs w:val="20"/>
              </w:rPr>
              <w:br/>
              <w:t>hieroglyphics</w:t>
            </w:r>
            <w:r w:rsidRPr="00F304BA">
              <w:rPr>
                <w:rFonts w:ascii="Times New Roman" w:hAnsi="Times New Roman" w:cs="Times New Roman"/>
                <w:sz w:val="20"/>
                <w:szCs w:val="20"/>
              </w:rPr>
              <w:br/>
              <w:t>geometric boundary</w:t>
            </w:r>
            <w:r w:rsidRPr="00F304BA">
              <w:rPr>
                <w:rFonts w:ascii="Times New Roman" w:hAnsi="Times New Roman" w:cs="Times New Roman"/>
                <w:sz w:val="20"/>
                <w:szCs w:val="20"/>
              </w:rPr>
              <w:br/>
              <w:t xml:space="preserve">prophet </w:t>
            </w:r>
          </w:p>
          <w:p w:rsidR="00E36338" w:rsidRPr="00F304BA" w:rsidRDefault="00E36338" w:rsidP="00E36338">
            <w:pPr>
              <w:rPr>
                <w:rFonts w:ascii="Times New Roman" w:hAnsi="Times New Roman" w:cs="Times New Roman"/>
                <w:sz w:val="20"/>
                <w:szCs w:val="20"/>
              </w:rPr>
            </w:pPr>
            <w:r w:rsidRPr="00F304BA">
              <w:rPr>
                <w:rFonts w:ascii="Times New Roman" w:hAnsi="Times New Roman" w:cs="Times New Roman"/>
                <w:sz w:val="20"/>
                <w:szCs w:val="20"/>
              </w:rPr>
              <w:lastRenderedPageBreak/>
              <w:t>Mosque</w:t>
            </w:r>
            <w:r w:rsidRPr="00F304BA">
              <w:rPr>
                <w:rFonts w:ascii="Times New Roman" w:hAnsi="Times New Roman" w:cs="Times New Roman"/>
                <w:sz w:val="20"/>
                <w:szCs w:val="20"/>
              </w:rPr>
              <w:br/>
              <w:t>cuneiform</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qanats</w:t>
            </w:r>
            <w:proofErr w:type="spellEnd"/>
            <w:r w:rsidRPr="00F304BA">
              <w:rPr>
                <w:rFonts w:ascii="Times New Roman" w:hAnsi="Times New Roman" w:cs="Times New Roman"/>
                <w:sz w:val="20"/>
                <w:szCs w:val="20"/>
              </w:rPr>
              <w:br/>
              <w:t>natural boundary</w:t>
            </w:r>
            <w:r w:rsidRPr="00F304BA">
              <w:rPr>
                <w:rFonts w:ascii="Times New Roman" w:hAnsi="Times New Roman" w:cs="Times New Roman"/>
                <w:sz w:val="20"/>
                <w:szCs w:val="20"/>
              </w:rPr>
              <w:br/>
              <w:t>embargo</w:t>
            </w:r>
            <w:r w:rsidRPr="00F304BA">
              <w:rPr>
                <w:rFonts w:ascii="Times New Roman" w:hAnsi="Times New Roman" w:cs="Times New Roman"/>
                <w:sz w:val="20"/>
                <w:szCs w:val="20"/>
              </w:rPr>
              <w:br/>
              <w:t>ziggurat</w:t>
            </w:r>
            <w:r w:rsidRPr="00F304BA">
              <w:rPr>
                <w:rFonts w:ascii="Times New Roman" w:hAnsi="Times New Roman" w:cs="Times New Roman"/>
                <w:sz w:val="20"/>
                <w:szCs w:val="20"/>
              </w:rPr>
              <w:br/>
              <w:t>sheikdom</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shari’ah</w:t>
            </w:r>
            <w:proofErr w:type="spellEnd"/>
            <w:r w:rsidRPr="00F304BA">
              <w:rPr>
                <w:rFonts w:ascii="Times New Roman" w:hAnsi="Times New Roman" w:cs="Times New Roman"/>
                <w:sz w:val="20"/>
                <w:szCs w:val="20"/>
              </w:rPr>
              <w:t xml:space="preserve"> </w:t>
            </w:r>
            <w:r w:rsidRPr="00F304BA">
              <w:rPr>
                <w:rFonts w:ascii="Times New Roman" w:hAnsi="Times New Roman" w:cs="Times New Roman"/>
                <w:sz w:val="20"/>
                <w:szCs w:val="20"/>
              </w:rPr>
              <w:br/>
              <w:t>emir</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haij</w:t>
            </w:r>
            <w:proofErr w:type="spellEnd"/>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Ibadhism</w:t>
            </w:r>
            <w:proofErr w:type="spellEnd"/>
            <w:r w:rsidRPr="00F304BA">
              <w:rPr>
                <w:rFonts w:ascii="Times New Roman" w:hAnsi="Times New Roman" w:cs="Times New Roman"/>
                <w:sz w:val="20"/>
                <w:szCs w:val="20"/>
              </w:rPr>
              <w:br/>
              <w:t>enclave</w:t>
            </w:r>
            <w:r w:rsidRPr="00F304BA">
              <w:rPr>
                <w:rFonts w:ascii="Times New Roman" w:hAnsi="Times New Roman" w:cs="Times New Roman"/>
                <w:sz w:val="20"/>
                <w:szCs w:val="20"/>
              </w:rPr>
              <w:br/>
              <w:t>exclave</w:t>
            </w:r>
            <w:r w:rsidRPr="00F304BA">
              <w:rPr>
                <w:rFonts w:ascii="Times New Roman" w:hAnsi="Times New Roman" w:cs="Times New Roman"/>
                <w:sz w:val="20"/>
                <w:szCs w:val="20"/>
              </w:rPr>
              <w:br/>
            </w:r>
            <w:proofErr w:type="spellStart"/>
            <w:r w:rsidRPr="00F304BA">
              <w:rPr>
                <w:rFonts w:ascii="Times New Roman" w:hAnsi="Times New Roman" w:cs="Times New Roman"/>
                <w:sz w:val="20"/>
                <w:szCs w:val="20"/>
              </w:rPr>
              <w:t>mudjahideen</w:t>
            </w:r>
            <w:proofErr w:type="spellEnd"/>
          </w:p>
        </w:tc>
        <w:tc>
          <w:tcPr>
            <w:tcW w:w="1530" w:type="dxa"/>
          </w:tcPr>
          <w:p w:rsidR="00E36338" w:rsidRPr="00F304BA" w:rsidRDefault="00E36338" w:rsidP="00F322B3">
            <w:pPr>
              <w:rPr>
                <w:rFonts w:ascii="Times New Roman" w:hAnsi="Times New Roman" w:cs="Times New Roman"/>
                <w:sz w:val="20"/>
                <w:szCs w:val="20"/>
              </w:rPr>
            </w:pPr>
          </w:p>
        </w:tc>
        <w:tc>
          <w:tcPr>
            <w:tcW w:w="1800" w:type="dxa"/>
          </w:tcPr>
          <w:p w:rsidR="00E36338" w:rsidRPr="00F304BA" w:rsidRDefault="00E36338" w:rsidP="00F322B3">
            <w:pPr>
              <w:rPr>
                <w:rFonts w:ascii="Times New Roman" w:hAnsi="Times New Roman" w:cs="Times New Roman"/>
                <w:sz w:val="20"/>
                <w:szCs w:val="20"/>
              </w:rPr>
            </w:pPr>
          </w:p>
        </w:tc>
      </w:tr>
      <w:tr w:rsidR="00E36338" w:rsidRPr="00F304BA" w:rsidTr="00F322B3">
        <w:tc>
          <w:tcPr>
            <w:tcW w:w="5310" w:type="dxa"/>
            <w:gridSpan w:val="2"/>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lastRenderedPageBreak/>
              <w:t>Chapter/Section</w:t>
            </w:r>
          </w:p>
        </w:tc>
        <w:tc>
          <w:tcPr>
            <w:tcW w:w="5670" w:type="dxa"/>
            <w:gridSpan w:val="3"/>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E36338" w:rsidRPr="00F304BA" w:rsidTr="00F322B3">
        <w:tc>
          <w:tcPr>
            <w:tcW w:w="5310" w:type="dxa"/>
            <w:gridSpan w:val="2"/>
          </w:tcPr>
          <w:p w:rsidR="00E36338" w:rsidRPr="00F304BA" w:rsidRDefault="00604D8C" w:rsidP="00F322B3">
            <w:pPr>
              <w:spacing w:after="100" w:afterAutospacing="1"/>
              <w:rPr>
                <w:rFonts w:ascii="Times New Roman" w:hAnsi="Times New Roman" w:cs="Times New Roman"/>
                <w:b/>
                <w:sz w:val="20"/>
                <w:szCs w:val="20"/>
              </w:rPr>
            </w:pPr>
            <w:hyperlink r:id="rId26" w:history="1">
              <w:r w:rsidR="00E36338" w:rsidRPr="00F304BA">
                <w:rPr>
                  <w:rFonts w:ascii="Times New Roman" w:eastAsia="Times New Roman" w:hAnsi="Times New Roman" w:cs="Times New Roman"/>
                  <w:color w:val="0000FF"/>
                  <w:sz w:val="20"/>
                  <w:szCs w:val="20"/>
                  <w:u w:val="single"/>
                </w:rPr>
                <w:t>Chapter 19: The Region Today: North Africa, Southwest Asia, and Central Asia</w:t>
              </w:r>
            </w:hyperlink>
            <w:r w:rsidR="00E36338" w:rsidRPr="00F304BA">
              <w:rPr>
                <w:rFonts w:ascii="Times New Roman" w:eastAsia="Times New Roman" w:hAnsi="Times New Roman" w:cs="Times New Roman"/>
                <w:sz w:val="20"/>
                <w:szCs w:val="20"/>
              </w:rPr>
              <w:br/>
            </w:r>
            <w:r w:rsidR="00E36338" w:rsidRPr="00F304BA">
              <w:rPr>
                <w:rFonts w:ascii="Times New Roman" w:hAnsi="Times New Roman" w:cs="Times New Roman"/>
                <w:b/>
                <w:bCs/>
                <w:sz w:val="20"/>
                <w:szCs w:val="20"/>
              </w:rPr>
              <w:t>The Economy</w:t>
            </w:r>
            <w:r w:rsidR="00E36338" w:rsidRPr="00F304BA">
              <w:rPr>
                <w:rFonts w:ascii="Times New Roman" w:hAnsi="Times New Roman" w:cs="Times New Roman"/>
                <w:b/>
                <w:bCs/>
                <w:sz w:val="20"/>
                <w:szCs w:val="20"/>
              </w:rPr>
              <w:br/>
              <w:t>People and Their Environment</w:t>
            </w:r>
          </w:p>
        </w:tc>
        <w:tc>
          <w:tcPr>
            <w:tcW w:w="5670" w:type="dxa"/>
            <w:gridSpan w:val="3"/>
          </w:tcPr>
          <w:p w:rsidR="00E36338" w:rsidRPr="00F304BA" w:rsidRDefault="00E36338" w:rsidP="00F322B3">
            <w:pPr>
              <w:spacing w:after="280" w:afterAutospacing="1"/>
              <w:rPr>
                <w:rFonts w:ascii="Times New Roman" w:hAnsi="Times New Roman" w:cs="Times New Roman"/>
                <w:b/>
                <w:sz w:val="20"/>
                <w:szCs w:val="20"/>
              </w:rPr>
            </w:pPr>
          </w:p>
        </w:tc>
      </w:tr>
      <w:tr w:rsidR="00E36338" w:rsidRPr="00F304BA" w:rsidTr="00F322B3">
        <w:tc>
          <w:tcPr>
            <w:tcW w:w="315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E36338" w:rsidRPr="00F304BA" w:rsidRDefault="00E36338"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p>
        </w:tc>
        <w:tc>
          <w:tcPr>
            <w:tcW w:w="2160" w:type="dxa"/>
          </w:tcPr>
          <w:p w:rsidR="00E36338" w:rsidRPr="00F304BA" w:rsidRDefault="00E36338" w:rsidP="00F322B3">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embargo</w:t>
            </w:r>
          </w:p>
        </w:tc>
        <w:tc>
          <w:tcPr>
            <w:tcW w:w="2340" w:type="dxa"/>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sz w:val="20"/>
                <w:szCs w:val="20"/>
              </w:rPr>
              <w:t>Arable</w:t>
            </w:r>
            <w:r w:rsidRPr="00F304BA">
              <w:rPr>
                <w:rFonts w:ascii="Times New Roman" w:hAnsi="Times New Roman" w:cs="Times New Roman"/>
                <w:sz w:val="20"/>
                <w:szCs w:val="20"/>
              </w:rPr>
              <w:br/>
              <w:t>commodity</w:t>
            </w:r>
            <w:r w:rsidRPr="00F304BA">
              <w:rPr>
                <w:rFonts w:ascii="Times New Roman" w:hAnsi="Times New Roman" w:cs="Times New Roman"/>
                <w:sz w:val="20"/>
                <w:szCs w:val="20"/>
              </w:rPr>
              <w:br/>
              <w:t>crude oil</w:t>
            </w:r>
            <w:r w:rsidRPr="00F304BA">
              <w:rPr>
                <w:rFonts w:ascii="Times New Roman" w:hAnsi="Times New Roman" w:cs="Times New Roman"/>
                <w:sz w:val="20"/>
                <w:szCs w:val="20"/>
              </w:rPr>
              <w:br/>
              <w:t>petrochemical</w:t>
            </w:r>
            <w:r w:rsidRPr="00F304BA">
              <w:rPr>
                <w:rFonts w:ascii="Times New Roman" w:hAnsi="Times New Roman" w:cs="Times New Roman"/>
                <w:sz w:val="20"/>
                <w:szCs w:val="20"/>
              </w:rPr>
              <w:br/>
              <w:t>landlocked</w:t>
            </w:r>
            <w:r w:rsidRPr="00F304BA">
              <w:rPr>
                <w:rFonts w:ascii="Times New Roman" w:hAnsi="Times New Roman" w:cs="Times New Roman"/>
                <w:sz w:val="20"/>
                <w:szCs w:val="20"/>
              </w:rPr>
              <w:br/>
              <w:t xml:space="preserve">aquifer </w:t>
            </w:r>
            <w:r w:rsidRPr="00F304BA">
              <w:rPr>
                <w:rFonts w:ascii="Times New Roman" w:hAnsi="Times New Roman" w:cs="Times New Roman"/>
                <w:sz w:val="20"/>
                <w:szCs w:val="20"/>
              </w:rPr>
              <w:br/>
              <w:t xml:space="preserve">desalination </w:t>
            </w:r>
          </w:p>
        </w:tc>
        <w:tc>
          <w:tcPr>
            <w:tcW w:w="1530" w:type="dxa"/>
          </w:tcPr>
          <w:p w:rsidR="00E36338" w:rsidRPr="00F304BA" w:rsidRDefault="00E36338" w:rsidP="00F322B3">
            <w:pPr>
              <w:rPr>
                <w:rFonts w:ascii="Times New Roman" w:hAnsi="Times New Roman" w:cs="Times New Roman"/>
                <w:sz w:val="20"/>
                <w:szCs w:val="20"/>
              </w:rPr>
            </w:pPr>
          </w:p>
        </w:tc>
        <w:tc>
          <w:tcPr>
            <w:tcW w:w="1800" w:type="dxa"/>
          </w:tcPr>
          <w:p w:rsidR="00E36338" w:rsidRPr="00F304BA" w:rsidRDefault="00E36338" w:rsidP="00F322B3">
            <w:pPr>
              <w:rPr>
                <w:rFonts w:ascii="Times New Roman" w:hAnsi="Times New Roman" w:cs="Times New Roman"/>
                <w:sz w:val="20"/>
                <w:szCs w:val="20"/>
              </w:rPr>
            </w:pPr>
          </w:p>
        </w:tc>
      </w:tr>
      <w:tr w:rsidR="00E36338" w:rsidRPr="00F304BA" w:rsidTr="00F322B3">
        <w:tc>
          <w:tcPr>
            <w:tcW w:w="10980" w:type="dxa"/>
            <w:gridSpan w:val="5"/>
          </w:tcPr>
          <w:p w:rsidR="00E36338" w:rsidRPr="00F304BA" w:rsidRDefault="00E36338" w:rsidP="00F322B3">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E36338" w:rsidRPr="00F304BA" w:rsidRDefault="00E36338" w:rsidP="00F322B3">
            <w:pPr>
              <w:pStyle w:val="Heading2"/>
              <w:jc w:val="center"/>
              <w:outlineLvl w:val="1"/>
              <w:rPr>
                <w:b w:val="0"/>
                <w:sz w:val="20"/>
                <w:szCs w:val="20"/>
              </w:rPr>
            </w:pPr>
            <w:r w:rsidRPr="00F304BA">
              <w:rPr>
                <w:b w:val="0"/>
                <w:sz w:val="20"/>
                <w:szCs w:val="20"/>
              </w:rPr>
              <w:t>Cultural Connecting Project</w:t>
            </w:r>
          </w:p>
        </w:tc>
        <w:tc>
          <w:tcPr>
            <w:tcW w:w="3330" w:type="dxa"/>
            <w:gridSpan w:val="2"/>
          </w:tcPr>
          <w:p w:rsidR="00E36338" w:rsidRPr="00F304BA" w:rsidRDefault="00E36338" w:rsidP="00F322B3">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p>
        </w:tc>
        <w:tc>
          <w:tcPr>
            <w:tcW w:w="4500" w:type="dxa"/>
            <w:gridSpan w:val="2"/>
          </w:tcPr>
          <w:p w:rsidR="00E36338" w:rsidRPr="00F304BA" w:rsidRDefault="00E36338" w:rsidP="00F322B3">
            <w:pPr>
              <w:pStyle w:val="Heading2"/>
              <w:outlineLvl w:val="1"/>
              <w:rPr>
                <w:b w:val="0"/>
                <w:sz w:val="20"/>
                <w:szCs w:val="20"/>
              </w:rPr>
            </w:pPr>
            <w:r w:rsidRPr="00F304BA">
              <w:rPr>
                <w:sz w:val="20"/>
                <w:szCs w:val="20"/>
              </w:rPr>
              <w:t>Women around the World – Saudi Arabia, Japan, Mexico, the United States, India</w:t>
            </w:r>
          </w:p>
        </w:tc>
        <w:tc>
          <w:tcPr>
            <w:tcW w:w="3330" w:type="dxa"/>
            <w:gridSpan w:val="2"/>
          </w:tcPr>
          <w:p w:rsidR="00E36338" w:rsidRPr="00F304BA" w:rsidRDefault="00E36338" w:rsidP="00F322B3">
            <w:pPr>
              <w:rPr>
                <w:rFonts w:ascii="Times New Roman" w:hAnsi="Times New Roman" w:cs="Times New Roman"/>
                <w:sz w:val="20"/>
                <w:szCs w:val="20"/>
              </w:rPr>
            </w:pP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E36338" w:rsidRPr="00F304BA" w:rsidRDefault="00E36338" w:rsidP="00E36338">
            <w:pPr>
              <w:pStyle w:val="Heading2"/>
              <w:outlineLvl w:val="1"/>
              <w:rPr>
                <w:sz w:val="20"/>
                <w:szCs w:val="20"/>
              </w:rPr>
            </w:pPr>
            <w:r w:rsidRPr="00F304BA">
              <w:rPr>
                <w:sz w:val="20"/>
                <w:szCs w:val="20"/>
              </w:rPr>
              <w:t>Traditional Culture Case Study – Saudi Arabia</w:t>
            </w:r>
          </w:p>
          <w:p w:rsidR="00F57997" w:rsidRPr="00F304BA" w:rsidRDefault="00F57997" w:rsidP="00E36338">
            <w:pPr>
              <w:pStyle w:val="Heading2"/>
              <w:outlineLvl w:val="1"/>
              <w:rPr>
                <w:b w:val="0"/>
                <w:sz w:val="20"/>
                <w:szCs w:val="20"/>
              </w:rPr>
            </w:pPr>
            <w:r w:rsidRPr="00F304BA">
              <w:rPr>
                <w:sz w:val="20"/>
                <w:szCs w:val="20"/>
              </w:rPr>
              <w:t>Sunni and Shia Muslims- Why two branches</w:t>
            </w:r>
          </w:p>
        </w:tc>
        <w:tc>
          <w:tcPr>
            <w:tcW w:w="3330" w:type="dxa"/>
            <w:gridSpan w:val="2"/>
          </w:tcPr>
          <w:p w:rsidR="00E36338" w:rsidRPr="00F304BA" w:rsidRDefault="00E36338" w:rsidP="00F322B3">
            <w:pPr>
              <w:pStyle w:val="Heading2"/>
              <w:outlineLvl w:val="1"/>
              <w:rPr>
                <w:sz w:val="20"/>
                <w:szCs w:val="20"/>
              </w:rPr>
            </w:pPr>
          </w:p>
        </w:tc>
      </w:tr>
      <w:tr w:rsidR="00E36338" w:rsidRPr="00F304BA" w:rsidTr="00F322B3">
        <w:tc>
          <w:tcPr>
            <w:tcW w:w="3150" w:type="dxa"/>
          </w:tcPr>
          <w:p w:rsidR="00E36338" w:rsidRPr="00F304BA" w:rsidRDefault="00E36338" w:rsidP="00F322B3">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E36338" w:rsidRPr="00F304BA" w:rsidRDefault="00E36338" w:rsidP="00F322B3">
            <w:pPr>
              <w:pStyle w:val="Heading2"/>
              <w:outlineLvl w:val="1"/>
              <w:rPr>
                <w:sz w:val="20"/>
                <w:szCs w:val="20"/>
              </w:rPr>
            </w:pPr>
            <w:r w:rsidRPr="00F304BA">
              <w:rPr>
                <w:sz w:val="20"/>
                <w:szCs w:val="20"/>
              </w:rPr>
              <w:t>Case Study –</w:t>
            </w:r>
            <w:r w:rsidRPr="00F304BA">
              <w:rPr>
                <w:sz w:val="20"/>
                <w:szCs w:val="20"/>
              </w:rPr>
              <w:br/>
              <w:t xml:space="preserve">Growing Up Saudi </w:t>
            </w:r>
            <w:r w:rsidRPr="00F304BA">
              <w:rPr>
                <w:sz w:val="20"/>
                <w:szCs w:val="20"/>
              </w:rPr>
              <w:br/>
            </w:r>
            <w:proofErr w:type="spellStart"/>
            <w:r w:rsidRPr="00F304BA">
              <w:rPr>
                <w:sz w:val="20"/>
                <w:szCs w:val="20"/>
              </w:rPr>
              <w:t>Saudi</w:t>
            </w:r>
            <w:proofErr w:type="spellEnd"/>
            <w:r w:rsidRPr="00F304BA">
              <w:rPr>
                <w:sz w:val="20"/>
                <w:szCs w:val="20"/>
              </w:rPr>
              <w:t xml:space="preserve"> Women Drivers</w:t>
            </w:r>
          </w:p>
        </w:tc>
        <w:tc>
          <w:tcPr>
            <w:tcW w:w="3330" w:type="dxa"/>
            <w:gridSpan w:val="2"/>
          </w:tcPr>
          <w:p w:rsidR="00E36338" w:rsidRPr="00F304BA" w:rsidRDefault="00E36338" w:rsidP="00F322B3">
            <w:pPr>
              <w:pStyle w:val="Heading2"/>
              <w:outlineLvl w:val="1"/>
              <w:rPr>
                <w:sz w:val="20"/>
                <w:szCs w:val="20"/>
              </w:rPr>
            </w:pPr>
          </w:p>
        </w:tc>
      </w:tr>
    </w:tbl>
    <w:p w:rsidR="00BF528A" w:rsidRPr="00F304BA" w:rsidRDefault="00BF528A" w:rsidP="00E36338">
      <w:pPr>
        <w:rPr>
          <w:rFonts w:ascii="Times New Roman" w:hAnsi="Times New Roman" w:cs="Times New Roman"/>
          <w:sz w:val="20"/>
          <w:szCs w:val="20"/>
        </w:rPr>
      </w:pP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F57997" w:rsidRPr="00F304BA" w:rsidTr="00F322B3">
        <w:tc>
          <w:tcPr>
            <w:tcW w:w="5310" w:type="dxa"/>
            <w:gridSpan w:val="2"/>
          </w:tcPr>
          <w:p w:rsidR="00F57997" w:rsidRPr="00F304BA" w:rsidRDefault="00BF528A" w:rsidP="008703CC">
            <w:pPr>
              <w:rPr>
                <w:rFonts w:ascii="Times New Roman" w:hAnsi="Times New Roman" w:cs="Times New Roman"/>
                <w:b/>
                <w:sz w:val="20"/>
                <w:szCs w:val="20"/>
              </w:rPr>
            </w:pPr>
            <w:r w:rsidRPr="00F304BA">
              <w:rPr>
                <w:rFonts w:ascii="Times New Roman" w:hAnsi="Times New Roman" w:cs="Times New Roman"/>
                <w:sz w:val="20"/>
                <w:szCs w:val="20"/>
              </w:rPr>
              <w:br w:type="page"/>
            </w:r>
            <w:r w:rsidR="00F57997" w:rsidRPr="00F304BA">
              <w:rPr>
                <w:rFonts w:ascii="Times New Roman" w:hAnsi="Times New Roman" w:cs="Times New Roman"/>
                <w:b/>
                <w:sz w:val="20"/>
                <w:szCs w:val="20"/>
              </w:rPr>
              <w:t xml:space="preserve">Major Concept (Unit/Theme) </w:t>
            </w:r>
            <w:r w:rsidR="002D4575" w:rsidRPr="00F304BA">
              <w:rPr>
                <w:rFonts w:ascii="Times New Roman" w:hAnsi="Times New Roman" w:cs="Times New Roman"/>
                <w:b/>
                <w:sz w:val="20"/>
                <w:szCs w:val="20"/>
              </w:rPr>
              <w:t xml:space="preserve">Unit 7 – Africa South of the Sahara </w:t>
            </w:r>
          </w:p>
        </w:tc>
        <w:tc>
          <w:tcPr>
            <w:tcW w:w="2340" w:type="dxa"/>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F57997" w:rsidRPr="00F304BA" w:rsidTr="00F322B3">
        <w:tc>
          <w:tcPr>
            <w:tcW w:w="5310" w:type="dxa"/>
            <w:gridSpan w:val="2"/>
          </w:tcPr>
          <w:p w:rsidR="00F57997" w:rsidRPr="00F304BA" w:rsidRDefault="00F57997"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57997" w:rsidRPr="00F304BA" w:rsidTr="00F322B3">
        <w:tc>
          <w:tcPr>
            <w:tcW w:w="5310" w:type="dxa"/>
            <w:gridSpan w:val="2"/>
          </w:tcPr>
          <w:p w:rsidR="00F57997" w:rsidRPr="00F304BA" w:rsidRDefault="00604D8C" w:rsidP="00F322B3">
            <w:pPr>
              <w:spacing w:after="100" w:afterAutospacing="1"/>
              <w:rPr>
                <w:rFonts w:ascii="Times New Roman" w:hAnsi="Times New Roman" w:cs="Times New Roman"/>
                <w:b/>
                <w:sz w:val="20"/>
                <w:szCs w:val="20"/>
              </w:rPr>
            </w:pPr>
            <w:hyperlink r:id="rId27" w:history="1">
              <w:r w:rsidR="002D4575" w:rsidRPr="00F304BA">
                <w:rPr>
                  <w:rFonts w:ascii="Times New Roman" w:eastAsia="Times New Roman" w:hAnsi="Times New Roman" w:cs="Times New Roman"/>
                  <w:color w:val="0000FF"/>
                  <w:sz w:val="20"/>
                  <w:szCs w:val="20"/>
                  <w:u w:val="single"/>
                </w:rPr>
                <w:t>Chapter 20: Physical Geography of Africa South of the Sahara</w:t>
              </w:r>
            </w:hyperlink>
            <w:r w:rsidR="002D4575" w:rsidRPr="00F304BA">
              <w:rPr>
                <w:rFonts w:ascii="Times New Roman" w:eastAsia="Times New Roman" w:hAnsi="Times New Roman" w:cs="Times New Roman"/>
                <w:sz w:val="20"/>
                <w:szCs w:val="20"/>
              </w:rPr>
              <w:br/>
            </w:r>
            <w:r w:rsidR="002D4575" w:rsidRPr="00F304BA">
              <w:rPr>
                <w:rFonts w:ascii="Times New Roman" w:hAnsi="Times New Roman" w:cs="Times New Roman"/>
                <w:b/>
                <w:sz w:val="20"/>
                <w:szCs w:val="20"/>
              </w:rPr>
              <w:t>The Land</w:t>
            </w:r>
            <w:r w:rsidR="002D4575" w:rsidRPr="00F304BA">
              <w:rPr>
                <w:rFonts w:ascii="Times New Roman" w:hAnsi="Times New Roman" w:cs="Times New Roman"/>
                <w:b/>
                <w:sz w:val="20"/>
                <w:szCs w:val="20"/>
              </w:rPr>
              <w:br/>
              <w:t>Climate and Vegetation</w:t>
            </w:r>
          </w:p>
        </w:tc>
        <w:tc>
          <w:tcPr>
            <w:tcW w:w="5670" w:type="dxa"/>
            <w:gridSpan w:val="3"/>
          </w:tcPr>
          <w:p w:rsidR="00F57997" w:rsidRPr="00F304BA" w:rsidRDefault="00F57997" w:rsidP="00F322B3">
            <w:pPr>
              <w:spacing w:after="280" w:afterAutospacing="1"/>
              <w:rPr>
                <w:rFonts w:ascii="Times New Roman" w:hAnsi="Times New Roman" w:cs="Times New Roman"/>
                <w:b/>
                <w:sz w:val="20"/>
                <w:szCs w:val="20"/>
              </w:rPr>
            </w:pPr>
          </w:p>
        </w:tc>
      </w:tr>
      <w:tr w:rsidR="00F57997" w:rsidRPr="00F304BA" w:rsidTr="00F322B3">
        <w:tc>
          <w:tcPr>
            <w:tcW w:w="3150" w:type="dxa"/>
          </w:tcPr>
          <w:p w:rsidR="00F57997" w:rsidRPr="00F304BA" w:rsidRDefault="00F57997" w:rsidP="00F322B3">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F57997" w:rsidRPr="00F304BA" w:rsidRDefault="00F57997"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F57997" w:rsidRPr="00F304BA" w:rsidRDefault="00F57997" w:rsidP="00F322B3">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F57997" w:rsidRPr="00F304BA" w:rsidTr="00F322B3">
        <w:tc>
          <w:tcPr>
            <w:tcW w:w="3150" w:type="dxa"/>
          </w:tcPr>
          <w:p w:rsidR="00F57997" w:rsidRPr="00F304BA" w:rsidRDefault="00F57997" w:rsidP="00F322B3">
            <w:pPr>
              <w:rPr>
                <w:rFonts w:ascii="Times New Roman" w:hAnsi="Times New Roman" w:cs="Times New Roman"/>
                <w:b/>
                <w:sz w:val="20"/>
                <w:szCs w:val="20"/>
              </w:rPr>
            </w:pPr>
          </w:p>
        </w:tc>
        <w:tc>
          <w:tcPr>
            <w:tcW w:w="2160" w:type="dxa"/>
          </w:tcPr>
          <w:p w:rsidR="00F57997" w:rsidRPr="00F304BA" w:rsidRDefault="002D4575" w:rsidP="00F322B3">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fault</w:t>
            </w:r>
          </w:p>
        </w:tc>
        <w:tc>
          <w:tcPr>
            <w:tcW w:w="2340" w:type="dxa"/>
          </w:tcPr>
          <w:p w:rsidR="00F57997" w:rsidRPr="00F304BA" w:rsidRDefault="002D4575" w:rsidP="00F322B3">
            <w:pPr>
              <w:rPr>
                <w:rFonts w:ascii="Times New Roman" w:hAnsi="Times New Roman" w:cs="Times New Roman"/>
                <w:sz w:val="20"/>
                <w:szCs w:val="20"/>
              </w:rPr>
            </w:pPr>
            <w:r w:rsidRPr="00F304BA">
              <w:rPr>
                <w:rFonts w:ascii="Times New Roman" w:hAnsi="Times New Roman" w:cs="Times New Roman"/>
                <w:sz w:val="20"/>
                <w:szCs w:val="20"/>
              </w:rPr>
              <w:t>Rift valley</w:t>
            </w:r>
          </w:p>
          <w:p w:rsidR="002D4575" w:rsidRPr="00F304BA" w:rsidRDefault="002D4575" w:rsidP="00F322B3">
            <w:pPr>
              <w:rPr>
                <w:rFonts w:ascii="Times New Roman" w:hAnsi="Times New Roman" w:cs="Times New Roman"/>
                <w:sz w:val="20"/>
                <w:szCs w:val="20"/>
              </w:rPr>
            </w:pPr>
            <w:r w:rsidRPr="00F304BA">
              <w:rPr>
                <w:rFonts w:ascii="Times New Roman" w:hAnsi="Times New Roman" w:cs="Times New Roman"/>
                <w:sz w:val="20"/>
                <w:szCs w:val="20"/>
              </w:rPr>
              <w:t>Escarpment</w:t>
            </w:r>
            <w:r w:rsidRPr="00F304BA">
              <w:rPr>
                <w:rFonts w:ascii="Times New Roman" w:hAnsi="Times New Roman" w:cs="Times New Roman"/>
                <w:sz w:val="20"/>
                <w:szCs w:val="20"/>
              </w:rPr>
              <w:br/>
              <w:t xml:space="preserve">cataract </w:t>
            </w:r>
            <w:r w:rsidRPr="00F304BA">
              <w:rPr>
                <w:rFonts w:ascii="Times New Roman" w:hAnsi="Times New Roman" w:cs="Times New Roman"/>
                <w:sz w:val="20"/>
                <w:szCs w:val="20"/>
              </w:rPr>
              <w:br/>
              <w:t>desertification</w:t>
            </w:r>
            <w:r w:rsidRPr="00F304BA">
              <w:rPr>
                <w:rFonts w:ascii="Times New Roman" w:hAnsi="Times New Roman" w:cs="Times New Roman"/>
                <w:sz w:val="20"/>
                <w:szCs w:val="20"/>
              </w:rPr>
              <w:br/>
              <w:t>delta</w:t>
            </w:r>
            <w:r w:rsidRPr="00F304BA">
              <w:rPr>
                <w:rFonts w:ascii="Times New Roman" w:hAnsi="Times New Roman" w:cs="Times New Roman"/>
                <w:sz w:val="20"/>
                <w:szCs w:val="20"/>
              </w:rPr>
              <w:br/>
              <w:t>estuary</w:t>
            </w:r>
          </w:p>
          <w:p w:rsidR="002D4575" w:rsidRPr="00F304BA" w:rsidRDefault="00F322B3" w:rsidP="00F322B3">
            <w:pPr>
              <w:rPr>
                <w:rFonts w:ascii="Times New Roman" w:hAnsi="Times New Roman" w:cs="Times New Roman"/>
                <w:sz w:val="20"/>
                <w:szCs w:val="20"/>
              </w:rPr>
            </w:pPr>
            <w:r w:rsidRPr="00F304BA">
              <w:rPr>
                <w:rFonts w:ascii="Times New Roman" w:hAnsi="Times New Roman" w:cs="Times New Roman"/>
                <w:sz w:val="20"/>
                <w:szCs w:val="20"/>
              </w:rPr>
              <w:t>L</w:t>
            </w:r>
            <w:r w:rsidR="002D4575" w:rsidRPr="00F304BA">
              <w:rPr>
                <w:rFonts w:ascii="Times New Roman" w:hAnsi="Times New Roman" w:cs="Times New Roman"/>
                <w:sz w:val="20"/>
                <w:szCs w:val="20"/>
              </w:rPr>
              <w:t>each</w:t>
            </w:r>
          </w:p>
          <w:p w:rsidR="00F322B3" w:rsidRPr="00F304BA" w:rsidRDefault="00F322B3" w:rsidP="00F322B3">
            <w:pPr>
              <w:rPr>
                <w:rFonts w:ascii="Times New Roman" w:hAnsi="Times New Roman" w:cs="Times New Roman"/>
                <w:sz w:val="20"/>
                <w:szCs w:val="20"/>
              </w:rPr>
            </w:pPr>
            <w:r w:rsidRPr="00F304BA">
              <w:rPr>
                <w:rFonts w:ascii="Times New Roman" w:hAnsi="Times New Roman" w:cs="Times New Roman"/>
                <w:sz w:val="20"/>
                <w:szCs w:val="20"/>
              </w:rPr>
              <w:lastRenderedPageBreak/>
              <w:t>Savanna</w:t>
            </w:r>
          </w:p>
          <w:p w:rsidR="00F322B3" w:rsidRPr="00F304BA" w:rsidRDefault="00F322B3" w:rsidP="00F322B3">
            <w:pPr>
              <w:rPr>
                <w:rFonts w:ascii="Times New Roman" w:hAnsi="Times New Roman" w:cs="Times New Roman"/>
                <w:sz w:val="20"/>
                <w:szCs w:val="20"/>
              </w:rPr>
            </w:pPr>
            <w:proofErr w:type="spellStart"/>
            <w:r w:rsidRPr="00F304BA">
              <w:rPr>
                <w:rFonts w:ascii="Times New Roman" w:hAnsi="Times New Roman" w:cs="Times New Roman"/>
                <w:sz w:val="20"/>
                <w:szCs w:val="20"/>
              </w:rPr>
              <w:t>harmattan</w:t>
            </w:r>
            <w:proofErr w:type="spellEnd"/>
          </w:p>
        </w:tc>
        <w:tc>
          <w:tcPr>
            <w:tcW w:w="1530" w:type="dxa"/>
          </w:tcPr>
          <w:p w:rsidR="00F57997" w:rsidRPr="00F304BA" w:rsidRDefault="00F57997" w:rsidP="00F322B3">
            <w:pPr>
              <w:rPr>
                <w:rFonts w:ascii="Times New Roman" w:hAnsi="Times New Roman" w:cs="Times New Roman"/>
                <w:b/>
                <w:sz w:val="20"/>
                <w:szCs w:val="20"/>
              </w:rPr>
            </w:pPr>
          </w:p>
        </w:tc>
        <w:tc>
          <w:tcPr>
            <w:tcW w:w="1800" w:type="dxa"/>
          </w:tcPr>
          <w:p w:rsidR="00F57997" w:rsidRPr="00F304BA" w:rsidRDefault="00F57997" w:rsidP="00F322B3">
            <w:pPr>
              <w:rPr>
                <w:rFonts w:ascii="Times New Roman" w:hAnsi="Times New Roman" w:cs="Times New Roman"/>
                <w:b/>
                <w:sz w:val="20"/>
                <w:szCs w:val="20"/>
              </w:rPr>
            </w:pPr>
          </w:p>
        </w:tc>
      </w:tr>
      <w:tr w:rsidR="00F322B3" w:rsidRPr="00F304BA" w:rsidTr="00F322B3">
        <w:tc>
          <w:tcPr>
            <w:tcW w:w="5310" w:type="dxa"/>
            <w:gridSpan w:val="2"/>
          </w:tcPr>
          <w:p w:rsidR="00F322B3" w:rsidRPr="00F304BA" w:rsidRDefault="00F322B3"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lastRenderedPageBreak/>
              <w:t>Chapter/Section</w:t>
            </w:r>
          </w:p>
        </w:tc>
        <w:tc>
          <w:tcPr>
            <w:tcW w:w="5670" w:type="dxa"/>
            <w:gridSpan w:val="3"/>
          </w:tcPr>
          <w:p w:rsidR="00F322B3" w:rsidRPr="00F304BA" w:rsidRDefault="00F322B3" w:rsidP="00F322B3">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F322B3" w:rsidRPr="00F304BA" w:rsidTr="00F322B3">
        <w:tc>
          <w:tcPr>
            <w:tcW w:w="5310" w:type="dxa"/>
            <w:gridSpan w:val="2"/>
          </w:tcPr>
          <w:p w:rsidR="00F322B3" w:rsidRPr="00F304BA" w:rsidRDefault="00604D8C" w:rsidP="00F322B3">
            <w:pPr>
              <w:spacing w:after="100" w:afterAutospacing="1"/>
              <w:rPr>
                <w:rFonts w:ascii="Times New Roman" w:hAnsi="Times New Roman" w:cs="Times New Roman"/>
                <w:b/>
                <w:sz w:val="20"/>
                <w:szCs w:val="20"/>
              </w:rPr>
            </w:pPr>
            <w:hyperlink r:id="rId28" w:history="1">
              <w:r w:rsidR="00F322B3" w:rsidRPr="00F304BA">
                <w:rPr>
                  <w:rFonts w:ascii="Times New Roman" w:eastAsia="Times New Roman" w:hAnsi="Times New Roman" w:cs="Times New Roman"/>
                  <w:color w:val="0000FF"/>
                  <w:sz w:val="20"/>
                  <w:szCs w:val="20"/>
                  <w:u w:val="single"/>
                </w:rPr>
                <w:t>Chapter 21: Cultural Geography of Africa South of the Sahara</w:t>
              </w:r>
            </w:hyperlink>
            <w:r w:rsidR="00F322B3" w:rsidRPr="00F304BA">
              <w:rPr>
                <w:rFonts w:ascii="Times New Roman" w:eastAsia="Times New Roman" w:hAnsi="Times New Roman" w:cs="Times New Roman"/>
                <w:sz w:val="20"/>
                <w:szCs w:val="20"/>
              </w:rPr>
              <w:br/>
            </w:r>
            <w:r w:rsidR="00F322B3" w:rsidRPr="00F304BA">
              <w:rPr>
                <w:rFonts w:ascii="Times New Roman" w:hAnsi="Times New Roman" w:cs="Times New Roman"/>
                <w:b/>
                <w:bCs/>
                <w:sz w:val="20"/>
                <w:szCs w:val="20"/>
              </w:rPr>
              <w:t>The Sahel</w:t>
            </w:r>
            <w:r w:rsidR="00F322B3" w:rsidRPr="00F304BA">
              <w:rPr>
                <w:rFonts w:ascii="Times New Roman" w:hAnsi="Times New Roman" w:cs="Times New Roman"/>
                <w:b/>
                <w:bCs/>
                <w:sz w:val="20"/>
                <w:szCs w:val="20"/>
              </w:rPr>
              <w:br/>
              <w:t>East Africa</w:t>
            </w:r>
            <w:r w:rsidR="00F322B3" w:rsidRPr="00F304BA">
              <w:rPr>
                <w:rFonts w:ascii="Times New Roman" w:hAnsi="Times New Roman" w:cs="Times New Roman"/>
                <w:b/>
                <w:bCs/>
                <w:sz w:val="20"/>
                <w:szCs w:val="20"/>
              </w:rPr>
              <w:br/>
              <w:t>West Africa</w:t>
            </w:r>
            <w:r w:rsidR="00F322B3" w:rsidRPr="00F304BA">
              <w:rPr>
                <w:rFonts w:ascii="Times New Roman" w:hAnsi="Times New Roman" w:cs="Times New Roman"/>
                <w:b/>
                <w:bCs/>
                <w:sz w:val="20"/>
                <w:szCs w:val="20"/>
              </w:rPr>
              <w:br/>
              <w:t>Central Africa</w:t>
            </w:r>
            <w:r w:rsidR="00F322B3" w:rsidRPr="00F304BA">
              <w:rPr>
                <w:rFonts w:ascii="Times New Roman" w:hAnsi="Times New Roman" w:cs="Times New Roman"/>
                <w:b/>
                <w:bCs/>
                <w:sz w:val="20"/>
                <w:szCs w:val="20"/>
              </w:rPr>
              <w:br/>
              <w:t>Southern Africa</w:t>
            </w:r>
          </w:p>
        </w:tc>
        <w:tc>
          <w:tcPr>
            <w:tcW w:w="5670" w:type="dxa"/>
            <w:gridSpan w:val="3"/>
          </w:tcPr>
          <w:p w:rsidR="00F322B3" w:rsidRPr="00F304BA" w:rsidRDefault="00F322B3" w:rsidP="00F322B3">
            <w:pPr>
              <w:spacing w:after="280" w:afterAutospacing="1"/>
              <w:rPr>
                <w:rFonts w:ascii="Times New Roman" w:hAnsi="Times New Roman" w:cs="Times New Roman"/>
                <w:b/>
                <w:sz w:val="20"/>
                <w:szCs w:val="20"/>
              </w:rPr>
            </w:pPr>
          </w:p>
        </w:tc>
      </w:tr>
      <w:tr w:rsidR="00F322B3" w:rsidRPr="00F304BA" w:rsidTr="00F322B3">
        <w:tc>
          <w:tcPr>
            <w:tcW w:w="3150" w:type="dxa"/>
          </w:tcPr>
          <w:p w:rsidR="00F322B3" w:rsidRPr="00F304BA" w:rsidRDefault="00F322B3" w:rsidP="00F322B3">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F322B3" w:rsidRPr="00F304BA" w:rsidRDefault="00F322B3" w:rsidP="00F322B3">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F322B3" w:rsidRPr="00F304BA" w:rsidRDefault="00F322B3" w:rsidP="00F322B3">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F322B3" w:rsidRPr="00F304BA" w:rsidRDefault="00F322B3" w:rsidP="00F322B3">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F322B3" w:rsidRPr="00F304BA" w:rsidRDefault="00F322B3" w:rsidP="00F322B3">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F322B3" w:rsidRPr="00F304BA" w:rsidTr="00F322B3">
        <w:tc>
          <w:tcPr>
            <w:tcW w:w="3150" w:type="dxa"/>
          </w:tcPr>
          <w:p w:rsidR="00F322B3" w:rsidRPr="00F304BA" w:rsidRDefault="00F322B3" w:rsidP="00F322B3">
            <w:pPr>
              <w:rPr>
                <w:rFonts w:ascii="Times New Roman" w:hAnsi="Times New Roman" w:cs="Times New Roman"/>
                <w:b/>
                <w:sz w:val="20"/>
                <w:szCs w:val="20"/>
              </w:rPr>
            </w:pPr>
          </w:p>
        </w:tc>
        <w:tc>
          <w:tcPr>
            <w:tcW w:w="2160" w:type="dxa"/>
          </w:tcPr>
          <w:p w:rsidR="00F322B3" w:rsidRPr="00F304BA" w:rsidRDefault="00F322B3" w:rsidP="00F322B3">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 xml:space="preserve">Indigenous </w:t>
            </w:r>
            <w:r w:rsidRPr="00F304BA">
              <w:rPr>
                <w:rFonts w:ascii="Times New Roman" w:hAnsi="Times New Roman" w:cs="Times New Roman"/>
                <w:sz w:val="20"/>
                <w:szCs w:val="20"/>
              </w:rPr>
              <w:br/>
              <w:t>domesticate</w:t>
            </w:r>
            <w:r w:rsidRPr="00F304BA">
              <w:rPr>
                <w:rFonts w:ascii="Times New Roman" w:hAnsi="Times New Roman" w:cs="Times New Roman"/>
                <w:sz w:val="20"/>
                <w:szCs w:val="20"/>
              </w:rPr>
              <w:br/>
            </w:r>
          </w:p>
        </w:tc>
        <w:tc>
          <w:tcPr>
            <w:tcW w:w="2340" w:type="dxa"/>
          </w:tcPr>
          <w:p w:rsidR="00F322B3" w:rsidRPr="00F304BA" w:rsidRDefault="00F322B3" w:rsidP="00F322B3">
            <w:pPr>
              <w:rPr>
                <w:rFonts w:ascii="Times New Roman" w:hAnsi="Times New Roman" w:cs="Times New Roman"/>
                <w:sz w:val="20"/>
                <w:szCs w:val="20"/>
              </w:rPr>
            </w:pPr>
            <w:r w:rsidRPr="00F304BA">
              <w:rPr>
                <w:rFonts w:ascii="Times New Roman" w:hAnsi="Times New Roman" w:cs="Times New Roman"/>
                <w:sz w:val="20"/>
                <w:szCs w:val="20"/>
              </w:rPr>
              <w:t>Oral tradition</w:t>
            </w:r>
            <w:r w:rsidRPr="00F304BA">
              <w:rPr>
                <w:rFonts w:ascii="Times New Roman" w:hAnsi="Times New Roman" w:cs="Times New Roman"/>
                <w:sz w:val="20"/>
                <w:szCs w:val="20"/>
              </w:rPr>
              <w:br/>
              <w:t>patriarchal</w:t>
            </w:r>
          </w:p>
          <w:p w:rsidR="00F322B3" w:rsidRPr="00F304BA" w:rsidRDefault="00F322B3" w:rsidP="00F322B3">
            <w:pPr>
              <w:rPr>
                <w:rFonts w:ascii="Times New Roman" w:hAnsi="Times New Roman" w:cs="Times New Roman"/>
                <w:sz w:val="20"/>
                <w:szCs w:val="20"/>
              </w:rPr>
            </w:pPr>
            <w:r w:rsidRPr="00F304BA">
              <w:rPr>
                <w:rFonts w:ascii="Times New Roman" w:hAnsi="Times New Roman" w:cs="Times New Roman"/>
                <w:sz w:val="20"/>
                <w:szCs w:val="20"/>
              </w:rPr>
              <w:t>Clan</w:t>
            </w:r>
          </w:p>
          <w:p w:rsidR="00F322B3" w:rsidRPr="00F304BA" w:rsidRDefault="00F322B3" w:rsidP="00F322B3">
            <w:pPr>
              <w:rPr>
                <w:rFonts w:ascii="Times New Roman" w:hAnsi="Times New Roman" w:cs="Times New Roman"/>
                <w:sz w:val="20"/>
                <w:szCs w:val="20"/>
              </w:rPr>
            </w:pPr>
            <w:r w:rsidRPr="00F304BA">
              <w:rPr>
                <w:rFonts w:ascii="Times New Roman" w:hAnsi="Times New Roman" w:cs="Times New Roman"/>
                <w:sz w:val="20"/>
                <w:szCs w:val="20"/>
              </w:rPr>
              <w:t>Nuclear family</w:t>
            </w:r>
            <w:r w:rsidRPr="00F304BA">
              <w:rPr>
                <w:rFonts w:ascii="Times New Roman" w:hAnsi="Times New Roman" w:cs="Times New Roman"/>
                <w:sz w:val="20"/>
                <w:szCs w:val="20"/>
              </w:rPr>
              <w:br/>
            </w:r>
            <w:r w:rsidR="008703CC" w:rsidRPr="00F304BA">
              <w:rPr>
                <w:rFonts w:ascii="Times New Roman" w:hAnsi="Times New Roman" w:cs="Times New Roman"/>
                <w:sz w:val="20"/>
                <w:szCs w:val="20"/>
              </w:rPr>
              <w:t>sanitation</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Lingua franca</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Urbanization</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Service centers</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Pidgin</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 xml:space="preserve">Coup </w:t>
            </w:r>
            <w:proofErr w:type="spellStart"/>
            <w:r w:rsidRPr="00F304BA">
              <w:rPr>
                <w:rFonts w:ascii="Times New Roman" w:hAnsi="Times New Roman" w:cs="Times New Roman"/>
                <w:sz w:val="20"/>
                <w:szCs w:val="20"/>
              </w:rPr>
              <w:t>d’etat</w:t>
            </w:r>
            <w:proofErr w:type="spellEnd"/>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Apartheid</w:t>
            </w:r>
          </w:p>
          <w:p w:rsidR="008703CC" w:rsidRPr="00F304BA" w:rsidRDefault="008703CC" w:rsidP="00F322B3">
            <w:pPr>
              <w:rPr>
                <w:rFonts w:ascii="Times New Roman" w:hAnsi="Times New Roman" w:cs="Times New Roman"/>
                <w:sz w:val="20"/>
                <w:szCs w:val="20"/>
              </w:rPr>
            </w:pPr>
            <w:r w:rsidRPr="00F304BA">
              <w:rPr>
                <w:rFonts w:ascii="Times New Roman" w:hAnsi="Times New Roman" w:cs="Times New Roman"/>
                <w:sz w:val="20"/>
                <w:szCs w:val="20"/>
              </w:rPr>
              <w:t xml:space="preserve">Universal suffrage </w:t>
            </w:r>
          </w:p>
        </w:tc>
        <w:tc>
          <w:tcPr>
            <w:tcW w:w="1530" w:type="dxa"/>
          </w:tcPr>
          <w:p w:rsidR="00F322B3" w:rsidRPr="00F304BA" w:rsidRDefault="00F322B3" w:rsidP="00F322B3">
            <w:pPr>
              <w:rPr>
                <w:rFonts w:ascii="Times New Roman" w:hAnsi="Times New Roman" w:cs="Times New Roman"/>
                <w:b/>
                <w:sz w:val="20"/>
                <w:szCs w:val="20"/>
              </w:rPr>
            </w:pPr>
          </w:p>
        </w:tc>
        <w:tc>
          <w:tcPr>
            <w:tcW w:w="1800" w:type="dxa"/>
          </w:tcPr>
          <w:p w:rsidR="00F322B3" w:rsidRPr="00F304BA" w:rsidRDefault="00F322B3" w:rsidP="00F322B3">
            <w:pPr>
              <w:rPr>
                <w:rFonts w:ascii="Times New Roman" w:hAnsi="Times New Roman" w:cs="Times New Roman"/>
                <w:b/>
                <w:sz w:val="20"/>
                <w:szCs w:val="20"/>
              </w:rPr>
            </w:pPr>
          </w:p>
        </w:tc>
      </w:tr>
      <w:tr w:rsidR="008703CC" w:rsidRPr="00F304BA" w:rsidTr="00604D8C">
        <w:tc>
          <w:tcPr>
            <w:tcW w:w="5310" w:type="dxa"/>
            <w:gridSpan w:val="2"/>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703CC" w:rsidRPr="00F304BA" w:rsidTr="00604D8C">
        <w:tc>
          <w:tcPr>
            <w:tcW w:w="5310" w:type="dxa"/>
            <w:gridSpan w:val="2"/>
          </w:tcPr>
          <w:p w:rsidR="008703CC" w:rsidRPr="00F304BA" w:rsidRDefault="00604D8C" w:rsidP="00604D8C">
            <w:pPr>
              <w:spacing w:after="100" w:afterAutospacing="1"/>
              <w:rPr>
                <w:rFonts w:ascii="Times New Roman" w:hAnsi="Times New Roman" w:cs="Times New Roman"/>
                <w:b/>
                <w:sz w:val="20"/>
                <w:szCs w:val="20"/>
              </w:rPr>
            </w:pPr>
            <w:hyperlink r:id="rId29" w:history="1">
              <w:r w:rsidR="008703CC" w:rsidRPr="00F304BA">
                <w:rPr>
                  <w:rFonts w:ascii="Times New Roman" w:eastAsia="Times New Roman" w:hAnsi="Times New Roman" w:cs="Times New Roman"/>
                  <w:color w:val="0000FF"/>
                  <w:sz w:val="20"/>
                  <w:szCs w:val="20"/>
                  <w:u w:val="single"/>
                </w:rPr>
                <w:t>Chapter 22: The Region Today: Africa South of the Sahara</w:t>
              </w:r>
            </w:hyperlink>
            <w:r w:rsidR="008703CC" w:rsidRPr="00F304BA">
              <w:rPr>
                <w:rFonts w:ascii="Times New Roman" w:eastAsia="Times New Roman" w:hAnsi="Times New Roman" w:cs="Times New Roman"/>
                <w:sz w:val="20"/>
                <w:szCs w:val="20"/>
              </w:rPr>
              <w:br/>
            </w:r>
            <w:r w:rsidR="008703CC" w:rsidRPr="00F304BA">
              <w:rPr>
                <w:rFonts w:ascii="Times New Roman" w:hAnsi="Times New Roman" w:cs="Times New Roman"/>
                <w:b/>
                <w:bCs/>
                <w:sz w:val="20"/>
                <w:szCs w:val="20"/>
              </w:rPr>
              <w:t>The Economy</w:t>
            </w:r>
            <w:r w:rsidR="008703CC" w:rsidRPr="00F304BA">
              <w:rPr>
                <w:rFonts w:ascii="Times New Roman" w:hAnsi="Times New Roman" w:cs="Times New Roman"/>
                <w:b/>
                <w:bCs/>
                <w:sz w:val="20"/>
                <w:szCs w:val="20"/>
              </w:rPr>
              <w:br/>
              <w:t>People and Their Environment</w:t>
            </w:r>
          </w:p>
        </w:tc>
        <w:tc>
          <w:tcPr>
            <w:tcW w:w="5670" w:type="dxa"/>
            <w:gridSpan w:val="3"/>
          </w:tcPr>
          <w:p w:rsidR="008703CC" w:rsidRPr="00F304BA" w:rsidRDefault="008703CC" w:rsidP="00604D8C">
            <w:pPr>
              <w:spacing w:after="280" w:afterAutospacing="1"/>
              <w:rPr>
                <w:rFonts w:ascii="Times New Roman" w:hAnsi="Times New Roman" w:cs="Times New Roman"/>
                <w:b/>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p>
        </w:tc>
        <w:tc>
          <w:tcPr>
            <w:tcW w:w="2160" w:type="dxa"/>
          </w:tcPr>
          <w:p w:rsidR="008703CC" w:rsidRPr="00F304BA" w:rsidRDefault="008703CC"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Cash crop</w:t>
            </w:r>
            <w:bookmarkStart w:id="0" w:name="_GoBack"/>
            <w:bookmarkEnd w:id="0"/>
          </w:p>
        </w:tc>
        <w:tc>
          <w:tcPr>
            <w:tcW w:w="234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Subsistence farming</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Shifting cultivation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Sedentary farming</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Commercial farming</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Conservation farming</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Infrastructure</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e-commerce</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carrying capacity</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habitat</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extinction</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poaching</w:t>
            </w:r>
          </w:p>
          <w:p w:rsidR="008703CC" w:rsidRPr="00F304BA" w:rsidRDefault="008703CC" w:rsidP="008703CC">
            <w:pPr>
              <w:rPr>
                <w:rFonts w:ascii="Times New Roman" w:hAnsi="Times New Roman" w:cs="Times New Roman"/>
                <w:sz w:val="20"/>
                <w:szCs w:val="20"/>
              </w:rPr>
            </w:pPr>
            <w:r w:rsidRPr="00F304BA">
              <w:rPr>
                <w:rFonts w:ascii="Times New Roman" w:hAnsi="Times New Roman" w:cs="Times New Roman"/>
                <w:sz w:val="20"/>
                <w:szCs w:val="20"/>
              </w:rPr>
              <w:t>eco-tourism</w:t>
            </w:r>
          </w:p>
        </w:tc>
        <w:tc>
          <w:tcPr>
            <w:tcW w:w="1530" w:type="dxa"/>
          </w:tcPr>
          <w:p w:rsidR="008703CC" w:rsidRPr="00F304BA" w:rsidRDefault="008703CC" w:rsidP="00604D8C">
            <w:pPr>
              <w:rPr>
                <w:rFonts w:ascii="Times New Roman" w:hAnsi="Times New Roman" w:cs="Times New Roman"/>
                <w:sz w:val="20"/>
                <w:szCs w:val="20"/>
              </w:rPr>
            </w:pPr>
          </w:p>
        </w:tc>
        <w:tc>
          <w:tcPr>
            <w:tcW w:w="1800" w:type="dxa"/>
          </w:tcPr>
          <w:p w:rsidR="008703CC" w:rsidRPr="00F304BA" w:rsidRDefault="008703CC" w:rsidP="00604D8C">
            <w:pPr>
              <w:rPr>
                <w:rFonts w:ascii="Times New Roman" w:hAnsi="Times New Roman" w:cs="Times New Roman"/>
                <w:sz w:val="20"/>
                <w:szCs w:val="20"/>
              </w:rPr>
            </w:pPr>
          </w:p>
        </w:tc>
      </w:tr>
      <w:tr w:rsidR="008703CC" w:rsidRPr="00F304BA" w:rsidTr="00604D8C">
        <w:tc>
          <w:tcPr>
            <w:tcW w:w="10980" w:type="dxa"/>
            <w:gridSpan w:val="5"/>
          </w:tcPr>
          <w:p w:rsidR="008703CC" w:rsidRPr="00F304BA" w:rsidRDefault="008703CC" w:rsidP="00604D8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8703CC" w:rsidRPr="0060541E" w:rsidRDefault="008703CC" w:rsidP="00604D8C">
            <w:pPr>
              <w:pStyle w:val="Heading2"/>
              <w:jc w:val="center"/>
              <w:outlineLvl w:val="1"/>
              <w:rPr>
                <w:sz w:val="20"/>
                <w:szCs w:val="20"/>
              </w:rPr>
            </w:pPr>
            <w:r w:rsidRPr="0060541E">
              <w:rPr>
                <w:sz w:val="20"/>
                <w:szCs w:val="20"/>
              </w:rPr>
              <w:t>Cultural Connecting Project</w:t>
            </w:r>
          </w:p>
        </w:tc>
        <w:tc>
          <w:tcPr>
            <w:tcW w:w="3330" w:type="dxa"/>
            <w:gridSpan w:val="2"/>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p>
        </w:tc>
        <w:tc>
          <w:tcPr>
            <w:tcW w:w="4500" w:type="dxa"/>
            <w:gridSpan w:val="2"/>
          </w:tcPr>
          <w:p w:rsidR="008703CC" w:rsidRPr="00F304BA" w:rsidRDefault="008703CC" w:rsidP="00604D8C">
            <w:pPr>
              <w:pStyle w:val="Heading2"/>
              <w:outlineLvl w:val="1"/>
              <w:rPr>
                <w:b w:val="0"/>
                <w:sz w:val="20"/>
                <w:szCs w:val="20"/>
              </w:rPr>
            </w:pPr>
            <w:r w:rsidRPr="00F304BA">
              <w:rPr>
                <w:sz w:val="20"/>
                <w:szCs w:val="20"/>
              </w:rPr>
              <w:t>Global Poverty- Latin America, Asia, Africa</w:t>
            </w:r>
          </w:p>
        </w:tc>
        <w:tc>
          <w:tcPr>
            <w:tcW w:w="3330" w:type="dxa"/>
            <w:gridSpan w:val="2"/>
          </w:tcPr>
          <w:p w:rsidR="008703CC" w:rsidRPr="00F304BA" w:rsidRDefault="008703CC" w:rsidP="00604D8C">
            <w:pPr>
              <w:rPr>
                <w:rFonts w:ascii="Times New Roman" w:hAnsi="Times New Roman" w:cs="Times New Roman"/>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8703CC" w:rsidRPr="00F304BA" w:rsidRDefault="008703CC" w:rsidP="00604D8C">
            <w:pPr>
              <w:pStyle w:val="Heading2"/>
              <w:outlineLvl w:val="1"/>
              <w:rPr>
                <w:b w:val="0"/>
                <w:sz w:val="20"/>
                <w:szCs w:val="20"/>
              </w:rPr>
            </w:pPr>
            <w:r w:rsidRPr="00F304BA">
              <w:rPr>
                <w:sz w:val="20"/>
                <w:szCs w:val="20"/>
              </w:rPr>
              <w:t>Traditional Culture Case Study – The Zulu</w:t>
            </w:r>
          </w:p>
        </w:tc>
        <w:tc>
          <w:tcPr>
            <w:tcW w:w="3330" w:type="dxa"/>
            <w:gridSpan w:val="2"/>
          </w:tcPr>
          <w:p w:rsidR="008703CC" w:rsidRPr="00F304BA" w:rsidRDefault="008703CC" w:rsidP="00604D8C">
            <w:pPr>
              <w:pStyle w:val="Heading2"/>
              <w:outlineLvl w:val="1"/>
              <w:rPr>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8703CC" w:rsidRPr="00F304BA" w:rsidRDefault="008703CC" w:rsidP="00604D8C">
            <w:pPr>
              <w:pStyle w:val="Heading2"/>
              <w:outlineLvl w:val="1"/>
              <w:rPr>
                <w:sz w:val="20"/>
                <w:szCs w:val="20"/>
              </w:rPr>
            </w:pPr>
          </w:p>
        </w:tc>
        <w:tc>
          <w:tcPr>
            <w:tcW w:w="3330" w:type="dxa"/>
            <w:gridSpan w:val="2"/>
          </w:tcPr>
          <w:p w:rsidR="008703CC" w:rsidRPr="00F304BA" w:rsidRDefault="008703CC" w:rsidP="00604D8C">
            <w:pPr>
              <w:pStyle w:val="Heading2"/>
              <w:outlineLvl w:val="1"/>
              <w:rPr>
                <w:sz w:val="20"/>
                <w:szCs w:val="20"/>
              </w:rPr>
            </w:pPr>
          </w:p>
        </w:tc>
      </w:tr>
    </w:tbl>
    <w:p w:rsidR="00017F71" w:rsidRPr="00F304BA" w:rsidRDefault="00017F71">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r w:rsidRPr="00F304BA">
        <w:rPr>
          <w:rFonts w:ascii="Times New Roman" w:hAnsi="Times New Roman" w:cs="Times New Roman"/>
          <w:sz w:val="20"/>
          <w:szCs w:val="20"/>
        </w:rPr>
        <w:br w:type="page"/>
      </w: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8703CC" w:rsidRPr="00F304BA" w:rsidTr="00604D8C">
        <w:tc>
          <w:tcPr>
            <w:tcW w:w="5310" w:type="dxa"/>
            <w:gridSpan w:val="2"/>
          </w:tcPr>
          <w:p w:rsidR="008703CC" w:rsidRPr="00F304BA" w:rsidRDefault="008703CC" w:rsidP="008703CC">
            <w:pPr>
              <w:rPr>
                <w:rFonts w:ascii="Times New Roman" w:hAnsi="Times New Roman" w:cs="Times New Roman"/>
                <w:b/>
                <w:sz w:val="20"/>
                <w:szCs w:val="20"/>
              </w:rPr>
            </w:pPr>
            <w:r w:rsidRPr="00F304BA">
              <w:rPr>
                <w:rFonts w:ascii="Times New Roman" w:hAnsi="Times New Roman" w:cs="Times New Roman"/>
                <w:b/>
                <w:sz w:val="20"/>
                <w:szCs w:val="20"/>
              </w:rPr>
              <w:lastRenderedPageBreak/>
              <w:t xml:space="preserve">Major Concept (Unit/Theme) Unit 8  </w:t>
            </w:r>
            <w:r w:rsidRPr="00F304BA">
              <w:rPr>
                <w:rFonts w:ascii="Times New Roman" w:eastAsia="Times New Roman" w:hAnsi="Times New Roman" w:cs="Times New Roman"/>
                <w:b/>
                <w:bCs/>
                <w:sz w:val="20"/>
                <w:szCs w:val="20"/>
              </w:rPr>
              <w:t>South Asia</w:t>
            </w:r>
          </w:p>
        </w:tc>
        <w:tc>
          <w:tcPr>
            <w:tcW w:w="234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8703CC" w:rsidRPr="00F304BA" w:rsidTr="00604D8C">
        <w:tc>
          <w:tcPr>
            <w:tcW w:w="5310" w:type="dxa"/>
            <w:gridSpan w:val="2"/>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703CC" w:rsidRPr="00F304BA" w:rsidTr="00604D8C">
        <w:tc>
          <w:tcPr>
            <w:tcW w:w="5310" w:type="dxa"/>
            <w:gridSpan w:val="2"/>
          </w:tcPr>
          <w:p w:rsidR="008703CC" w:rsidRPr="00F304BA" w:rsidRDefault="00604D8C" w:rsidP="00604D8C">
            <w:pPr>
              <w:spacing w:after="100" w:afterAutospacing="1"/>
              <w:rPr>
                <w:rFonts w:ascii="Times New Roman" w:hAnsi="Times New Roman" w:cs="Times New Roman"/>
                <w:b/>
                <w:sz w:val="20"/>
                <w:szCs w:val="20"/>
              </w:rPr>
            </w:pPr>
            <w:hyperlink r:id="rId30" w:history="1">
              <w:r w:rsidR="008703CC" w:rsidRPr="00F304BA">
                <w:rPr>
                  <w:rFonts w:ascii="Times New Roman" w:eastAsia="Times New Roman" w:hAnsi="Times New Roman" w:cs="Times New Roman"/>
                  <w:color w:val="0000FF"/>
                  <w:sz w:val="20"/>
                  <w:szCs w:val="20"/>
                  <w:u w:val="single"/>
                </w:rPr>
                <w:t>Chapter 23: Physical Geography of South Asia</w:t>
              </w:r>
            </w:hyperlink>
            <w:r w:rsidR="008703CC" w:rsidRPr="00F304BA">
              <w:rPr>
                <w:rFonts w:ascii="Times New Roman" w:eastAsia="Times New Roman" w:hAnsi="Times New Roman" w:cs="Times New Roman"/>
                <w:sz w:val="20"/>
                <w:szCs w:val="20"/>
              </w:rPr>
              <w:br/>
            </w:r>
            <w:r w:rsidR="008703CC" w:rsidRPr="00F304BA">
              <w:rPr>
                <w:rFonts w:ascii="Times New Roman" w:hAnsi="Times New Roman" w:cs="Times New Roman"/>
                <w:b/>
                <w:sz w:val="20"/>
                <w:szCs w:val="20"/>
              </w:rPr>
              <w:t>The Land</w:t>
            </w:r>
            <w:r w:rsidR="008703CC" w:rsidRPr="00F304BA">
              <w:rPr>
                <w:rFonts w:ascii="Times New Roman" w:hAnsi="Times New Roman" w:cs="Times New Roman"/>
                <w:b/>
                <w:sz w:val="20"/>
                <w:szCs w:val="20"/>
              </w:rPr>
              <w:br/>
              <w:t>Climate and Vegetation</w:t>
            </w:r>
          </w:p>
        </w:tc>
        <w:tc>
          <w:tcPr>
            <w:tcW w:w="5670" w:type="dxa"/>
            <w:gridSpan w:val="3"/>
          </w:tcPr>
          <w:p w:rsidR="008703CC" w:rsidRPr="00F304BA" w:rsidRDefault="008703CC" w:rsidP="00604D8C">
            <w:pPr>
              <w:spacing w:after="280" w:afterAutospacing="1"/>
              <w:rPr>
                <w:rFonts w:ascii="Times New Roman" w:hAnsi="Times New Roman" w:cs="Times New Roman"/>
                <w:b/>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p>
        </w:tc>
        <w:tc>
          <w:tcPr>
            <w:tcW w:w="2160" w:type="dxa"/>
          </w:tcPr>
          <w:p w:rsidR="008703CC" w:rsidRPr="00F304BA" w:rsidRDefault="008703CC" w:rsidP="00604D8C">
            <w:pPr>
              <w:spacing w:after="100" w:afterAutospacing="1"/>
              <w:rPr>
                <w:rFonts w:ascii="Times New Roman" w:hAnsi="Times New Roman" w:cs="Times New Roman"/>
                <w:sz w:val="20"/>
                <w:szCs w:val="20"/>
              </w:rPr>
            </w:pPr>
          </w:p>
        </w:tc>
        <w:tc>
          <w:tcPr>
            <w:tcW w:w="234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Subcontinent</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Alluvial plain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Monsoon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Cyclone</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tsunami</w:t>
            </w:r>
          </w:p>
        </w:tc>
        <w:tc>
          <w:tcPr>
            <w:tcW w:w="1530" w:type="dxa"/>
          </w:tcPr>
          <w:p w:rsidR="008703CC" w:rsidRPr="00F304BA" w:rsidRDefault="008703CC" w:rsidP="00604D8C">
            <w:pPr>
              <w:rPr>
                <w:rFonts w:ascii="Times New Roman" w:hAnsi="Times New Roman" w:cs="Times New Roman"/>
                <w:b/>
                <w:sz w:val="20"/>
                <w:szCs w:val="20"/>
              </w:rPr>
            </w:pPr>
          </w:p>
        </w:tc>
        <w:tc>
          <w:tcPr>
            <w:tcW w:w="1800" w:type="dxa"/>
          </w:tcPr>
          <w:p w:rsidR="008703CC" w:rsidRPr="00F304BA" w:rsidRDefault="008703CC" w:rsidP="00604D8C">
            <w:pPr>
              <w:rPr>
                <w:rFonts w:ascii="Times New Roman" w:hAnsi="Times New Roman" w:cs="Times New Roman"/>
                <w:b/>
                <w:sz w:val="20"/>
                <w:szCs w:val="20"/>
              </w:rPr>
            </w:pPr>
          </w:p>
        </w:tc>
      </w:tr>
      <w:tr w:rsidR="008703CC" w:rsidRPr="00F304BA" w:rsidTr="00604D8C">
        <w:tc>
          <w:tcPr>
            <w:tcW w:w="5310" w:type="dxa"/>
            <w:gridSpan w:val="2"/>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703CC" w:rsidRPr="00F304BA" w:rsidTr="00604D8C">
        <w:tc>
          <w:tcPr>
            <w:tcW w:w="5310" w:type="dxa"/>
            <w:gridSpan w:val="2"/>
          </w:tcPr>
          <w:p w:rsidR="008703CC" w:rsidRPr="00F304BA" w:rsidRDefault="00604D8C" w:rsidP="00604D8C">
            <w:pPr>
              <w:spacing w:after="100" w:afterAutospacing="1"/>
              <w:rPr>
                <w:rFonts w:ascii="Times New Roman" w:hAnsi="Times New Roman" w:cs="Times New Roman"/>
                <w:b/>
                <w:sz w:val="20"/>
                <w:szCs w:val="20"/>
              </w:rPr>
            </w:pPr>
            <w:hyperlink r:id="rId31" w:history="1">
              <w:r w:rsidR="008703CC" w:rsidRPr="00F304BA">
                <w:rPr>
                  <w:rFonts w:ascii="Times New Roman" w:eastAsia="Times New Roman" w:hAnsi="Times New Roman" w:cs="Times New Roman"/>
                  <w:color w:val="0000FF"/>
                  <w:sz w:val="20"/>
                  <w:szCs w:val="20"/>
                  <w:u w:val="single"/>
                </w:rPr>
                <w:t>Chapter 24: Cultural Geography of South Asia</w:t>
              </w:r>
            </w:hyperlink>
            <w:r w:rsidR="008703CC" w:rsidRPr="00F304BA">
              <w:rPr>
                <w:rFonts w:ascii="Times New Roman" w:eastAsia="Times New Roman" w:hAnsi="Times New Roman" w:cs="Times New Roman"/>
                <w:sz w:val="20"/>
                <w:szCs w:val="20"/>
              </w:rPr>
              <w:br/>
            </w:r>
            <w:r w:rsidR="008703CC" w:rsidRPr="00F304BA">
              <w:rPr>
                <w:rFonts w:ascii="Times New Roman" w:hAnsi="Times New Roman" w:cs="Times New Roman"/>
                <w:b/>
                <w:bCs/>
                <w:sz w:val="20"/>
                <w:szCs w:val="20"/>
              </w:rPr>
              <w:t>India</w:t>
            </w:r>
            <w:r w:rsidR="008703CC" w:rsidRPr="00F304BA">
              <w:rPr>
                <w:rFonts w:ascii="Times New Roman" w:hAnsi="Times New Roman" w:cs="Times New Roman"/>
                <w:b/>
                <w:bCs/>
                <w:sz w:val="20"/>
                <w:szCs w:val="20"/>
              </w:rPr>
              <w:br/>
              <w:t>Pakistan and Bangladesh</w:t>
            </w:r>
            <w:r w:rsidR="008703CC" w:rsidRPr="00F304BA">
              <w:rPr>
                <w:rFonts w:ascii="Times New Roman" w:hAnsi="Times New Roman" w:cs="Times New Roman"/>
                <w:b/>
                <w:bCs/>
                <w:sz w:val="20"/>
                <w:szCs w:val="20"/>
              </w:rPr>
              <w:br/>
              <w:t>Nepal, Bhutan, Maldives, and Sri Lanka</w:t>
            </w:r>
          </w:p>
        </w:tc>
        <w:tc>
          <w:tcPr>
            <w:tcW w:w="5670" w:type="dxa"/>
            <w:gridSpan w:val="3"/>
          </w:tcPr>
          <w:p w:rsidR="008703CC" w:rsidRPr="00F304BA" w:rsidRDefault="008703CC" w:rsidP="00604D8C">
            <w:pPr>
              <w:spacing w:after="280" w:afterAutospacing="1"/>
              <w:rPr>
                <w:rFonts w:ascii="Times New Roman" w:hAnsi="Times New Roman" w:cs="Times New Roman"/>
                <w:b/>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p>
        </w:tc>
        <w:tc>
          <w:tcPr>
            <w:tcW w:w="2160" w:type="dxa"/>
          </w:tcPr>
          <w:p w:rsidR="008703CC" w:rsidRPr="00F304BA" w:rsidRDefault="008703CC"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Megalopolis</w:t>
            </w:r>
          </w:p>
        </w:tc>
        <w:tc>
          <w:tcPr>
            <w:tcW w:w="2340" w:type="dxa"/>
          </w:tcPr>
          <w:p w:rsidR="008703CC" w:rsidRPr="00F304BA" w:rsidRDefault="008703CC" w:rsidP="00604D8C">
            <w:pPr>
              <w:rPr>
                <w:rFonts w:ascii="Times New Roman" w:hAnsi="Times New Roman" w:cs="Times New Roman"/>
                <w:sz w:val="20"/>
                <w:szCs w:val="20"/>
              </w:rPr>
            </w:pPr>
            <w:proofErr w:type="spellStart"/>
            <w:r w:rsidRPr="00F304BA">
              <w:rPr>
                <w:rFonts w:ascii="Times New Roman" w:hAnsi="Times New Roman" w:cs="Times New Roman"/>
                <w:sz w:val="20"/>
                <w:szCs w:val="20"/>
              </w:rPr>
              <w:t>Jati</w:t>
            </w:r>
            <w:proofErr w:type="spellEnd"/>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Dharma</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Reincarnation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Karma</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Mercantilism</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Imperialism</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Raj</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Guru</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Total Fertility rate</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Sikh</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Lama</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Mantra</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Stupa</w:t>
            </w:r>
          </w:p>
          <w:p w:rsidR="008703CC" w:rsidRPr="00F304BA" w:rsidRDefault="008703CC" w:rsidP="00604D8C">
            <w:pPr>
              <w:rPr>
                <w:rFonts w:ascii="Times New Roman" w:hAnsi="Times New Roman" w:cs="Times New Roman"/>
                <w:sz w:val="20"/>
                <w:szCs w:val="20"/>
              </w:rPr>
            </w:pPr>
            <w:proofErr w:type="spellStart"/>
            <w:r w:rsidRPr="00F304BA">
              <w:rPr>
                <w:rFonts w:ascii="Times New Roman" w:hAnsi="Times New Roman" w:cs="Times New Roman"/>
                <w:sz w:val="20"/>
                <w:szCs w:val="20"/>
              </w:rPr>
              <w:t>dzong</w:t>
            </w:r>
            <w:proofErr w:type="spellEnd"/>
          </w:p>
        </w:tc>
        <w:tc>
          <w:tcPr>
            <w:tcW w:w="1530" w:type="dxa"/>
          </w:tcPr>
          <w:p w:rsidR="008703CC" w:rsidRPr="00F304BA" w:rsidRDefault="008703CC" w:rsidP="00604D8C">
            <w:pPr>
              <w:rPr>
                <w:rFonts w:ascii="Times New Roman" w:hAnsi="Times New Roman" w:cs="Times New Roman"/>
                <w:b/>
                <w:sz w:val="20"/>
                <w:szCs w:val="20"/>
              </w:rPr>
            </w:pPr>
          </w:p>
        </w:tc>
        <w:tc>
          <w:tcPr>
            <w:tcW w:w="1800" w:type="dxa"/>
          </w:tcPr>
          <w:p w:rsidR="008703CC" w:rsidRPr="00F304BA" w:rsidRDefault="008703CC" w:rsidP="00604D8C">
            <w:pPr>
              <w:rPr>
                <w:rFonts w:ascii="Times New Roman" w:hAnsi="Times New Roman" w:cs="Times New Roman"/>
                <w:b/>
                <w:sz w:val="20"/>
                <w:szCs w:val="20"/>
              </w:rPr>
            </w:pPr>
          </w:p>
        </w:tc>
      </w:tr>
      <w:tr w:rsidR="008703CC" w:rsidRPr="00F304BA" w:rsidTr="00604D8C">
        <w:tc>
          <w:tcPr>
            <w:tcW w:w="5310" w:type="dxa"/>
            <w:gridSpan w:val="2"/>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8703CC" w:rsidRPr="00F304BA" w:rsidTr="00604D8C">
        <w:tc>
          <w:tcPr>
            <w:tcW w:w="5310" w:type="dxa"/>
            <w:gridSpan w:val="2"/>
          </w:tcPr>
          <w:p w:rsidR="008703CC" w:rsidRPr="00F304BA" w:rsidRDefault="00604D8C" w:rsidP="00604D8C">
            <w:pPr>
              <w:spacing w:after="100" w:afterAutospacing="1"/>
              <w:rPr>
                <w:rFonts w:ascii="Times New Roman" w:hAnsi="Times New Roman" w:cs="Times New Roman"/>
                <w:b/>
                <w:sz w:val="20"/>
                <w:szCs w:val="20"/>
              </w:rPr>
            </w:pPr>
            <w:hyperlink r:id="rId32" w:history="1">
              <w:r w:rsidR="008703CC" w:rsidRPr="00F304BA">
                <w:rPr>
                  <w:rFonts w:ascii="Times New Roman" w:eastAsia="Times New Roman" w:hAnsi="Times New Roman" w:cs="Times New Roman"/>
                  <w:color w:val="0000FF"/>
                  <w:sz w:val="20"/>
                  <w:szCs w:val="20"/>
                  <w:u w:val="single"/>
                </w:rPr>
                <w:t>Chapter 25: The Region Today: South Asia</w:t>
              </w:r>
            </w:hyperlink>
            <w:r w:rsidR="008703CC" w:rsidRPr="00F304BA">
              <w:rPr>
                <w:rFonts w:ascii="Times New Roman" w:eastAsia="Times New Roman" w:hAnsi="Times New Roman" w:cs="Times New Roman"/>
                <w:sz w:val="20"/>
                <w:szCs w:val="20"/>
              </w:rPr>
              <w:br/>
            </w:r>
            <w:r w:rsidR="008703CC" w:rsidRPr="00F304BA">
              <w:rPr>
                <w:rFonts w:ascii="Times New Roman" w:hAnsi="Times New Roman" w:cs="Times New Roman"/>
                <w:b/>
                <w:bCs/>
                <w:sz w:val="20"/>
                <w:szCs w:val="20"/>
              </w:rPr>
              <w:t>The Economy</w:t>
            </w:r>
            <w:r w:rsidR="008703CC" w:rsidRPr="00F304BA">
              <w:rPr>
                <w:rFonts w:ascii="Times New Roman" w:hAnsi="Times New Roman" w:cs="Times New Roman"/>
                <w:b/>
                <w:bCs/>
                <w:sz w:val="20"/>
                <w:szCs w:val="20"/>
              </w:rPr>
              <w:br/>
              <w:t>People and Their Environment</w:t>
            </w:r>
          </w:p>
        </w:tc>
        <w:tc>
          <w:tcPr>
            <w:tcW w:w="5670" w:type="dxa"/>
            <w:gridSpan w:val="3"/>
          </w:tcPr>
          <w:p w:rsidR="008703CC" w:rsidRPr="00F304BA" w:rsidRDefault="008703CC" w:rsidP="00604D8C">
            <w:pPr>
              <w:spacing w:after="280" w:afterAutospacing="1"/>
              <w:rPr>
                <w:rFonts w:ascii="Times New Roman" w:hAnsi="Times New Roman" w:cs="Times New Roman"/>
                <w:b/>
                <w:sz w:val="20"/>
                <w:szCs w:val="20"/>
              </w:rPr>
            </w:pPr>
          </w:p>
        </w:tc>
      </w:tr>
      <w:tr w:rsidR="008703CC" w:rsidRPr="00F304BA" w:rsidTr="00604D8C">
        <w:tc>
          <w:tcPr>
            <w:tcW w:w="315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8703CC" w:rsidRPr="00F304BA" w:rsidRDefault="008703CC"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8703CC" w:rsidRPr="00F304BA" w:rsidRDefault="008703CC"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8703CC" w:rsidRPr="00F304BA" w:rsidTr="00604D8C">
        <w:tc>
          <w:tcPr>
            <w:tcW w:w="3150" w:type="dxa"/>
          </w:tcPr>
          <w:p w:rsidR="008703CC" w:rsidRPr="00F304BA" w:rsidRDefault="008703CC" w:rsidP="00604D8C">
            <w:pPr>
              <w:rPr>
                <w:rFonts w:ascii="Times New Roman" w:hAnsi="Times New Roman" w:cs="Times New Roman"/>
                <w:b/>
                <w:sz w:val="20"/>
                <w:szCs w:val="20"/>
              </w:rPr>
            </w:pPr>
          </w:p>
        </w:tc>
        <w:tc>
          <w:tcPr>
            <w:tcW w:w="2160" w:type="dxa"/>
          </w:tcPr>
          <w:p w:rsidR="008703CC" w:rsidRPr="00F304BA" w:rsidRDefault="008703CC"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Cash crop</w:t>
            </w:r>
            <w:r w:rsidRPr="00F304BA">
              <w:rPr>
                <w:rFonts w:ascii="Times New Roman" w:hAnsi="Times New Roman" w:cs="Times New Roman"/>
                <w:sz w:val="20"/>
                <w:szCs w:val="20"/>
              </w:rPr>
              <w:br/>
              <w:t>ecotourism</w:t>
            </w:r>
            <w:r w:rsidRPr="00F304BA">
              <w:rPr>
                <w:rFonts w:ascii="Times New Roman" w:hAnsi="Times New Roman" w:cs="Times New Roman"/>
                <w:sz w:val="20"/>
                <w:szCs w:val="20"/>
              </w:rPr>
              <w:br/>
              <w:t>interdependent</w:t>
            </w:r>
          </w:p>
          <w:p w:rsidR="008703CC" w:rsidRPr="00F304BA" w:rsidRDefault="008703CC" w:rsidP="00604D8C">
            <w:pPr>
              <w:spacing w:after="100" w:afterAutospacing="1"/>
              <w:rPr>
                <w:rFonts w:ascii="Times New Roman" w:hAnsi="Times New Roman" w:cs="Times New Roman"/>
                <w:sz w:val="20"/>
                <w:szCs w:val="20"/>
              </w:rPr>
            </w:pPr>
          </w:p>
        </w:tc>
        <w:tc>
          <w:tcPr>
            <w:tcW w:w="2340" w:type="dxa"/>
          </w:tcPr>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Jute</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Green revolution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Biomass</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Cottage industry</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Sustainable development</w:t>
            </w:r>
          </w:p>
          <w:p w:rsidR="008703CC" w:rsidRPr="00F304BA" w:rsidRDefault="008703CC" w:rsidP="00604D8C">
            <w:pPr>
              <w:rPr>
                <w:rFonts w:ascii="Times New Roman" w:hAnsi="Times New Roman" w:cs="Times New Roman"/>
                <w:sz w:val="20"/>
                <w:szCs w:val="20"/>
              </w:rPr>
            </w:pPr>
            <w:proofErr w:type="spellStart"/>
            <w:r w:rsidRPr="00F304BA">
              <w:rPr>
                <w:rFonts w:ascii="Times New Roman" w:hAnsi="Times New Roman" w:cs="Times New Roman"/>
                <w:sz w:val="20"/>
                <w:szCs w:val="20"/>
              </w:rPr>
              <w:t>Chipko</w:t>
            </w:r>
            <w:proofErr w:type="spellEnd"/>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Poaching</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Nuclear proliferation</w:t>
            </w:r>
          </w:p>
          <w:p w:rsidR="008703CC" w:rsidRPr="00F304BA" w:rsidRDefault="008703CC" w:rsidP="00604D8C">
            <w:pPr>
              <w:rPr>
                <w:rFonts w:ascii="Times New Roman" w:hAnsi="Times New Roman" w:cs="Times New Roman"/>
                <w:sz w:val="20"/>
                <w:szCs w:val="20"/>
              </w:rPr>
            </w:pPr>
            <w:r w:rsidRPr="00F304BA">
              <w:rPr>
                <w:rFonts w:ascii="Times New Roman" w:hAnsi="Times New Roman" w:cs="Times New Roman"/>
                <w:sz w:val="20"/>
                <w:szCs w:val="20"/>
              </w:rPr>
              <w:t>Dalits</w:t>
            </w:r>
          </w:p>
        </w:tc>
        <w:tc>
          <w:tcPr>
            <w:tcW w:w="1530" w:type="dxa"/>
          </w:tcPr>
          <w:p w:rsidR="008703CC" w:rsidRPr="00F304BA" w:rsidRDefault="008703CC" w:rsidP="00604D8C">
            <w:pPr>
              <w:rPr>
                <w:rFonts w:ascii="Times New Roman" w:hAnsi="Times New Roman" w:cs="Times New Roman"/>
                <w:sz w:val="20"/>
                <w:szCs w:val="20"/>
              </w:rPr>
            </w:pPr>
          </w:p>
        </w:tc>
        <w:tc>
          <w:tcPr>
            <w:tcW w:w="1800" w:type="dxa"/>
          </w:tcPr>
          <w:p w:rsidR="008703CC" w:rsidRPr="00F304BA" w:rsidRDefault="008703CC" w:rsidP="00604D8C">
            <w:pPr>
              <w:rPr>
                <w:rFonts w:ascii="Times New Roman" w:hAnsi="Times New Roman" w:cs="Times New Roman"/>
                <w:sz w:val="20"/>
                <w:szCs w:val="20"/>
              </w:rPr>
            </w:pPr>
          </w:p>
        </w:tc>
      </w:tr>
      <w:tr w:rsidR="004A0C7D" w:rsidRPr="00F304BA" w:rsidTr="00604D8C">
        <w:tc>
          <w:tcPr>
            <w:tcW w:w="10980" w:type="dxa"/>
            <w:gridSpan w:val="5"/>
          </w:tcPr>
          <w:p w:rsidR="004A0C7D" w:rsidRPr="00F304BA" w:rsidRDefault="004A0C7D" w:rsidP="00604D8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4A0C7D" w:rsidRPr="0060541E" w:rsidRDefault="004A0C7D" w:rsidP="00604D8C">
            <w:pPr>
              <w:pStyle w:val="Heading2"/>
              <w:jc w:val="center"/>
              <w:outlineLvl w:val="1"/>
              <w:rPr>
                <w:sz w:val="20"/>
                <w:szCs w:val="20"/>
              </w:rPr>
            </w:pPr>
            <w:r w:rsidRPr="0060541E">
              <w:rPr>
                <w:sz w:val="20"/>
                <w:szCs w:val="20"/>
              </w:rPr>
              <w:t>Cultural Connecting Project</w:t>
            </w:r>
          </w:p>
        </w:tc>
        <w:tc>
          <w:tcPr>
            <w:tcW w:w="3330" w:type="dxa"/>
            <w:gridSpan w:val="2"/>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4500" w:type="dxa"/>
            <w:gridSpan w:val="2"/>
          </w:tcPr>
          <w:p w:rsidR="004A0C7D" w:rsidRPr="00F304BA" w:rsidRDefault="004A0C7D" w:rsidP="00604D8C">
            <w:pPr>
              <w:pStyle w:val="Heading2"/>
              <w:outlineLvl w:val="1"/>
              <w:rPr>
                <w:b w:val="0"/>
                <w:sz w:val="20"/>
                <w:szCs w:val="20"/>
              </w:rPr>
            </w:pPr>
          </w:p>
        </w:tc>
        <w:tc>
          <w:tcPr>
            <w:tcW w:w="3330" w:type="dxa"/>
            <w:gridSpan w:val="2"/>
          </w:tcPr>
          <w:p w:rsidR="004A0C7D" w:rsidRPr="00F304BA" w:rsidRDefault="004A0C7D" w:rsidP="00604D8C">
            <w:pPr>
              <w:rPr>
                <w:rFonts w:ascii="Times New Roman" w:hAnsi="Times New Roman" w:cs="Times New Roman"/>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4A0C7D" w:rsidRPr="00F304BA" w:rsidRDefault="004A0C7D" w:rsidP="00604D8C">
            <w:pPr>
              <w:pStyle w:val="Heading2"/>
              <w:outlineLvl w:val="1"/>
              <w:rPr>
                <w:b w:val="0"/>
                <w:sz w:val="20"/>
                <w:szCs w:val="20"/>
              </w:rPr>
            </w:pPr>
          </w:p>
        </w:tc>
        <w:tc>
          <w:tcPr>
            <w:tcW w:w="3330" w:type="dxa"/>
            <w:gridSpan w:val="2"/>
          </w:tcPr>
          <w:p w:rsidR="004A0C7D" w:rsidRPr="00F304BA" w:rsidRDefault="004A0C7D" w:rsidP="00604D8C">
            <w:pPr>
              <w:pStyle w:val="Heading2"/>
              <w:outlineLvl w:val="1"/>
              <w:rPr>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4A0C7D" w:rsidRPr="00F304BA" w:rsidRDefault="004A0C7D" w:rsidP="00604D8C">
            <w:pPr>
              <w:pStyle w:val="Heading2"/>
              <w:outlineLvl w:val="1"/>
              <w:rPr>
                <w:sz w:val="20"/>
                <w:szCs w:val="20"/>
              </w:rPr>
            </w:pPr>
          </w:p>
        </w:tc>
        <w:tc>
          <w:tcPr>
            <w:tcW w:w="3330" w:type="dxa"/>
            <w:gridSpan w:val="2"/>
          </w:tcPr>
          <w:p w:rsidR="004A0C7D" w:rsidRPr="00F304BA" w:rsidRDefault="004A0C7D" w:rsidP="00604D8C">
            <w:pPr>
              <w:pStyle w:val="Heading2"/>
              <w:outlineLvl w:val="1"/>
              <w:rPr>
                <w:sz w:val="20"/>
                <w:szCs w:val="20"/>
              </w:rPr>
            </w:pPr>
          </w:p>
        </w:tc>
      </w:tr>
    </w:tbl>
    <w:p w:rsidR="00017F71" w:rsidRPr="00F304BA" w:rsidRDefault="00017F71">
      <w:pPr>
        <w:rPr>
          <w:rFonts w:ascii="Times New Roman" w:hAnsi="Times New Roman" w:cs="Times New Roman"/>
          <w:sz w:val="20"/>
          <w:szCs w:val="20"/>
        </w:rPr>
      </w:pPr>
    </w:p>
    <w:p w:rsidR="008703CC" w:rsidRPr="00F304BA" w:rsidRDefault="008703CC">
      <w:pPr>
        <w:rPr>
          <w:rFonts w:ascii="Times New Roman" w:hAnsi="Times New Roman" w:cs="Times New Roman"/>
          <w:sz w:val="20"/>
          <w:szCs w:val="20"/>
        </w:rPr>
      </w:pPr>
    </w:p>
    <w:p w:rsidR="004A0C7D" w:rsidRPr="00F304BA" w:rsidRDefault="004A0C7D">
      <w:pPr>
        <w:rPr>
          <w:rFonts w:ascii="Times New Roman" w:hAnsi="Times New Roman" w:cs="Times New Roman"/>
          <w:sz w:val="20"/>
          <w:szCs w:val="20"/>
        </w:rPr>
      </w:pPr>
    </w:p>
    <w:p w:rsidR="004A0C7D" w:rsidRPr="00F304BA" w:rsidRDefault="004A0C7D">
      <w:pPr>
        <w:rPr>
          <w:rFonts w:ascii="Times New Roman" w:hAnsi="Times New Roman" w:cs="Times New Roman"/>
          <w:sz w:val="20"/>
          <w:szCs w:val="20"/>
        </w:rPr>
      </w:pPr>
    </w:p>
    <w:p w:rsidR="004A0C7D" w:rsidRPr="00F304BA" w:rsidRDefault="004A0C7D">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r w:rsidRPr="00F304BA">
        <w:rPr>
          <w:rFonts w:ascii="Times New Roman" w:hAnsi="Times New Roman" w:cs="Times New Roman"/>
          <w:sz w:val="20"/>
          <w:szCs w:val="20"/>
        </w:rPr>
        <w:br w:type="page"/>
      </w: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4A0C7D" w:rsidRPr="00F304BA" w:rsidTr="00604D8C">
        <w:tc>
          <w:tcPr>
            <w:tcW w:w="5310" w:type="dxa"/>
            <w:gridSpan w:val="2"/>
          </w:tcPr>
          <w:p w:rsidR="004A0C7D" w:rsidRPr="00F304BA" w:rsidRDefault="004A0C7D" w:rsidP="004A0C7D">
            <w:pPr>
              <w:rPr>
                <w:rFonts w:ascii="Times New Roman" w:hAnsi="Times New Roman" w:cs="Times New Roman"/>
                <w:b/>
                <w:sz w:val="20"/>
                <w:szCs w:val="20"/>
              </w:rPr>
            </w:pPr>
            <w:r w:rsidRPr="00F304BA">
              <w:rPr>
                <w:rFonts w:ascii="Times New Roman" w:hAnsi="Times New Roman" w:cs="Times New Roman"/>
                <w:b/>
                <w:sz w:val="20"/>
                <w:szCs w:val="20"/>
              </w:rPr>
              <w:lastRenderedPageBreak/>
              <w:t xml:space="preserve">Major Concept (Unit/Theme) </w:t>
            </w:r>
            <w:r w:rsidRPr="00F304BA">
              <w:rPr>
                <w:rFonts w:ascii="Times New Roman" w:eastAsia="Times New Roman" w:hAnsi="Times New Roman" w:cs="Times New Roman"/>
                <w:b/>
                <w:bCs/>
                <w:sz w:val="20"/>
                <w:szCs w:val="20"/>
              </w:rPr>
              <w:t>Unit 9: East Asia</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3" w:history="1">
              <w:r w:rsidR="004A0C7D" w:rsidRPr="00F304BA">
                <w:rPr>
                  <w:rFonts w:ascii="Times New Roman" w:eastAsia="Times New Roman" w:hAnsi="Times New Roman" w:cs="Times New Roman"/>
                  <w:color w:val="0000FF"/>
                  <w:sz w:val="20"/>
                  <w:szCs w:val="20"/>
                  <w:u w:val="single"/>
                </w:rPr>
                <w:t>Chapter 26: Physical Geography of East Asia</w:t>
              </w:r>
            </w:hyperlink>
            <w:r w:rsidR="004A0C7D" w:rsidRPr="00F304BA">
              <w:rPr>
                <w:rFonts w:ascii="Times New Roman" w:eastAsia="Times New Roman" w:hAnsi="Times New Roman" w:cs="Times New Roman"/>
                <w:sz w:val="20"/>
                <w:szCs w:val="20"/>
              </w:rPr>
              <w:br/>
            </w:r>
            <w:r w:rsidR="004A0C7D" w:rsidRPr="00F304BA">
              <w:rPr>
                <w:rFonts w:ascii="Times New Roman" w:hAnsi="Times New Roman" w:cs="Times New Roman"/>
                <w:b/>
                <w:sz w:val="20"/>
                <w:szCs w:val="20"/>
              </w:rPr>
              <w:t>The Land</w:t>
            </w:r>
            <w:r w:rsidR="004A0C7D" w:rsidRPr="00F304BA">
              <w:rPr>
                <w:rFonts w:ascii="Times New Roman" w:hAnsi="Times New Roman" w:cs="Times New Roman"/>
                <w:b/>
                <w:sz w:val="20"/>
                <w:szCs w:val="20"/>
              </w:rPr>
              <w:br/>
              <w:t>Climate and Vegetation</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4A0C7D" w:rsidRPr="00F304BA" w:rsidRDefault="004A0C7D" w:rsidP="00DC7796">
            <w:pPr>
              <w:rPr>
                <w:rFonts w:ascii="Times New Roman" w:hAnsi="Times New Roman" w:cs="Times New Roman"/>
                <w:b/>
                <w:sz w:val="20"/>
                <w:szCs w:val="20"/>
              </w:rPr>
            </w:pPr>
          </w:p>
        </w:tc>
        <w:tc>
          <w:tcPr>
            <w:tcW w:w="2160" w:type="dxa"/>
          </w:tcPr>
          <w:p w:rsidR="00932170" w:rsidRPr="00F304BA" w:rsidRDefault="00932170" w:rsidP="00932170">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Tsunami</w:t>
            </w:r>
            <w:r w:rsidRPr="00F304BA">
              <w:rPr>
                <w:rFonts w:ascii="Times New Roman" w:hAnsi="Times New Roman" w:cs="Times New Roman"/>
                <w:sz w:val="20"/>
                <w:szCs w:val="20"/>
              </w:rPr>
              <w:br/>
              <w:t>loess</w:t>
            </w:r>
            <w:r w:rsidRPr="00F304BA">
              <w:rPr>
                <w:rFonts w:ascii="Times New Roman" w:hAnsi="Times New Roman" w:cs="Times New Roman"/>
                <w:sz w:val="20"/>
                <w:szCs w:val="20"/>
              </w:rPr>
              <w:br/>
              <w:t>monsoon</w:t>
            </w:r>
          </w:p>
        </w:tc>
        <w:tc>
          <w:tcPr>
            <w:tcW w:w="2340" w:type="dxa"/>
          </w:tcPr>
          <w:p w:rsidR="004A0C7D"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Archipelago</w:t>
            </w:r>
            <w:r w:rsidRPr="00F304BA">
              <w:rPr>
                <w:rFonts w:ascii="Times New Roman" w:hAnsi="Times New Roman" w:cs="Times New Roman"/>
                <w:sz w:val="20"/>
                <w:szCs w:val="20"/>
              </w:rPr>
              <w:br/>
              <w:t>Japan current</w:t>
            </w:r>
            <w:r w:rsidRPr="00F304BA">
              <w:rPr>
                <w:rFonts w:ascii="Times New Roman" w:hAnsi="Times New Roman" w:cs="Times New Roman"/>
                <w:sz w:val="20"/>
                <w:szCs w:val="20"/>
              </w:rPr>
              <w:br/>
              <w:t>typhoon</w:t>
            </w:r>
          </w:p>
          <w:p w:rsidR="00932170" w:rsidRPr="00F304BA" w:rsidRDefault="00932170" w:rsidP="00604D8C">
            <w:pPr>
              <w:rPr>
                <w:rFonts w:ascii="Times New Roman" w:hAnsi="Times New Roman" w:cs="Times New Roman"/>
                <w:sz w:val="20"/>
                <w:szCs w:val="20"/>
              </w:rPr>
            </w:pPr>
          </w:p>
        </w:tc>
        <w:tc>
          <w:tcPr>
            <w:tcW w:w="1530" w:type="dxa"/>
          </w:tcPr>
          <w:p w:rsidR="004A0C7D" w:rsidRPr="00F304BA" w:rsidRDefault="004A0C7D" w:rsidP="00604D8C">
            <w:pPr>
              <w:rPr>
                <w:rFonts w:ascii="Times New Roman" w:hAnsi="Times New Roman" w:cs="Times New Roman"/>
                <w:b/>
                <w:sz w:val="20"/>
                <w:szCs w:val="20"/>
              </w:rPr>
            </w:pPr>
          </w:p>
        </w:tc>
        <w:tc>
          <w:tcPr>
            <w:tcW w:w="1800" w:type="dxa"/>
          </w:tcPr>
          <w:p w:rsidR="004A0C7D" w:rsidRPr="00F304BA" w:rsidRDefault="004A0C7D" w:rsidP="00604D8C">
            <w:pPr>
              <w:rPr>
                <w:rFonts w:ascii="Times New Roman" w:hAnsi="Times New Roman" w:cs="Times New Roman"/>
                <w:b/>
                <w:sz w:val="20"/>
                <w:szCs w:val="20"/>
              </w:rPr>
            </w:pP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4" w:history="1">
              <w:r w:rsidR="004A0C7D" w:rsidRPr="00F304BA">
                <w:rPr>
                  <w:rFonts w:ascii="Times New Roman" w:eastAsia="Times New Roman" w:hAnsi="Times New Roman" w:cs="Times New Roman"/>
                  <w:color w:val="0000FF"/>
                  <w:sz w:val="20"/>
                  <w:szCs w:val="20"/>
                  <w:u w:val="single"/>
                </w:rPr>
                <w:t>Chapter 27: Cultural Geography of East Asia</w:t>
              </w:r>
            </w:hyperlink>
            <w:r w:rsidR="004A0C7D" w:rsidRPr="00F304BA">
              <w:rPr>
                <w:rFonts w:ascii="Times New Roman" w:eastAsia="Times New Roman" w:hAnsi="Times New Roman" w:cs="Times New Roman"/>
                <w:sz w:val="20"/>
                <w:szCs w:val="20"/>
              </w:rPr>
              <w:br/>
            </w:r>
            <w:r w:rsidR="004A0C7D" w:rsidRPr="00F304BA">
              <w:rPr>
                <w:rFonts w:ascii="Times New Roman" w:hAnsi="Times New Roman" w:cs="Times New Roman"/>
                <w:b/>
                <w:bCs/>
                <w:sz w:val="20"/>
                <w:szCs w:val="20"/>
              </w:rPr>
              <w:t>China</w:t>
            </w:r>
            <w:r w:rsidR="004A0C7D" w:rsidRPr="00F304BA">
              <w:rPr>
                <w:rFonts w:ascii="Times New Roman" w:hAnsi="Times New Roman" w:cs="Times New Roman"/>
                <w:b/>
                <w:bCs/>
                <w:sz w:val="20"/>
                <w:szCs w:val="20"/>
              </w:rPr>
              <w:br/>
              <w:t>Japan</w:t>
            </w:r>
            <w:r w:rsidR="004A0C7D" w:rsidRPr="00F304BA">
              <w:rPr>
                <w:rFonts w:ascii="Times New Roman" w:hAnsi="Times New Roman" w:cs="Times New Roman"/>
                <w:b/>
                <w:bCs/>
                <w:sz w:val="20"/>
                <w:szCs w:val="20"/>
              </w:rPr>
              <w:br/>
              <w:t>North Korea and South Korea</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DC7796" w:rsidRPr="003665F9" w:rsidRDefault="00DC7796" w:rsidP="00DC7796">
            <w:pPr>
              <w:rPr>
                <w:rFonts w:ascii="Times New Roman" w:eastAsia="Times New Roman" w:hAnsi="Times New Roman" w:cs="Times New Roman"/>
                <w:sz w:val="20"/>
                <w:szCs w:val="20"/>
              </w:rPr>
            </w:pPr>
            <w:r w:rsidRPr="003665F9">
              <w:rPr>
                <w:rFonts w:ascii="Times New Roman" w:eastAsia="Times New Roman" w:hAnsi="Times New Roman" w:cs="Times New Roman"/>
                <w:sz w:val="20"/>
                <w:szCs w:val="20"/>
              </w:rPr>
              <w:t>Discuss how East Asian cultures began in</w:t>
            </w:r>
            <w:r w:rsidRPr="00F304BA">
              <w:rPr>
                <w:rFonts w:ascii="Times New Roman" w:eastAsia="Times New Roman" w:hAnsi="Times New Roman" w:cs="Times New Roman"/>
                <w:sz w:val="20"/>
                <w:szCs w:val="20"/>
              </w:rPr>
              <w:t xml:space="preserve"> </w:t>
            </w:r>
            <w:r w:rsidRPr="003665F9">
              <w:rPr>
                <w:rFonts w:ascii="Times New Roman" w:eastAsia="Times New Roman" w:hAnsi="Times New Roman" w:cs="Times New Roman"/>
                <w:sz w:val="20"/>
                <w:szCs w:val="20"/>
              </w:rPr>
              <w:t>river valleys.</w:t>
            </w:r>
            <w:r w:rsidRPr="00F304BA">
              <w:rPr>
                <w:rFonts w:ascii="Times New Roman" w:eastAsia="Times New Roman" w:hAnsi="Times New Roman" w:cs="Times New Roman"/>
                <w:sz w:val="20"/>
                <w:szCs w:val="20"/>
              </w:rPr>
              <w:br/>
            </w:r>
            <w:r w:rsidRPr="00F304BA">
              <w:rPr>
                <w:rFonts w:ascii="Times New Roman" w:eastAsia="Times New Roman" w:hAnsi="Times New Roman" w:cs="Times New Roman"/>
                <w:sz w:val="20"/>
                <w:szCs w:val="20"/>
              </w:rPr>
              <w:br/>
            </w:r>
            <w:r w:rsidRPr="003665F9">
              <w:rPr>
                <w:rFonts w:ascii="Times New Roman" w:eastAsia="Times New Roman" w:hAnsi="Times New Roman" w:cs="Times New Roman"/>
                <w:sz w:val="20"/>
                <w:szCs w:val="20"/>
              </w:rPr>
              <w:t>Examine how throughout much of history Chinese influences spread throughout the region.</w:t>
            </w:r>
          </w:p>
          <w:p w:rsidR="00DC7796" w:rsidRPr="00F304BA" w:rsidRDefault="00DC7796" w:rsidP="00DC7796">
            <w:pPr>
              <w:rPr>
                <w:rFonts w:ascii="Times New Roman" w:eastAsia="Times New Roman" w:hAnsi="Times New Roman" w:cs="Times New Roman"/>
                <w:sz w:val="20"/>
                <w:szCs w:val="20"/>
              </w:rPr>
            </w:pPr>
          </w:p>
          <w:p w:rsidR="00DC7796" w:rsidRPr="003665F9" w:rsidRDefault="00DC7796" w:rsidP="00DC7796">
            <w:pPr>
              <w:rPr>
                <w:rFonts w:ascii="Times New Roman" w:eastAsia="Times New Roman" w:hAnsi="Times New Roman" w:cs="Times New Roman"/>
                <w:sz w:val="20"/>
                <w:szCs w:val="20"/>
              </w:rPr>
            </w:pPr>
            <w:r w:rsidRPr="003665F9">
              <w:rPr>
                <w:rFonts w:ascii="Times New Roman" w:eastAsia="Times New Roman" w:hAnsi="Times New Roman" w:cs="Times New Roman"/>
                <w:sz w:val="20"/>
                <w:szCs w:val="20"/>
              </w:rPr>
              <w:t>Recognize that, although Chinese influence has been strong, each country in East Asia has a unique culture.</w:t>
            </w:r>
          </w:p>
          <w:p w:rsidR="004A0C7D" w:rsidRPr="00F304BA" w:rsidRDefault="004A0C7D" w:rsidP="00604D8C">
            <w:pPr>
              <w:rPr>
                <w:rFonts w:ascii="Times New Roman" w:hAnsi="Times New Roman" w:cs="Times New Roman"/>
                <w:b/>
                <w:sz w:val="20"/>
                <w:szCs w:val="20"/>
              </w:rPr>
            </w:pPr>
          </w:p>
        </w:tc>
        <w:tc>
          <w:tcPr>
            <w:tcW w:w="2160" w:type="dxa"/>
          </w:tcPr>
          <w:p w:rsidR="004A0C7D" w:rsidRPr="00F304BA" w:rsidRDefault="00932170"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Culture hearth</w:t>
            </w:r>
            <w:r w:rsidRPr="00F304BA">
              <w:rPr>
                <w:rFonts w:ascii="Times New Roman" w:hAnsi="Times New Roman" w:cs="Times New Roman"/>
                <w:sz w:val="20"/>
                <w:szCs w:val="20"/>
              </w:rPr>
              <w:br/>
              <w:t>atheist</w:t>
            </w:r>
            <w:r w:rsidRPr="00F304BA">
              <w:rPr>
                <w:rFonts w:ascii="Times New Roman" w:hAnsi="Times New Roman" w:cs="Times New Roman"/>
                <w:sz w:val="20"/>
                <w:szCs w:val="20"/>
              </w:rPr>
              <w:br/>
              <w:t>clan</w:t>
            </w:r>
          </w:p>
        </w:tc>
        <w:tc>
          <w:tcPr>
            <w:tcW w:w="2340" w:type="dxa"/>
          </w:tcPr>
          <w:p w:rsidR="004A0C7D"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Aborigine</w:t>
            </w:r>
            <w:r w:rsidRPr="00F304BA">
              <w:rPr>
                <w:rFonts w:ascii="Times New Roman" w:hAnsi="Times New Roman" w:cs="Times New Roman"/>
                <w:sz w:val="20"/>
                <w:szCs w:val="20"/>
              </w:rPr>
              <w:br/>
              <w:t>dynasty</w:t>
            </w:r>
            <w:r w:rsidRPr="00F304BA">
              <w:rPr>
                <w:rFonts w:ascii="Times New Roman" w:hAnsi="Times New Roman" w:cs="Times New Roman"/>
                <w:sz w:val="20"/>
                <w:szCs w:val="20"/>
              </w:rPr>
              <w:br/>
              <w:t>ideogram</w:t>
            </w:r>
            <w:r w:rsidRPr="00F304BA">
              <w:rPr>
                <w:rFonts w:ascii="Times New Roman" w:hAnsi="Times New Roman" w:cs="Times New Roman"/>
                <w:sz w:val="20"/>
                <w:szCs w:val="20"/>
              </w:rPr>
              <w:br/>
              <w:t>homogeneous</w:t>
            </w:r>
            <w:r w:rsidRPr="00F304BA">
              <w:rPr>
                <w:rFonts w:ascii="Times New Roman" w:hAnsi="Times New Roman" w:cs="Times New Roman"/>
                <w:sz w:val="20"/>
                <w:szCs w:val="20"/>
              </w:rPr>
              <w:br/>
              <w:t>shogun</w:t>
            </w:r>
            <w:r w:rsidRPr="00F304BA">
              <w:rPr>
                <w:rFonts w:ascii="Times New Roman" w:hAnsi="Times New Roman" w:cs="Times New Roman"/>
                <w:sz w:val="20"/>
                <w:szCs w:val="20"/>
              </w:rPr>
              <w:br/>
              <w:t>samurai</w:t>
            </w:r>
            <w:r w:rsidRPr="00F304BA">
              <w:rPr>
                <w:rFonts w:ascii="Times New Roman" w:hAnsi="Times New Roman" w:cs="Times New Roman"/>
                <w:sz w:val="20"/>
                <w:szCs w:val="20"/>
              </w:rPr>
              <w:br/>
              <w:t>cultural convergence</w:t>
            </w:r>
            <w:r w:rsidRPr="00F304BA">
              <w:rPr>
                <w:rFonts w:ascii="Times New Roman" w:hAnsi="Times New Roman" w:cs="Times New Roman"/>
                <w:sz w:val="20"/>
                <w:szCs w:val="20"/>
              </w:rPr>
              <w:br/>
              <w:t>haiku</w:t>
            </w:r>
            <w:r w:rsidRPr="00F304BA">
              <w:rPr>
                <w:rFonts w:ascii="Times New Roman" w:hAnsi="Times New Roman" w:cs="Times New Roman"/>
                <w:sz w:val="20"/>
                <w:szCs w:val="20"/>
              </w:rPr>
              <w:br/>
              <w:t>acculturation</w:t>
            </w:r>
            <w:r w:rsidRPr="00F304BA">
              <w:rPr>
                <w:rFonts w:ascii="Times New Roman" w:hAnsi="Times New Roman" w:cs="Times New Roman"/>
                <w:sz w:val="20"/>
                <w:szCs w:val="20"/>
              </w:rPr>
              <w:br/>
              <w:t>cultural divergence</w:t>
            </w:r>
            <w:r w:rsidRPr="00F304BA">
              <w:rPr>
                <w:rFonts w:ascii="Times New Roman" w:hAnsi="Times New Roman" w:cs="Times New Roman"/>
                <w:sz w:val="20"/>
                <w:szCs w:val="20"/>
              </w:rPr>
              <w:br/>
            </w:r>
          </w:p>
        </w:tc>
        <w:tc>
          <w:tcPr>
            <w:tcW w:w="1530" w:type="dxa"/>
          </w:tcPr>
          <w:p w:rsidR="004A0C7D" w:rsidRPr="00F304BA" w:rsidRDefault="004A0C7D" w:rsidP="00604D8C">
            <w:pPr>
              <w:rPr>
                <w:rFonts w:ascii="Times New Roman" w:hAnsi="Times New Roman" w:cs="Times New Roman"/>
                <w:b/>
                <w:sz w:val="20"/>
                <w:szCs w:val="20"/>
              </w:rPr>
            </w:pPr>
          </w:p>
        </w:tc>
        <w:tc>
          <w:tcPr>
            <w:tcW w:w="1800" w:type="dxa"/>
          </w:tcPr>
          <w:p w:rsidR="004A0C7D" w:rsidRPr="00F304BA" w:rsidRDefault="004A0C7D" w:rsidP="00604D8C">
            <w:pPr>
              <w:rPr>
                <w:rFonts w:ascii="Times New Roman" w:hAnsi="Times New Roman" w:cs="Times New Roman"/>
                <w:b/>
                <w:sz w:val="20"/>
                <w:szCs w:val="20"/>
              </w:rPr>
            </w:pP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5" w:history="1">
              <w:r w:rsidR="004A0C7D" w:rsidRPr="00F304BA">
                <w:rPr>
                  <w:rFonts w:ascii="Times New Roman" w:eastAsia="Times New Roman" w:hAnsi="Times New Roman" w:cs="Times New Roman"/>
                  <w:color w:val="0000FF"/>
                  <w:sz w:val="20"/>
                  <w:szCs w:val="20"/>
                  <w:u w:val="single"/>
                </w:rPr>
                <w:t>Chapter 28: The Region Today: East Asia</w:t>
              </w:r>
            </w:hyperlink>
            <w:r w:rsidR="004A0C7D" w:rsidRPr="00F304BA">
              <w:rPr>
                <w:rFonts w:ascii="Times New Roman" w:eastAsia="Times New Roman" w:hAnsi="Times New Roman" w:cs="Times New Roman"/>
                <w:sz w:val="20"/>
                <w:szCs w:val="20"/>
              </w:rPr>
              <w:br/>
            </w:r>
            <w:r w:rsidR="004A0C7D" w:rsidRPr="00F304BA">
              <w:rPr>
                <w:rFonts w:ascii="Times New Roman" w:hAnsi="Times New Roman" w:cs="Times New Roman"/>
                <w:b/>
                <w:bCs/>
                <w:sz w:val="20"/>
                <w:szCs w:val="20"/>
              </w:rPr>
              <w:t>The Economy</w:t>
            </w:r>
            <w:r w:rsidR="004A0C7D" w:rsidRPr="00F304BA">
              <w:rPr>
                <w:rFonts w:ascii="Times New Roman" w:hAnsi="Times New Roman" w:cs="Times New Roman"/>
                <w:b/>
                <w:bCs/>
                <w:sz w:val="20"/>
                <w:szCs w:val="20"/>
              </w:rPr>
              <w:br/>
              <w:t>People and Their Environment</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DC7796" w:rsidRPr="00F304BA" w:rsidRDefault="00DC7796" w:rsidP="00DC7796">
            <w:pPr>
              <w:rPr>
                <w:rFonts w:ascii="Times New Roman" w:eastAsia="Times New Roman" w:hAnsi="Times New Roman" w:cs="Times New Roman"/>
                <w:sz w:val="20"/>
                <w:szCs w:val="20"/>
              </w:rPr>
            </w:pPr>
            <w:r w:rsidRPr="00DC7796">
              <w:rPr>
                <w:rFonts w:ascii="Times New Roman" w:eastAsia="Times New Roman" w:hAnsi="Times New Roman" w:cs="Times New Roman"/>
                <w:sz w:val="20"/>
                <w:szCs w:val="20"/>
              </w:rPr>
              <w:t>Understand that most of the countries of East Asia depend heavily on both regional</w:t>
            </w:r>
            <w:r w:rsidRPr="00F304BA">
              <w:rPr>
                <w:rFonts w:ascii="Times New Roman" w:eastAsia="Times New Roman" w:hAnsi="Times New Roman" w:cs="Times New Roman"/>
                <w:sz w:val="20"/>
                <w:szCs w:val="20"/>
              </w:rPr>
              <w:t xml:space="preserve"> </w:t>
            </w:r>
            <w:r w:rsidRPr="00DC7796">
              <w:rPr>
                <w:rFonts w:ascii="Times New Roman" w:eastAsia="Times New Roman" w:hAnsi="Times New Roman" w:cs="Times New Roman"/>
                <w:sz w:val="20"/>
                <w:szCs w:val="20"/>
              </w:rPr>
              <w:t>and international trade for their growth and prosperity.</w:t>
            </w:r>
          </w:p>
          <w:p w:rsidR="00DC7796" w:rsidRPr="00F304BA" w:rsidRDefault="00DC7796" w:rsidP="00DC7796">
            <w:pPr>
              <w:rPr>
                <w:rFonts w:ascii="Times New Roman" w:eastAsia="Times New Roman" w:hAnsi="Times New Roman" w:cs="Times New Roman"/>
                <w:sz w:val="20"/>
                <w:szCs w:val="20"/>
              </w:rPr>
            </w:pPr>
          </w:p>
          <w:p w:rsidR="004A0C7D" w:rsidRPr="00F304BA" w:rsidRDefault="00DC7796" w:rsidP="00DC7796">
            <w:pPr>
              <w:rPr>
                <w:rFonts w:ascii="Times New Roman" w:hAnsi="Times New Roman" w:cs="Times New Roman"/>
                <w:b/>
                <w:sz w:val="20"/>
                <w:szCs w:val="20"/>
              </w:rPr>
            </w:pPr>
            <w:r w:rsidRPr="00DC7796">
              <w:rPr>
                <w:rFonts w:ascii="Times New Roman" w:eastAsia="Times New Roman" w:hAnsi="Times New Roman" w:cs="Times New Roman"/>
                <w:sz w:val="20"/>
                <w:szCs w:val="20"/>
              </w:rPr>
              <w:t xml:space="preserve">  Recognize that the intense concentration of people and industries in a small part of the region has had a severe impact on the environment.</w:t>
            </w:r>
          </w:p>
        </w:tc>
        <w:tc>
          <w:tcPr>
            <w:tcW w:w="2160" w:type="dxa"/>
          </w:tcPr>
          <w:p w:rsidR="004A0C7D" w:rsidRPr="00F304BA" w:rsidRDefault="004A0C7D" w:rsidP="00604D8C">
            <w:pPr>
              <w:spacing w:after="100" w:afterAutospacing="1"/>
              <w:rPr>
                <w:rFonts w:ascii="Times New Roman" w:hAnsi="Times New Roman" w:cs="Times New Roman"/>
                <w:sz w:val="20"/>
                <w:szCs w:val="20"/>
              </w:rPr>
            </w:pPr>
          </w:p>
        </w:tc>
        <w:tc>
          <w:tcPr>
            <w:tcW w:w="2340" w:type="dxa"/>
          </w:tcPr>
          <w:p w:rsidR="004A0C7D"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Commune</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Cooperative</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Merchant marine</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Asia-Pacific Economic Cooperation (APEC)</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Trade surplus</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Trade deficit</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Dissident</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Economic sanction</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World Trade Organization (WTO)</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Chlorofluorocarbons</w:t>
            </w:r>
          </w:p>
          <w:p w:rsidR="00932170" w:rsidRPr="00F304BA" w:rsidRDefault="00932170" w:rsidP="00604D8C">
            <w:pPr>
              <w:rPr>
                <w:rFonts w:ascii="Times New Roman" w:hAnsi="Times New Roman" w:cs="Times New Roman"/>
                <w:sz w:val="20"/>
                <w:szCs w:val="20"/>
              </w:rPr>
            </w:pPr>
            <w:r w:rsidRPr="00F304BA">
              <w:rPr>
                <w:rFonts w:ascii="Times New Roman" w:hAnsi="Times New Roman" w:cs="Times New Roman"/>
                <w:sz w:val="20"/>
                <w:szCs w:val="20"/>
              </w:rPr>
              <w:t>aquaculture</w:t>
            </w:r>
            <w:r w:rsidRPr="00F304BA">
              <w:rPr>
                <w:rFonts w:ascii="Times New Roman" w:hAnsi="Times New Roman" w:cs="Times New Roman"/>
                <w:sz w:val="20"/>
                <w:szCs w:val="20"/>
              </w:rPr>
              <w:br/>
            </w:r>
          </w:p>
        </w:tc>
        <w:tc>
          <w:tcPr>
            <w:tcW w:w="1530" w:type="dxa"/>
          </w:tcPr>
          <w:p w:rsidR="004A0C7D" w:rsidRPr="00F304BA" w:rsidRDefault="004A0C7D" w:rsidP="00604D8C">
            <w:pPr>
              <w:rPr>
                <w:rFonts w:ascii="Times New Roman" w:hAnsi="Times New Roman" w:cs="Times New Roman"/>
                <w:sz w:val="20"/>
                <w:szCs w:val="20"/>
              </w:rPr>
            </w:pPr>
          </w:p>
        </w:tc>
        <w:tc>
          <w:tcPr>
            <w:tcW w:w="1800" w:type="dxa"/>
          </w:tcPr>
          <w:p w:rsidR="004A0C7D" w:rsidRPr="00F304BA" w:rsidRDefault="004A0C7D" w:rsidP="00604D8C">
            <w:pPr>
              <w:rPr>
                <w:rFonts w:ascii="Times New Roman" w:hAnsi="Times New Roman" w:cs="Times New Roman"/>
                <w:sz w:val="20"/>
                <w:szCs w:val="20"/>
              </w:rPr>
            </w:pPr>
          </w:p>
        </w:tc>
      </w:tr>
      <w:tr w:rsidR="004A0C7D" w:rsidRPr="00F304BA" w:rsidTr="00604D8C">
        <w:tc>
          <w:tcPr>
            <w:tcW w:w="10980" w:type="dxa"/>
            <w:gridSpan w:val="5"/>
          </w:tcPr>
          <w:p w:rsidR="004A0C7D" w:rsidRPr="00F304BA" w:rsidRDefault="004A0C7D" w:rsidP="00604D8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4A0C7D" w:rsidRPr="00F304BA" w:rsidRDefault="004A0C7D" w:rsidP="00604D8C">
            <w:pPr>
              <w:pStyle w:val="Heading2"/>
              <w:jc w:val="center"/>
              <w:outlineLvl w:val="1"/>
              <w:rPr>
                <w:b w:val="0"/>
                <w:sz w:val="20"/>
                <w:szCs w:val="20"/>
              </w:rPr>
            </w:pPr>
            <w:r w:rsidRPr="00F304BA">
              <w:rPr>
                <w:b w:val="0"/>
                <w:sz w:val="20"/>
                <w:szCs w:val="20"/>
              </w:rPr>
              <w:t>Cultural Connecting Project</w:t>
            </w:r>
          </w:p>
        </w:tc>
        <w:tc>
          <w:tcPr>
            <w:tcW w:w="3330" w:type="dxa"/>
            <w:gridSpan w:val="2"/>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4500" w:type="dxa"/>
            <w:gridSpan w:val="2"/>
          </w:tcPr>
          <w:p w:rsidR="004A0C7D" w:rsidRPr="00F304BA" w:rsidRDefault="00231473" w:rsidP="00604D8C">
            <w:pPr>
              <w:pStyle w:val="Heading2"/>
              <w:outlineLvl w:val="1"/>
              <w:rPr>
                <w:b w:val="0"/>
                <w:sz w:val="20"/>
                <w:szCs w:val="20"/>
              </w:rPr>
            </w:pPr>
            <w:r w:rsidRPr="00F304BA">
              <w:rPr>
                <w:sz w:val="20"/>
                <w:szCs w:val="20"/>
              </w:rPr>
              <w:t xml:space="preserve">Education Globally- </w:t>
            </w:r>
            <w:r w:rsidRPr="00F304BA">
              <w:rPr>
                <w:b w:val="0"/>
                <w:sz w:val="20"/>
                <w:szCs w:val="20"/>
              </w:rPr>
              <w:t>Japan, the United States, India, Mexico and England</w:t>
            </w:r>
          </w:p>
        </w:tc>
        <w:tc>
          <w:tcPr>
            <w:tcW w:w="3330" w:type="dxa"/>
            <w:gridSpan w:val="2"/>
          </w:tcPr>
          <w:p w:rsidR="004A0C7D" w:rsidRPr="00F304BA" w:rsidRDefault="004A0C7D" w:rsidP="00604D8C">
            <w:pPr>
              <w:rPr>
                <w:rFonts w:ascii="Times New Roman" w:hAnsi="Times New Roman" w:cs="Times New Roman"/>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4A0C7D" w:rsidRPr="00F304BA" w:rsidRDefault="004A0C7D" w:rsidP="00604D8C">
            <w:pPr>
              <w:pStyle w:val="Heading2"/>
              <w:outlineLvl w:val="1"/>
              <w:rPr>
                <w:b w:val="0"/>
                <w:sz w:val="20"/>
                <w:szCs w:val="20"/>
              </w:rPr>
            </w:pPr>
          </w:p>
        </w:tc>
        <w:tc>
          <w:tcPr>
            <w:tcW w:w="3330" w:type="dxa"/>
            <w:gridSpan w:val="2"/>
          </w:tcPr>
          <w:p w:rsidR="004A0C7D" w:rsidRPr="00F304BA" w:rsidRDefault="004A0C7D" w:rsidP="00604D8C">
            <w:pPr>
              <w:pStyle w:val="Heading2"/>
              <w:outlineLvl w:val="1"/>
              <w:rPr>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lastRenderedPageBreak/>
              <w:t>Contemporary Culture Case Study</w:t>
            </w:r>
          </w:p>
        </w:tc>
        <w:tc>
          <w:tcPr>
            <w:tcW w:w="4500" w:type="dxa"/>
            <w:gridSpan w:val="2"/>
          </w:tcPr>
          <w:p w:rsidR="004A0C7D" w:rsidRPr="00F304BA" w:rsidRDefault="004A0C7D" w:rsidP="00604D8C">
            <w:pPr>
              <w:pStyle w:val="Heading2"/>
              <w:outlineLvl w:val="1"/>
              <w:rPr>
                <w:sz w:val="20"/>
                <w:szCs w:val="20"/>
              </w:rPr>
            </w:pPr>
          </w:p>
        </w:tc>
        <w:tc>
          <w:tcPr>
            <w:tcW w:w="3330" w:type="dxa"/>
            <w:gridSpan w:val="2"/>
          </w:tcPr>
          <w:p w:rsidR="004A0C7D" w:rsidRPr="00F304BA" w:rsidRDefault="004A0C7D" w:rsidP="00604D8C">
            <w:pPr>
              <w:pStyle w:val="Heading2"/>
              <w:outlineLvl w:val="1"/>
              <w:rPr>
                <w:sz w:val="20"/>
                <w:szCs w:val="20"/>
              </w:rPr>
            </w:pPr>
          </w:p>
        </w:tc>
      </w:tr>
    </w:tbl>
    <w:p w:rsidR="004A0C7D" w:rsidRPr="00F304BA" w:rsidRDefault="004A0C7D" w:rsidP="004A0C7D">
      <w:pPr>
        <w:rPr>
          <w:rFonts w:ascii="Times New Roman" w:hAnsi="Times New Roman" w:cs="Times New Roman"/>
          <w:sz w:val="20"/>
          <w:szCs w:val="20"/>
        </w:rPr>
      </w:pPr>
    </w:p>
    <w:p w:rsidR="004A0C7D" w:rsidRPr="00F304BA" w:rsidRDefault="004A0C7D">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p>
    <w:p w:rsidR="00BF528A" w:rsidRPr="00F304BA" w:rsidRDefault="00BF528A">
      <w:pPr>
        <w:rPr>
          <w:rFonts w:ascii="Times New Roman" w:hAnsi="Times New Roman" w:cs="Times New Roman"/>
          <w:sz w:val="20"/>
          <w:szCs w:val="20"/>
        </w:rPr>
      </w:pPr>
      <w:r w:rsidRPr="00F304BA">
        <w:rPr>
          <w:rFonts w:ascii="Times New Roman" w:hAnsi="Times New Roman" w:cs="Times New Roman"/>
          <w:sz w:val="20"/>
          <w:szCs w:val="20"/>
        </w:rPr>
        <w:br w:type="page"/>
      </w: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4A0C7D" w:rsidRPr="00F304BA" w:rsidTr="00604D8C">
        <w:tc>
          <w:tcPr>
            <w:tcW w:w="5310" w:type="dxa"/>
            <w:gridSpan w:val="2"/>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lastRenderedPageBreak/>
              <w:t xml:space="preserve">Major Concept (Unit/Theme) </w:t>
            </w:r>
            <w:r w:rsidR="007014F7" w:rsidRPr="00F304BA">
              <w:rPr>
                <w:rFonts w:ascii="Times New Roman" w:hAnsi="Times New Roman" w:cs="Times New Roman"/>
                <w:b/>
                <w:sz w:val="20"/>
                <w:szCs w:val="20"/>
              </w:rPr>
              <w:t xml:space="preserve"> </w:t>
            </w:r>
            <w:r w:rsidR="007014F7" w:rsidRPr="00F304BA">
              <w:rPr>
                <w:rFonts w:ascii="Times New Roman" w:eastAsia="Times New Roman" w:hAnsi="Times New Roman" w:cs="Times New Roman"/>
                <w:b/>
                <w:bCs/>
                <w:sz w:val="20"/>
                <w:szCs w:val="20"/>
              </w:rPr>
              <w:t>Unit 10: Southeast Asia</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6" w:history="1">
              <w:r w:rsidR="007014F7" w:rsidRPr="00F304BA">
                <w:rPr>
                  <w:rFonts w:ascii="Times New Roman" w:eastAsia="Times New Roman" w:hAnsi="Times New Roman" w:cs="Times New Roman"/>
                  <w:color w:val="0000FF"/>
                  <w:sz w:val="20"/>
                  <w:szCs w:val="20"/>
                  <w:u w:val="single"/>
                </w:rPr>
                <w:t xml:space="preserve">Chapter 29: Physical Geography of Southeast </w:t>
              </w:r>
              <w:r w:rsidR="007014F7" w:rsidRPr="00F304BA">
                <w:rPr>
                  <w:rFonts w:ascii="Times New Roman" w:eastAsia="Times New Roman" w:hAnsi="Times New Roman" w:cs="Times New Roman"/>
                  <w:color w:val="0000FF"/>
                  <w:sz w:val="20"/>
                  <w:szCs w:val="20"/>
                  <w:u w:val="single"/>
                </w:rPr>
                <w:br/>
                <w:t>Asia</w:t>
              </w:r>
            </w:hyperlink>
            <w:r w:rsidR="007014F7" w:rsidRPr="00F304BA">
              <w:rPr>
                <w:rFonts w:ascii="Times New Roman" w:eastAsia="Times New Roman" w:hAnsi="Times New Roman" w:cs="Times New Roman"/>
                <w:sz w:val="20"/>
                <w:szCs w:val="20"/>
              </w:rPr>
              <w:br/>
            </w:r>
            <w:r w:rsidR="007014F7" w:rsidRPr="00F304BA">
              <w:rPr>
                <w:rFonts w:ascii="Times New Roman" w:hAnsi="Times New Roman" w:cs="Times New Roman"/>
                <w:b/>
                <w:sz w:val="20"/>
                <w:szCs w:val="20"/>
              </w:rPr>
              <w:t>The Land</w:t>
            </w:r>
            <w:r w:rsidR="007014F7" w:rsidRPr="00F304BA">
              <w:rPr>
                <w:rFonts w:ascii="Times New Roman" w:hAnsi="Times New Roman" w:cs="Times New Roman"/>
                <w:b/>
                <w:sz w:val="20"/>
                <w:szCs w:val="20"/>
              </w:rPr>
              <w:br/>
              <w:t>Climate and Vegetation</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2160" w:type="dxa"/>
          </w:tcPr>
          <w:p w:rsidR="004A0C7D" w:rsidRPr="00F304BA" w:rsidRDefault="004A0C7D" w:rsidP="00604D8C">
            <w:pPr>
              <w:spacing w:after="100" w:afterAutospacing="1"/>
              <w:rPr>
                <w:rFonts w:ascii="Times New Roman" w:hAnsi="Times New Roman" w:cs="Times New Roman"/>
                <w:sz w:val="20"/>
                <w:szCs w:val="20"/>
              </w:rPr>
            </w:pPr>
          </w:p>
        </w:tc>
        <w:tc>
          <w:tcPr>
            <w:tcW w:w="2340" w:type="dxa"/>
          </w:tcPr>
          <w:p w:rsidR="004A0C7D"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Cordillera</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Archipelago</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Insular</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Flora</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Fauna</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endemic</w:t>
            </w:r>
          </w:p>
        </w:tc>
        <w:tc>
          <w:tcPr>
            <w:tcW w:w="1530" w:type="dxa"/>
          </w:tcPr>
          <w:p w:rsidR="004A0C7D" w:rsidRPr="00F304BA" w:rsidRDefault="004A0C7D" w:rsidP="00604D8C">
            <w:pPr>
              <w:rPr>
                <w:rFonts w:ascii="Times New Roman" w:hAnsi="Times New Roman" w:cs="Times New Roman"/>
                <w:b/>
                <w:sz w:val="20"/>
                <w:szCs w:val="20"/>
              </w:rPr>
            </w:pPr>
          </w:p>
        </w:tc>
        <w:tc>
          <w:tcPr>
            <w:tcW w:w="1800" w:type="dxa"/>
          </w:tcPr>
          <w:p w:rsidR="004A0C7D" w:rsidRPr="00F304BA" w:rsidRDefault="004A0C7D" w:rsidP="00604D8C">
            <w:pPr>
              <w:rPr>
                <w:rFonts w:ascii="Times New Roman" w:hAnsi="Times New Roman" w:cs="Times New Roman"/>
                <w:b/>
                <w:sz w:val="20"/>
                <w:szCs w:val="20"/>
              </w:rPr>
            </w:pP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7" w:history="1">
              <w:r w:rsidR="00F96443" w:rsidRPr="00F304BA">
                <w:rPr>
                  <w:rFonts w:ascii="Times New Roman" w:eastAsia="Times New Roman" w:hAnsi="Times New Roman" w:cs="Times New Roman"/>
                  <w:color w:val="0000FF"/>
                  <w:sz w:val="20"/>
                  <w:szCs w:val="20"/>
                  <w:u w:val="single"/>
                </w:rPr>
                <w:t>Chapter 30: Cultural Geography of Southeast Asia</w:t>
              </w:r>
            </w:hyperlink>
            <w:r w:rsidR="00F96443" w:rsidRPr="00F304BA">
              <w:rPr>
                <w:rFonts w:ascii="Times New Roman" w:eastAsia="Times New Roman" w:hAnsi="Times New Roman" w:cs="Times New Roman"/>
                <w:sz w:val="20"/>
                <w:szCs w:val="20"/>
              </w:rPr>
              <w:br/>
            </w:r>
            <w:r w:rsidR="00F96443" w:rsidRPr="00F304BA">
              <w:rPr>
                <w:rFonts w:ascii="Times New Roman" w:hAnsi="Times New Roman" w:cs="Times New Roman"/>
                <w:b/>
                <w:bCs/>
                <w:sz w:val="20"/>
                <w:szCs w:val="20"/>
              </w:rPr>
              <w:t xml:space="preserve">Mainland Southeast Asia Vietnam </w:t>
            </w:r>
            <w:r w:rsidR="00F96443" w:rsidRPr="00F304BA">
              <w:rPr>
                <w:rFonts w:ascii="Times New Roman" w:hAnsi="Times New Roman" w:cs="Times New Roman"/>
                <w:b/>
                <w:bCs/>
                <w:sz w:val="20"/>
                <w:szCs w:val="20"/>
              </w:rPr>
              <w:br/>
              <w:t>Island Southeast Asia – Indonesia</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2160" w:type="dxa"/>
          </w:tcPr>
          <w:p w:rsidR="004A0C7D" w:rsidRPr="00F304BA" w:rsidRDefault="00FF0B86"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urbanization</w:t>
            </w:r>
          </w:p>
        </w:tc>
        <w:tc>
          <w:tcPr>
            <w:tcW w:w="2340" w:type="dxa"/>
          </w:tcPr>
          <w:p w:rsidR="004A0C7D"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Primate city</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Maritime</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Sphere of influence</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Buffer state</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Martial law</w:t>
            </w:r>
          </w:p>
          <w:p w:rsidR="00F96443" w:rsidRPr="00F304BA" w:rsidRDefault="00F96443" w:rsidP="00604D8C">
            <w:pPr>
              <w:rPr>
                <w:rFonts w:ascii="Times New Roman" w:hAnsi="Times New Roman" w:cs="Times New Roman"/>
                <w:sz w:val="20"/>
                <w:szCs w:val="20"/>
              </w:rPr>
            </w:pPr>
            <w:r w:rsidRPr="00F304BA">
              <w:rPr>
                <w:rFonts w:ascii="Times New Roman" w:hAnsi="Times New Roman" w:cs="Times New Roman"/>
                <w:sz w:val="20"/>
                <w:szCs w:val="20"/>
              </w:rPr>
              <w:t>wat</w:t>
            </w:r>
          </w:p>
        </w:tc>
        <w:tc>
          <w:tcPr>
            <w:tcW w:w="1530" w:type="dxa"/>
          </w:tcPr>
          <w:p w:rsidR="004A0C7D" w:rsidRPr="00F304BA" w:rsidRDefault="004A0C7D" w:rsidP="00604D8C">
            <w:pPr>
              <w:rPr>
                <w:rFonts w:ascii="Times New Roman" w:hAnsi="Times New Roman" w:cs="Times New Roman"/>
                <w:b/>
                <w:sz w:val="20"/>
                <w:szCs w:val="20"/>
              </w:rPr>
            </w:pPr>
          </w:p>
        </w:tc>
        <w:tc>
          <w:tcPr>
            <w:tcW w:w="1800" w:type="dxa"/>
          </w:tcPr>
          <w:p w:rsidR="004A0C7D" w:rsidRPr="00F304BA" w:rsidRDefault="004A0C7D" w:rsidP="00604D8C">
            <w:pPr>
              <w:rPr>
                <w:rFonts w:ascii="Times New Roman" w:hAnsi="Times New Roman" w:cs="Times New Roman"/>
                <w:b/>
                <w:sz w:val="20"/>
                <w:szCs w:val="20"/>
              </w:rPr>
            </w:pPr>
          </w:p>
        </w:tc>
      </w:tr>
      <w:tr w:rsidR="004A0C7D" w:rsidRPr="00F304BA" w:rsidTr="00604D8C">
        <w:tc>
          <w:tcPr>
            <w:tcW w:w="5310" w:type="dxa"/>
            <w:gridSpan w:val="2"/>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4A0C7D" w:rsidRPr="00F304BA" w:rsidTr="00604D8C">
        <w:tc>
          <w:tcPr>
            <w:tcW w:w="5310" w:type="dxa"/>
            <w:gridSpan w:val="2"/>
          </w:tcPr>
          <w:p w:rsidR="004A0C7D" w:rsidRPr="00F304BA" w:rsidRDefault="00604D8C" w:rsidP="00604D8C">
            <w:pPr>
              <w:spacing w:after="100" w:afterAutospacing="1"/>
              <w:rPr>
                <w:rFonts w:ascii="Times New Roman" w:hAnsi="Times New Roman" w:cs="Times New Roman"/>
                <w:b/>
                <w:sz w:val="20"/>
                <w:szCs w:val="20"/>
              </w:rPr>
            </w:pPr>
            <w:hyperlink r:id="rId38" w:history="1">
              <w:r w:rsidR="00F96443" w:rsidRPr="00F304BA">
                <w:rPr>
                  <w:rFonts w:ascii="Times New Roman" w:eastAsia="Times New Roman" w:hAnsi="Times New Roman" w:cs="Times New Roman"/>
                  <w:color w:val="0000FF"/>
                  <w:sz w:val="20"/>
                  <w:szCs w:val="20"/>
                  <w:u w:val="single"/>
                </w:rPr>
                <w:t>Chapter 31: The Region Today: Southeast Asia</w:t>
              </w:r>
            </w:hyperlink>
            <w:r w:rsidR="00F96443" w:rsidRPr="00F304BA">
              <w:rPr>
                <w:rFonts w:ascii="Times New Roman" w:eastAsia="Times New Roman" w:hAnsi="Times New Roman" w:cs="Times New Roman"/>
                <w:sz w:val="20"/>
                <w:szCs w:val="20"/>
              </w:rPr>
              <w:br/>
            </w:r>
            <w:r w:rsidR="00F96443" w:rsidRPr="00F304BA">
              <w:rPr>
                <w:rFonts w:ascii="Times New Roman" w:hAnsi="Times New Roman" w:cs="Times New Roman"/>
                <w:b/>
                <w:bCs/>
                <w:sz w:val="20"/>
                <w:szCs w:val="20"/>
              </w:rPr>
              <w:t>The Economy</w:t>
            </w:r>
            <w:r w:rsidR="00F96443" w:rsidRPr="00F304BA">
              <w:rPr>
                <w:rFonts w:ascii="Times New Roman" w:hAnsi="Times New Roman" w:cs="Times New Roman"/>
                <w:b/>
                <w:bCs/>
                <w:sz w:val="20"/>
                <w:szCs w:val="20"/>
              </w:rPr>
              <w:br/>
              <w:t>People and Their Environment</w:t>
            </w:r>
          </w:p>
        </w:tc>
        <w:tc>
          <w:tcPr>
            <w:tcW w:w="5670" w:type="dxa"/>
            <w:gridSpan w:val="3"/>
          </w:tcPr>
          <w:p w:rsidR="004A0C7D" w:rsidRPr="00F304BA" w:rsidRDefault="004A0C7D" w:rsidP="00604D8C">
            <w:pPr>
              <w:spacing w:after="280" w:afterAutospacing="1"/>
              <w:rPr>
                <w:rFonts w:ascii="Times New Roman" w:hAnsi="Times New Roman" w:cs="Times New Roman"/>
                <w:b/>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4A0C7D" w:rsidRPr="00F304BA" w:rsidRDefault="004A0C7D"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2160" w:type="dxa"/>
          </w:tcPr>
          <w:p w:rsidR="004A0C7D" w:rsidRPr="00F304BA" w:rsidRDefault="00FF0B86" w:rsidP="00604D8C">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Interdependent</w:t>
            </w:r>
            <w:r w:rsidRPr="00F304BA">
              <w:rPr>
                <w:rFonts w:ascii="Times New Roman" w:hAnsi="Times New Roman" w:cs="Times New Roman"/>
                <w:sz w:val="20"/>
                <w:szCs w:val="20"/>
              </w:rPr>
              <w:br/>
              <w:t>cyclone</w:t>
            </w:r>
            <w:r w:rsidRPr="00F304BA">
              <w:rPr>
                <w:rFonts w:ascii="Times New Roman" w:hAnsi="Times New Roman" w:cs="Times New Roman"/>
                <w:sz w:val="20"/>
                <w:szCs w:val="20"/>
              </w:rPr>
              <w:br/>
              <w:t>typhoon</w:t>
            </w:r>
          </w:p>
          <w:p w:rsidR="00FF0B86" w:rsidRPr="00F304BA" w:rsidRDefault="00FF0B86" w:rsidP="00604D8C">
            <w:pPr>
              <w:spacing w:after="100" w:afterAutospacing="1"/>
              <w:rPr>
                <w:rFonts w:ascii="Times New Roman" w:hAnsi="Times New Roman" w:cs="Times New Roman"/>
                <w:sz w:val="20"/>
                <w:szCs w:val="20"/>
              </w:rPr>
            </w:pPr>
          </w:p>
          <w:p w:rsidR="00FF0B86" w:rsidRPr="00F304BA" w:rsidRDefault="00FF0B86" w:rsidP="00604D8C">
            <w:pPr>
              <w:spacing w:after="100" w:afterAutospacing="1"/>
              <w:rPr>
                <w:rFonts w:ascii="Times New Roman" w:hAnsi="Times New Roman" w:cs="Times New Roman"/>
                <w:sz w:val="20"/>
                <w:szCs w:val="20"/>
              </w:rPr>
            </w:pPr>
          </w:p>
        </w:tc>
        <w:tc>
          <w:tcPr>
            <w:tcW w:w="2340" w:type="dxa"/>
          </w:tcPr>
          <w:p w:rsidR="004A0C7D"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Rice paddy</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Sickle</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Lode</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Free port</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Association of Southeast Asian Nations (ASEAN)</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Sustainable development</w:t>
            </w:r>
          </w:p>
          <w:p w:rsidR="00FF0B86" w:rsidRPr="00F304BA" w:rsidRDefault="00FF0B86" w:rsidP="00FF0B86">
            <w:pPr>
              <w:rPr>
                <w:rFonts w:ascii="Times New Roman" w:hAnsi="Times New Roman" w:cs="Times New Roman"/>
                <w:sz w:val="20"/>
                <w:szCs w:val="20"/>
              </w:rPr>
            </w:pPr>
            <w:r w:rsidRPr="00F304BA">
              <w:rPr>
                <w:rFonts w:ascii="Times New Roman" w:hAnsi="Times New Roman" w:cs="Times New Roman"/>
                <w:sz w:val="20"/>
                <w:szCs w:val="20"/>
              </w:rPr>
              <w:t>Shifting cultivation</w:t>
            </w:r>
          </w:p>
        </w:tc>
        <w:tc>
          <w:tcPr>
            <w:tcW w:w="1530" w:type="dxa"/>
          </w:tcPr>
          <w:p w:rsidR="004A0C7D" w:rsidRPr="00F304BA" w:rsidRDefault="004A0C7D" w:rsidP="00604D8C">
            <w:pPr>
              <w:rPr>
                <w:rFonts w:ascii="Times New Roman" w:hAnsi="Times New Roman" w:cs="Times New Roman"/>
                <w:sz w:val="20"/>
                <w:szCs w:val="20"/>
              </w:rPr>
            </w:pPr>
          </w:p>
        </w:tc>
        <w:tc>
          <w:tcPr>
            <w:tcW w:w="1800" w:type="dxa"/>
          </w:tcPr>
          <w:p w:rsidR="004A0C7D" w:rsidRPr="00F304BA" w:rsidRDefault="004A0C7D" w:rsidP="00604D8C">
            <w:pPr>
              <w:rPr>
                <w:rFonts w:ascii="Times New Roman" w:hAnsi="Times New Roman" w:cs="Times New Roman"/>
                <w:sz w:val="20"/>
                <w:szCs w:val="20"/>
              </w:rPr>
            </w:pPr>
          </w:p>
        </w:tc>
      </w:tr>
      <w:tr w:rsidR="004A0C7D" w:rsidRPr="00F304BA" w:rsidTr="00604D8C">
        <w:tc>
          <w:tcPr>
            <w:tcW w:w="10980" w:type="dxa"/>
            <w:gridSpan w:val="5"/>
          </w:tcPr>
          <w:p w:rsidR="004A0C7D" w:rsidRPr="00F304BA" w:rsidRDefault="004A0C7D" w:rsidP="00604D8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4A0C7D" w:rsidRPr="00F304BA" w:rsidRDefault="004A0C7D" w:rsidP="00604D8C">
            <w:pPr>
              <w:pStyle w:val="Heading2"/>
              <w:jc w:val="center"/>
              <w:outlineLvl w:val="1"/>
              <w:rPr>
                <w:b w:val="0"/>
                <w:sz w:val="20"/>
                <w:szCs w:val="20"/>
              </w:rPr>
            </w:pPr>
            <w:r w:rsidRPr="00F304BA">
              <w:rPr>
                <w:b w:val="0"/>
                <w:sz w:val="20"/>
                <w:szCs w:val="20"/>
              </w:rPr>
              <w:t>Cultural Connecting Project</w:t>
            </w:r>
          </w:p>
        </w:tc>
        <w:tc>
          <w:tcPr>
            <w:tcW w:w="3330" w:type="dxa"/>
            <w:gridSpan w:val="2"/>
          </w:tcPr>
          <w:p w:rsidR="004A0C7D" w:rsidRPr="00F304BA" w:rsidRDefault="004A0C7D" w:rsidP="00604D8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p>
        </w:tc>
        <w:tc>
          <w:tcPr>
            <w:tcW w:w="4500" w:type="dxa"/>
            <w:gridSpan w:val="2"/>
          </w:tcPr>
          <w:p w:rsidR="004A0C7D" w:rsidRPr="00F304BA" w:rsidRDefault="004A0C7D" w:rsidP="00231473">
            <w:pPr>
              <w:pStyle w:val="Heading2"/>
              <w:jc w:val="center"/>
              <w:outlineLvl w:val="1"/>
              <w:rPr>
                <w:b w:val="0"/>
                <w:sz w:val="20"/>
                <w:szCs w:val="20"/>
              </w:rPr>
            </w:pPr>
          </w:p>
        </w:tc>
        <w:tc>
          <w:tcPr>
            <w:tcW w:w="3330" w:type="dxa"/>
            <w:gridSpan w:val="2"/>
          </w:tcPr>
          <w:p w:rsidR="004A0C7D" w:rsidRPr="00F304BA" w:rsidRDefault="004A0C7D" w:rsidP="00604D8C">
            <w:pPr>
              <w:rPr>
                <w:rFonts w:ascii="Times New Roman" w:hAnsi="Times New Roman" w:cs="Times New Roman"/>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4A0C7D" w:rsidRPr="00F304BA" w:rsidRDefault="004A0C7D" w:rsidP="00604D8C">
            <w:pPr>
              <w:pStyle w:val="Heading2"/>
              <w:outlineLvl w:val="1"/>
              <w:rPr>
                <w:b w:val="0"/>
                <w:sz w:val="20"/>
                <w:szCs w:val="20"/>
              </w:rPr>
            </w:pPr>
          </w:p>
        </w:tc>
        <w:tc>
          <w:tcPr>
            <w:tcW w:w="3330" w:type="dxa"/>
            <w:gridSpan w:val="2"/>
          </w:tcPr>
          <w:p w:rsidR="004A0C7D" w:rsidRPr="00F304BA" w:rsidRDefault="004A0C7D" w:rsidP="00604D8C">
            <w:pPr>
              <w:pStyle w:val="Heading2"/>
              <w:outlineLvl w:val="1"/>
              <w:rPr>
                <w:sz w:val="20"/>
                <w:szCs w:val="20"/>
              </w:rPr>
            </w:pPr>
          </w:p>
        </w:tc>
      </w:tr>
      <w:tr w:rsidR="004A0C7D" w:rsidRPr="00F304BA" w:rsidTr="00604D8C">
        <w:tc>
          <w:tcPr>
            <w:tcW w:w="3150" w:type="dxa"/>
          </w:tcPr>
          <w:p w:rsidR="004A0C7D" w:rsidRPr="00F304BA" w:rsidRDefault="004A0C7D" w:rsidP="00604D8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4A0C7D" w:rsidRPr="00F304BA" w:rsidRDefault="004A0C7D" w:rsidP="00604D8C">
            <w:pPr>
              <w:pStyle w:val="Heading2"/>
              <w:outlineLvl w:val="1"/>
              <w:rPr>
                <w:sz w:val="20"/>
                <w:szCs w:val="20"/>
              </w:rPr>
            </w:pPr>
          </w:p>
        </w:tc>
        <w:tc>
          <w:tcPr>
            <w:tcW w:w="3330" w:type="dxa"/>
            <w:gridSpan w:val="2"/>
          </w:tcPr>
          <w:p w:rsidR="004A0C7D" w:rsidRPr="00F304BA" w:rsidRDefault="004A0C7D" w:rsidP="00604D8C">
            <w:pPr>
              <w:pStyle w:val="Heading2"/>
              <w:outlineLvl w:val="1"/>
              <w:rPr>
                <w:sz w:val="20"/>
                <w:szCs w:val="20"/>
              </w:rPr>
            </w:pPr>
          </w:p>
        </w:tc>
      </w:tr>
    </w:tbl>
    <w:p w:rsidR="00BF528A" w:rsidRPr="00F304BA" w:rsidRDefault="00BF528A">
      <w:pPr>
        <w:rPr>
          <w:rFonts w:ascii="Times New Roman" w:hAnsi="Times New Roman" w:cs="Times New Roman"/>
          <w:sz w:val="20"/>
          <w:szCs w:val="20"/>
        </w:rPr>
      </w:pPr>
    </w:p>
    <w:tbl>
      <w:tblPr>
        <w:tblStyle w:val="TableGrid"/>
        <w:tblW w:w="10980" w:type="dxa"/>
        <w:tblInd w:w="-545" w:type="dxa"/>
        <w:tblLayout w:type="fixed"/>
        <w:tblLook w:val="04A0" w:firstRow="1" w:lastRow="0" w:firstColumn="1" w:lastColumn="0" w:noHBand="0" w:noVBand="1"/>
      </w:tblPr>
      <w:tblGrid>
        <w:gridCol w:w="3150"/>
        <w:gridCol w:w="2160"/>
        <w:gridCol w:w="2340"/>
        <w:gridCol w:w="1530"/>
        <w:gridCol w:w="1800"/>
      </w:tblGrid>
      <w:tr w:rsidR="00BF528A" w:rsidRPr="00F304BA" w:rsidTr="00604D8C">
        <w:tc>
          <w:tcPr>
            <w:tcW w:w="5310" w:type="dxa"/>
            <w:gridSpan w:val="2"/>
          </w:tcPr>
          <w:p w:rsidR="00BF528A" w:rsidRPr="00F304BA" w:rsidRDefault="00BF528A" w:rsidP="00BF528A">
            <w:pPr>
              <w:rPr>
                <w:rFonts w:ascii="Times New Roman" w:hAnsi="Times New Roman" w:cs="Times New Roman"/>
                <w:b/>
                <w:sz w:val="20"/>
                <w:szCs w:val="20"/>
              </w:rPr>
            </w:pPr>
            <w:r w:rsidRPr="00F304BA">
              <w:rPr>
                <w:rFonts w:ascii="Times New Roman" w:hAnsi="Times New Roman" w:cs="Times New Roman"/>
                <w:sz w:val="20"/>
                <w:szCs w:val="20"/>
              </w:rPr>
              <w:br w:type="page"/>
            </w:r>
            <w:r w:rsidRPr="00F304BA">
              <w:rPr>
                <w:rFonts w:ascii="Times New Roman" w:hAnsi="Times New Roman" w:cs="Times New Roman"/>
                <w:b/>
                <w:sz w:val="20"/>
                <w:szCs w:val="20"/>
              </w:rPr>
              <w:t xml:space="preserve">Major Concept (Unit/Theme)  Unit 11: </w:t>
            </w:r>
            <w:r w:rsidRPr="00F304BA">
              <w:rPr>
                <w:rFonts w:ascii="Times New Roman" w:eastAsia="Times New Roman" w:hAnsi="Times New Roman" w:cs="Times New Roman"/>
                <w:b/>
                <w:bCs/>
                <w:sz w:val="20"/>
                <w:szCs w:val="20"/>
              </w:rPr>
              <w:t>Australia, Oceania, and Antarctica</w:t>
            </w:r>
          </w:p>
        </w:tc>
        <w:tc>
          <w:tcPr>
            <w:tcW w:w="234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Week</w:t>
            </w:r>
          </w:p>
        </w:tc>
        <w:tc>
          <w:tcPr>
            <w:tcW w:w="3330" w:type="dxa"/>
            <w:gridSpan w:val="2"/>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 xml:space="preserve">Textbook Coverage: </w:t>
            </w:r>
          </w:p>
        </w:tc>
      </w:tr>
      <w:tr w:rsidR="00BF528A" w:rsidRPr="00F304BA" w:rsidTr="00604D8C">
        <w:tc>
          <w:tcPr>
            <w:tcW w:w="5310" w:type="dxa"/>
            <w:gridSpan w:val="2"/>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BF528A" w:rsidRPr="00F304BA" w:rsidTr="00604D8C">
        <w:tc>
          <w:tcPr>
            <w:tcW w:w="5310" w:type="dxa"/>
            <w:gridSpan w:val="2"/>
          </w:tcPr>
          <w:p w:rsidR="00BF528A" w:rsidRPr="00F304BA" w:rsidRDefault="00604D8C" w:rsidP="00604D8C">
            <w:pPr>
              <w:spacing w:after="100" w:afterAutospacing="1"/>
              <w:rPr>
                <w:rFonts w:ascii="Times New Roman" w:hAnsi="Times New Roman" w:cs="Times New Roman"/>
                <w:b/>
                <w:sz w:val="20"/>
                <w:szCs w:val="20"/>
              </w:rPr>
            </w:pPr>
            <w:hyperlink r:id="rId39" w:history="1">
              <w:r w:rsidR="00BF528A" w:rsidRPr="00F304BA">
                <w:rPr>
                  <w:rFonts w:ascii="Times New Roman" w:eastAsia="Times New Roman" w:hAnsi="Times New Roman" w:cs="Times New Roman"/>
                  <w:color w:val="0000FF"/>
                  <w:sz w:val="20"/>
                  <w:szCs w:val="20"/>
                  <w:u w:val="single"/>
                </w:rPr>
                <w:t>Chapter 32: Physical Geography of Australia, Oceania, and Antarctica</w:t>
              </w:r>
            </w:hyperlink>
            <w:r w:rsidR="00BF528A" w:rsidRPr="00F304BA">
              <w:rPr>
                <w:rFonts w:ascii="Times New Roman" w:eastAsia="Times New Roman" w:hAnsi="Times New Roman" w:cs="Times New Roman"/>
                <w:sz w:val="20"/>
                <w:szCs w:val="20"/>
              </w:rPr>
              <w:br/>
            </w:r>
            <w:r w:rsidR="00BF528A" w:rsidRPr="00F304BA">
              <w:rPr>
                <w:rFonts w:ascii="Times New Roman" w:hAnsi="Times New Roman" w:cs="Times New Roman"/>
                <w:b/>
                <w:sz w:val="20"/>
                <w:szCs w:val="20"/>
              </w:rPr>
              <w:t>The Land</w:t>
            </w:r>
            <w:r w:rsidR="00BF528A" w:rsidRPr="00F304BA">
              <w:rPr>
                <w:rFonts w:ascii="Times New Roman" w:hAnsi="Times New Roman" w:cs="Times New Roman"/>
                <w:b/>
                <w:sz w:val="20"/>
                <w:szCs w:val="20"/>
              </w:rPr>
              <w:br/>
              <w:t>Climate and Vegetation</w:t>
            </w:r>
          </w:p>
        </w:tc>
        <w:tc>
          <w:tcPr>
            <w:tcW w:w="5670" w:type="dxa"/>
            <w:gridSpan w:val="3"/>
          </w:tcPr>
          <w:p w:rsidR="00BF528A" w:rsidRPr="00F304BA" w:rsidRDefault="00BF528A" w:rsidP="00604D8C">
            <w:pPr>
              <w:spacing w:after="280" w:afterAutospacing="1"/>
              <w:rPr>
                <w:rFonts w:ascii="Times New Roman" w:hAnsi="Times New Roman" w:cs="Times New Roman"/>
                <w:b/>
                <w:sz w:val="20"/>
                <w:szCs w:val="20"/>
              </w:rPr>
            </w:pPr>
          </w:p>
        </w:tc>
      </w:tr>
      <w:tr w:rsidR="00BF528A" w:rsidRPr="00F304BA" w:rsidTr="00604D8C">
        <w:tc>
          <w:tcPr>
            <w:tcW w:w="3150" w:type="dxa"/>
          </w:tcPr>
          <w:p w:rsidR="00BF528A" w:rsidRPr="00F304BA" w:rsidRDefault="00BF528A" w:rsidP="00604D8C">
            <w:pPr>
              <w:rPr>
                <w:rFonts w:ascii="Times New Roman" w:hAnsi="Times New Roman" w:cs="Times New Roman"/>
                <w:sz w:val="20"/>
                <w:szCs w:val="20"/>
              </w:rPr>
            </w:pPr>
            <w:r w:rsidRPr="00F304BA">
              <w:rPr>
                <w:rFonts w:ascii="Times New Roman" w:hAnsi="Times New Roman" w:cs="Times New Roman"/>
                <w:b/>
                <w:sz w:val="20"/>
                <w:szCs w:val="20"/>
              </w:rPr>
              <w:lastRenderedPageBreak/>
              <w:t xml:space="preserve">Chapter Concept/Skill </w:t>
            </w:r>
          </w:p>
        </w:tc>
        <w:tc>
          <w:tcPr>
            <w:tcW w:w="2160" w:type="dxa"/>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p>
        </w:tc>
        <w:tc>
          <w:tcPr>
            <w:tcW w:w="2160" w:type="dxa"/>
          </w:tcPr>
          <w:p w:rsidR="00FF0B86" w:rsidRPr="00F304BA" w:rsidRDefault="00FF0B86" w:rsidP="00FF0B86">
            <w:pPr>
              <w:rPr>
                <w:rFonts w:ascii="Times New Roman" w:hAnsi="Times New Roman" w:cs="Times New Roman"/>
                <w:sz w:val="20"/>
                <w:szCs w:val="20"/>
              </w:rPr>
            </w:pPr>
            <w:r w:rsidRPr="00F304BA">
              <w:rPr>
                <w:rFonts w:ascii="Times New Roman" w:hAnsi="Times New Roman" w:cs="Times New Roman"/>
                <w:sz w:val="20"/>
                <w:szCs w:val="20"/>
              </w:rPr>
              <w:t>Doldrums</w:t>
            </w:r>
          </w:p>
          <w:p w:rsidR="00FF0B86" w:rsidRPr="00F304BA" w:rsidRDefault="00FF0B86" w:rsidP="00FF0B86">
            <w:pPr>
              <w:rPr>
                <w:rFonts w:ascii="Times New Roman" w:hAnsi="Times New Roman" w:cs="Times New Roman"/>
                <w:sz w:val="20"/>
                <w:szCs w:val="20"/>
              </w:rPr>
            </w:pPr>
            <w:r w:rsidRPr="00F304BA">
              <w:rPr>
                <w:rFonts w:ascii="Times New Roman" w:hAnsi="Times New Roman" w:cs="Times New Roman"/>
                <w:sz w:val="20"/>
                <w:szCs w:val="20"/>
              </w:rPr>
              <w:t>Typhoon</w:t>
            </w:r>
          </w:p>
          <w:p w:rsidR="00FF0B86" w:rsidRPr="00F304BA" w:rsidRDefault="00FF0B86" w:rsidP="00FF0B86">
            <w:pPr>
              <w:rPr>
                <w:rFonts w:ascii="Times New Roman" w:hAnsi="Times New Roman" w:cs="Times New Roman"/>
                <w:sz w:val="20"/>
                <w:szCs w:val="20"/>
              </w:rPr>
            </w:pPr>
          </w:p>
          <w:p w:rsidR="00BF528A" w:rsidRPr="00F304BA" w:rsidRDefault="00BF528A" w:rsidP="00604D8C">
            <w:pPr>
              <w:spacing w:after="100" w:afterAutospacing="1"/>
              <w:rPr>
                <w:rFonts w:ascii="Times New Roman" w:hAnsi="Times New Roman" w:cs="Times New Roman"/>
                <w:sz w:val="20"/>
                <w:szCs w:val="20"/>
              </w:rPr>
            </w:pPr>
          </w:p>
        </w:tc>
        <w:tc>
          <w:tcPr>
            <w:tcW w:w="2340" w:type="dxa"/>
          </w:tcPr>
          <w:p w:rsidR="00BF528A"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Artesian well</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Coral</w:t>
            </w:r>
          </w:p>
          <w:p w:rsidR="00FF0B86" w:rsidRPr="00F304BA" w:rsidRDefault="00FF0B86" w:rsidP="00604D8C">
            <w:pPr>
              <w:rPr>
                <w:rFonts w:ascii="Times New Roman" w:hAnsi="Times New Roman" w:cs="Times New Roman"/>
                <w:sz w:val="20"/>
                <w:szCs w:val="20"/>
              </w:rPr>
            </w:pPr>
            <w:r w:rsidRPr="00F304BA">
              <w:rPr>
                <w:rFonts w:ascii="Times New Roman" w:hAnsi="Times New Roman" w:cs="Times New Roman"/>
                <w:sz w:val="20"/>
                <w:szCs w:val="20"/>
              </w:rPr>
              <w:t xml:space="preserve">Atoll </w:t>
            </w:r>
          </w:p>
          <w:p w:rsidR="00FF0B86" w:rsidRPr="00F304BA" w:rsidRDefault="00FF0B86" w:rsidP="00FF0B86">
            <w:pPr>
              <w:rPr>
                <w:rFonts w:ascii="Times New Roman" w:hAnsi="Times New Roman" w:cs="Times New Roman"/>
                <w:sz w:val="20"/>
                <w:szCs w:val="20"/>
              </w:rPr>
            </w:pPr>
            <w:r w:rsidRPr="00F304BA">
              <w:rPr>
                <w:rFonts w:ascii="Times New Roman" w:hAnsi="Times New Roman" w:cs="Times New Roman"/>
                <w:sz w:val="20"/>
                <w:szCs w:val="20"/>
              </w:rPr>
              <w:t>Lagoon</w:t>
            </w:r>
          </w:p>
          <w:p w:rsidR="00FF0B86" w:rsidRPr="00F304BA" w:rsidRDefault="00FF0B86" w:rsidP="00FF0B86">
            <w:pPr>
              <w:rPr>
                <w:rFonts w:ascii="Times New Roman" w:hAnsi="Times New Roman" w:cs="Times New Roman"/>
                <w:sz w:val="20"/>
                <w:szCs w:val="20"/>
              </w:rPr>
            </w:pPr>
            <w:r w:rsidRPr="00F304BA">
              <w:rPr>
                <w:rFonts w:ascii="Times New Roman" w:hAnsi="Times New Roman" w:cs="Times New Roman"/>
                <w:sz w:val="20"/>
                <w:szCs w:val="20"/>
              </w:rPr>
              <w:t>Wattle</w:t>
            </w:r>
          </w:p>
          <w:p w:rsidR="00FF0B86" w:rsidRPr="00F304BA" w:rsidRDefault="00FF0B86" w:rsidP="00FF0B86">
            <w:pPr>
              <w:rPr>
                <w:rFonts w:ascii="Times New Roman" w:hAnsi="Times New Roman" w:cs="Times New Roman"/>
                <w:sz w:val="20"/>
                <w:szCs w:val="20"/>
              </w:rPr>
            </w:pPr>
            <w:proofErr w:type="spellStart"/>
            <w:r w:rsidRPr="00F304BA">
              <w:rPr>
                <w:rFonts w:ascii="Times New Roman" w:hAnsi="Times New Roman" w:cs="Times New Roman"/>
                <w:sz w:val="20"/>
                <w:szCs w:val="20"/>
              </w:rPr>
              <w:t>manuka</w:t>
            </w:r>
            <w:proofErr w:type="spellEnd"/>
          </w:p>
        </w:tc>
        <w:tc>
          <w:tcPr>
            <w:tcW w:w="1530" w:type="dxa"/>
          </w:tcPr>
          <w:p w:rsidR="00BF528A" w:rsidRPr="00F304BA" w:rsidRDefault="00BF528A" w:rsidP="00604D8C">
            <w:pPr>
              <w:rPr>
                <w:rFonts w:ascii="Times New Roman" w:hAnsi="Times New Roman" w:cs="Times New Roman"/>
                <w:b/>
                <w:sz w:val="20"/>
                <w:szCs w:val="20"/>
              </w:rPr>
            </w:pPr>
          </w:p>
        </w:tc>
        <w:tc>
          <w:tcPr>
            <w:tcW w:w="1800" w:type="dxa"/>
          </w:tcPr>
          <w:p w:rsidR="00BF528A" w:rsidRPr="00F304BA" w:rsidRDefault="00BF528A" w:rsidP="00604D8C">
            <w:pPr>
              <w:rPr>
                <w:rFonts w:ascii="Times New Roman" w:hAnsi="Times New Roman" w:cs="Times New Roman"/>
                <w:b/>
                <w:sz w:val="20"/>
                <w:szCs w:val="20"/>
              </w:rPr>
            </w:pPr>
          </w:p>
        </w:tc>
      </w:tr>
      <w:tr w:rsidR="00BF528A" w:rsidRPr="00F304BA" w:rsidTr="00604D8C">
        <w:tc>
          <w:tcPr>
            <w:tcW w:w="5310" w:type="dxa"/>
            <w:gridSpan w:val="2"/>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BF528A" w:rsidRPr="00F304BA" w:rsidTr="00604D8C">
        <w:tc>
          <w:tcPr>
            <w:tcW w:w="5310" w:type="dxa"/>
            <w:gridSpan w:val="2"/>
          </w:tcPr>
          <w:p w:rsidR="00BF528A" w:rsidRPr="00F304BA" w:rsidRDefault="00604D8C" w:rsidP="00604D8C">
            <w:pPr>
              <w:spacing w:after="100" w:afterAutospacing="1"/>
              <w:rPr>
                <w:rFonts w:ascii="Times New Roman" w:hAnsi="Times New Roman" w:cs="Times New Roman"/>
                <w:b/>
                <w:sz w:val="20"/>
                <w:szCs w:val="20"/>
              </w:rPr>
            </w:pPr>
            <w:hyperlink r:id="rId40" w:history="1">
              <w:r w:rsidR="00BF528A" w:rsidRPr="00F304BA">
                <w:rPr>
                  <w:rFonts w:ascii="Times New Roman" w:eastAsia="Times New Roman" w:hAnsi="Times New Roman" w:cs="Times New Roman"/>
                  <w:color w:val="0000FF"/>
                  <w:sz w:val="20"/>
                  <w:szCs w:val="20"/>
                  <w:u w:val="single"/>
                </w:rPr>
                <w:t>Chapter 33: Cultural Geography of Australia and Oceania</w:t>
              </w:r>
            </w:hyperlink>
            <w:r w:rsidR="00BF528A" w:rsidRPr="00F304BA">
              <w:rPr>
                <w:rFonts w:ascii="Times New Roman" w:eastAsia="Times New Roman" w:hAnsi="Times New Roman" w:cs="Times New Roman"/>
                <w:sz w:val="20"/>
                <w:szCs w:val="20"/>
              </w:rPr>
              <w:br/>
            </w:r>
            <w:r w:rsidR="00BF528A" w:rsidRPr="00F304BA">
              <w:rPr>
                <w:rFonts w:ascii="Times New Roman" w:hAnsi="Times New Roman" w:cs="Times New Roman"/>
                <w:b/>
                <w:bCs/>
                <w:sz w:val="20"/>
                <w:szCs w:val="20"/>
              </w:rPr>
              <w:t>Australia and New Zealand</w:t>
            </w:r>
            <w:r w:rsidR="00BF528A" w:rsidRPr="00F304BA">
              <w:rPr>
                <w:rFonts w:ascii="Times New Roman" w:hAnsi="Times New Roman" w:cs="Times New Roman"/>
                <w:b/>
                <w:bCs/>
                <w:sz w:val="20"/>
                <w:szCs w:val="20"/>
              </w:rPr>
              <w:br/>
              <w:t>Oceania</w:t>
            </w:r>
          </w:p>
        </w:tc>
        <w:tc>
          <w:tcPr>
            <w:tcW w:w="5670" w:type="dxa"/>
            <w:gridSpan w:val="3"/>
          </w:tcPr>
          <w:p w:rsidR="00BF528A" w:rsidRPr="00F304BA" w:rsidRDefault="00BF528A" w:rsidP="00604D8C">
            <w:pPr>
              <w:spacing w:after="280" w:afterAutospacing="1"/>
              <w:rPr>
                <w:rFonts w:ascii="Times New Roman" w:hAnsi="Times New Roman" w:cs="Times New Roman"/>
                <w:b/>
                <w:sz w:val="20"/>
                <w:szCs w:val="20"/>
              </w:rPr>
            </w:pPr>
          </w:p>
        </w:tc>
      </w:tr>
      <w:tr w:rsidR="00BF528A" w:rsidRPr="00F304BA" w:rsidTr="00604D8C">
        <w:tc>
          <w:tcPr>
            <w:tcW w:w="3150" w:type="dxa"/>
          </w:tcPr>
          <w:p w:rsidR="00BF528A" w:rsidRPr="00F304BA" w:rsidRDefault="00BF528A"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p>
        </w:tc>
        <w:tc>
          <w:tcPr>
            <w:tcW w:w="2160" w:type="dxa"/>
          </w:tcPr>
          <w:p w:rsidR="00C6071A" w:rsidRPr="00F304BA" w:rsidRDefault="00C6071A" w:rsidP="00C6071A">
            <w:pPr>
              <w:spacing w:after="100" w:afterAutospacing="1"/>
              <w:rPr>
                <w:rFonts w:ascii="Times New Roman" w:hAnsi="Times New Roman" w:cs="Times New Roman"/>
                <w:sz w:val="20"/>
                <w:szCs w:val="20"/>
              </w:rPr>
            </w:pPr>
            <w:r w:rsidRPr="00F304BA">
              <w:rPr>
                <w:rFonts w:ascii="Times New Roman" w:hAnsi="Times New Roman" w:cs="Times New Roman"/>
                <w:sz w:val="20"/>
                <w:szCs w:val="20"/>
              </w:rPr>
              <w:t>Clan</w:t>
            </w:r>
            <w:r w:rsidRPr="00F304BA">
              <w:rPr>
                <w:rFonts w:ascii="Times New Roman" w:hAnsi="Times New Roman" w:cs="Times New Roman"/>
                <w:sz w:val="20"/>
                <w:szCs w:val="20"/>
              </w:rPr>
              <w:br/>
              <w:t>subsistence farming</w:t>
            </w:r>
            <w:r w:rsidRPr="00F304BA">
              <w:rPr>
                <w:rFonts w:ascii="Times New Roman" w:hAnsi="Times New Roman" w:cs="Times New Roman"/>
                <w:sz w:val="20"/>
                <w:szCs w:val="20"/>
              </w:rPr>
              <w:br/>
              <w:t xml:space="preserve">pidgin English  </w:t>
            </w:r>
          </w:p>
        </w:tc>
        <w:tc>
          <w:tcPr>
            <w:tcW w:w="2340" w:type="dxa"/>
          </w:tcPr>
          <w:p w:rsidR="00BF528A" w:rsidRPr="00F304BA" w:rsidRDefault="00C6071A" w:rsidP="00604D8C">
            <w:pPr>
              <w:rPr>
                <w:rFonts w:ascii="Times New Roman" w:hAnsi="Times New Roman" w:cs="Times New Roman"/>
                <w:sz w:val="20"/>
                <w:szCs w:val="20"/>
              </w:rPr>
            </w:pPr>
            <w:r w:rsidRPr="00F304BA">
              <w:rPr>
                <w:rFonts w:ascii="Times New Roman" w:hAnsi="Times New Roman" w:cs="Times New Roman"/>
                <w:sz w:val="20"/>
                <w:szCs w:val="20"/>
              </w:rPr>
              <w:t>Boomerang</w:t>
            </w:r>
          </w:p>
          <w:p w:rsidR="00C6071A" w:rsidRPr="00F304BA" w:rsidRDefault="00C6071A" w:rsidP="00604D8C">
            <w:pPr>
              <w:rPr>
                <w:rFonts w:ascii="Times New Roman" w:hAnsi="Times New Roman" w:cs="Times New Roman"/>
                <w:sz w:val="20"/>
                <w:szCs w:val="20"/>
              </w:rPr>
            </w:pPr>
            <w:r w:rsidRPr="00F304BA">
              <w:rPr>
                <w:rFonts w:ascii="Times New Roman" w:hAnsi="Times New Roman" w:cs="Times New Roman"/>
                <w:sz w:val="20"/>
                <w:szCs w:val="20"/>
              </w:rPr>
              <w:t>Dominion</w:t>
            </w:r>
          </w:p>
          <w:p w:rsidR="00C6071A" w:rsidRPr="00F304BA" w:rsidRDefault="00C6071A" w:rsidP="00604D8C">
            <w:pPr>
              <w:rPr>
                <w:rFonts w:ascii="Times New Roman" w:hAnsi="Times New Roman" w:cs="Times New Roman"/>
                <w:sz w:val="20"/>
                <w:szCs w:val="20"/>
              </w:rPr>
            </w:pPr>
            <w:proofErr w:type="spellStart"/>
            <w:r w:rsidRPr="00F304BA">
              <w:rPr>
                <w:rFonts w:ascii="Times New Roman" w:hAnsi="Times New Roman" w:cs="Times New Roman"/>
                <w:sz w:val="20"/>
                <w:szCs w:val="20"/>
              </w:rPr>
              <w:t>Strine</w:t>
            </w:r>
            <w:proofErr w:type="spellEnd"/>
          </w:p>
          <w:p w:rsidR="00C6071A" w:rsidRPr="00F304BA" w:rsidRDefault="00C6071A" w:rsidP="00604D8C">
            <w:pPr>
              <w:rPr>
                <w:rFonts w:ascii="Times New Roman" w:hAnsi="Times New Roman" w:cs="Times New Roman"/>
                <w:sz w:val="20"/>
                <w:szCs w:val="20"/>
              </w:rPr>
            </w:pPr>
            <w:r w:rsidRPr="00F304BA">
              <w:rPr>
                <w:rFonts w:ascii="Times New Roman" w:hAnsi="Times New Roman" w:cs="Times New Roman"/>
                <w:sz w:val="20"/>
                <w:szCs w:val="20"/>
              </w:rPr>
              <w:t>Horticulture</w:t>
            </w:r>
          </w:p>
          <w:p w:rsidR="00C6071A" w:rsidRPr="00F304BA" w:rsidRDefault="00C6071A" w:rsidP="00604D8C">
            <w:pPr>
              <w:rPr>
                <w:rFonts w:ascii="Times New Roman" w:hAnsi="Times New Roman" w:cs="Times New Roman"/>
                <w:sz w:val="20"/>
                <w:szCs w:val="20"/>
              </w:rPr>
            </w:pPr>
            <w:r w:rsidRPr="00F304BA">
              <w:rPr>
                <w:rFonts w:ascii="Times New Roman" w:hAnsi="Times New Roman" w:cs="Times New Roman"/>
                <w:sz w:val="20"/>
                <w:szCs w:val="20"/>
              </w:rPr>
              <w:t>Trust territory</w:t>
            </w:r>
          </w:p>
          <w:p w:rsidR="00C6071A" w:rsidRPr="00F304BA" w:rsidRDefault="00C6071A" w:rsidP="00604D8C">
            <w:pPr>
              <w:rPr>
                <w:rFonts w:ascii="Times New Roman" w:hAnsi="Times New Roman" w:cs="Times New Roman"/>
                <w:sz w:val="20"/>
                <w:szCs w:val="20"/>
              </w:rPr>
            </w:pPr>
          </w:p>
        </w:tc>
        <w:tc>
          <w:tcPr>
            <w:tcW w:w="1530" w:type="dxa"/>
          </w:tcPr>
          <w:p w:rsidR="00BF528A" w:rsidRPr="00F304BA" w:rsidRDefault="00BF528A" w:rsidP="00604D8C">
            <w:pPr>
              <w:rPr>
                <w:rFonts w:ascii="Times New Roman" w:hAnsi="Times New Roman" w:cs="Times New Roman"/>
                <w:b/>
                <w:sz w:val="20"/>
                <w:szCs w:val="20"/>
              </w:rPr>
            </w:pPr>
          </w:p>
        </w:tc>
        <w:tc>
          <w:tcPr>
            <w:tcW w:w="1800" w:type="dxa"/>
          </w:tcPr>
          <w:p w:rsidR="00BF528A" w:rsidRPr="00F304BA" w:rsidRDefault="00BF528A" w:rsidP="00604D8C">
            <w:pPr>
              <w:rPr>
                <w:rFonts w:ascii="Times New Roman" w:hAnsi="Times New Roman" w:cs="Times New Roman"/>
                <w:b/>
                <w:sz w:val="20"/>
                <w:szCs w:val="20"/>
              </w:rPr>
            </w:pPr>
          </w:p>
        </w:tc>
      </w:tr>
      <w:tr w:rsidR="00BF528A" w:rsidRPr="00F304BA" w:rsidTr="00604D8C">
        <w:tc>
          <w:tcPr>
            <w:tcW w:w="5310" w:type="dxa"/>
            <w:gridSpan w:val="2"/>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Chapter/Section</w:t>
            </w:r>
          </w:p>
        </w:tc>
        <w:tc>
          <w:tcPr>
            <w:tcW w:w="5670" w:type="dxa"/>
            <w:gridSpan w:val="3"/>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 Essential Questions</w:t>
            </w:r>
          </w:p>
        </w:tc>
      </w:tr>
      <w:tr w:rsidR="00BF528A" w:rsidRPr="00F304BA" w:rsidTr="00604D8C">
        <w:tc>
          <w:tcPr>
            <w:tcW w:w="5310" w:type="dxa"/>
            <w:gridSpan w:val="2"/>
          </w:tcPr>
          <w:p w:rsidR="00BF528A" w:rsidRPr="00F304BA" w:rsidRDefault="00604D8C" w:rsidP="00604D8C">
            <w:pPr>
              <w:spacing w:after="100" w:afterAutospacing="1"/>
              <w:rPr>
                <w:rFonts w:ascii="Times New Roman" w:hAnsi="Times New Roman" w:cs="Times New Roman"/>
                <w:b/>
                <w:sz w:val="20"/>
                <w:szCs w:val="20"/>
              </w:rPr>
            </w:pPr>
            <w:hyperlink r:id="rId41" w:history="1">
              <w:r w:rsidR="00BF528A" w:rsidRPr="00F304BA">
                <w:rPr>
                  <w:rFonts w:ascii="Times New Roman" w:eastAsia="Times New Roman" w:hAnsi="Times New Roman" w:cs="Times New Roman"/>
                  <w:color w:val="0000FF"/>
                  <w:sz w:val="20"/>
                  <w:szCs w:val="20"/>
                  <w:u w:val="single"/>
                </w:rPr>
                <w:t>Chapter 34: The Region Today: Australia and Oceania</w:t>
              </w:r>
            </w:hyperlink>
            <w:r w:rsidR="00BF528A" w:rsidRPr="00F304BA">
              <w:rPr>
                <w:rFonts w:ascii="Times New Roman" w:eastAsia="Times New Roman" w:hAnsi="Times New Roman" w:cs="Times New Roman"/>
                <w:sz w:val="20"/>
                <w:szCs w:val="20"/>
              </w:rPr>
              <w:br/>
            </w:r>
            <w:r w:rsidR="00BF528A" w:rsidRPr="00F304BA">
              <w:rPr>
                <w:rFonts w:ascii="Times New Roman" w:hAnsi="Times New Roman" w:cs="Times New Roman"/>
                <w:b/>
                <w:bCs/>
                <w:sz w:val="20"/>
                <w:szCs w:val="20"/>
              </w:rPr>
              <w:t>The Economy</w:t>
            </w:r>
            <w:r w:rsidR="00BF528A" w:rsidRPr="00F304BA">
              <w:rPr>
                <w:rFonts w:ascii="Times New Roman" w:hAnsi="Times New Roman" w:cs="Times New Roman"/>
                <w:b/>
                <w:bCs/>
                <w:sz w:val="20"/>
                <w:szCs w:val="20"/>
              </w:rPr>
              <w:br/>
              <w:t>People and Their Environment</w:t>
            </w:r>
          </w:p>
        </w:tc>
        <w:tc>
          <w:tcPr>
            <w:tcW w:w="5670" w:type="dxa"/>
            <w:gridSpan w:val="3"/>
          </w:tcPr>
          <w:p w:rsidR="00BF528A" w:rsidRPr="00F304BA" w:rsidRDefault="00BF528A" w:rsidP="00604D8C">
            <w:pPr>
              <w:spacing w:after="280" w:afterAutospacing="1"/>
              <w:rPr>
                <w:rFonts w:ascii="Times New Roman" w:hAnsi="Times New Roman" w:cs="Times New Roman"/>
                <w:b/>
                <w:sz w:val="20"/>
                <w:szCs w:val="20"/>
              </w:rPr>
            </w:pPr>
          </w:p>
        </w:tc>
      </w:tr>
      <w:tr w:rsidR="00BF528A" w:rsidRPr="00F304BA" w:rsidTr="00604D8C">
        <w:tc>
          <w:tcPr>
            <w:tcW w:w="3150" w:type="dxa"/>
          </w:tcPr>
          <w:p w:rsidR="00BF528A" w:rsidRPr="00F304BA" w:rsidRDefault="00BF528A" w:rsidP="00604D8C">
            <w:pPr>
              <w:rPr>
                <w:rFonts w:ascii="Times New Roman" w:hAnsi="Times New Roman" w:cs="Times New Roman"/>
                <w:sz w:val="20"/>
                <w:szCs w:val="20"/>
              </w:rPr>
            </w:pPr>
            <w:r w:rsidRPr="00F304BA">
              <w:rPr>
                <w:rFonts w:ascii="Times New Roman" w:hAnsi="Times New Roman" w:cs="Times New Roman"/>
                <w:b/>
                <w:sz w:val="20"/>
                <w:szCs w:val="20"/>
              </w:rPr>
              <w:t xml:space="preserve">Chapter Concept/Skill </w:t>
            </w:r>
          </w:p>
        </w:tc>
        <w:tc>
          <w:tcPr>
            <w:tcW w:w="2160" w:type="dxa"/>
          </w:tcPr>
          <w:p w:rsidR="00BF528A" w:rsidRPr="00F304BA" w:rsidRDefault="00BF528A" w:rsidP="00604D8C">
            <w:pPr>
              <w:spacing w:after="100" w:afterAutospacing="1"/>
              <w:rPr>
                <w:rFonts w:ascii="Times New Roman" w:hAnsi="Times New Roman" w:cs="Times New Roman"/>
                <w:b/>
                <w:sz w:val="20"/>
                <w:szCs w:val="20"/>
              </w:rPr>
            </w:pPr>
            <w:r w:rsidRPr="00F304BA">
              <w:rPr>
                <w:rFonts w:ascii="Times New Roman" w:hAnsi="Times New Roman" w:cs="Times New Roman"/>
                <w:b/>
                <w:sz w:val="20"/>
                <w:szCs w:val="20"/>
              </w:rPr>
              <w:t>Academic Language- Basic</w:t>
            </w:r>
          </w:p>
        </w:tc>
        <w:tc>
          <w:tcPr>
            <w:tcW w:w="234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Academic Language- Complex</w:t>
            </w:r>
          </w:p>
        </w:tc>
        <w:tc>
          <w:tcPr>
            <w:tcW w:w="153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Instructional Strategies</w:t>
            </w:r>
          </w:p>
        </w:tc>
        <w:tc>
          <w:tcPr>
            <w:tcW w:w="180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Chapter/Section Assignments</w:t>
            </w: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p>
        </w:tc>
        <w:tc>
          <w:tcPr>
            <w:tcW w:w="2160" w:type="dxa"/>
          </w:tcPr>
          <w:p w:rsidR="00BF528A" w:rsidRPr="00F304BA" w:rsidRDefault="00BF528A" w:rsidP="00604D8C">
            <w:pPr>
              <w:spacing w:after="100" w:afterAutospacing="1"/>
              <w:rPr>
                <w:rFonts w:ascii="Times New Roman" w:hAnsi="Times New Roman" w:cs="Times New Roman"/>
                <w:sz w:val="20"/>
                <w:szCs w:val="20"/>
              </w:rPr>
            </w:pPr>
          </w:p>
        </w:tc>
        <w:tc>
          <w:tcPr>
            <w:tcW w:w="2340" w:type="dxa"/>
          </w:tcPr>
          <w:p w:rsidR="00BF528A" w:rsidRPr="00F304BA" w:rsidRDefault="00C6071A" w:rsidP="00604D8C">
            <w:pPr>
              <w:rPr>
                <w:rFonts w:ascii="Times New Roman" w:hAnsi="Times New Roman" w:cs="Times New Roman"/>
                <w:sz w:val="20"/>
                <w:szCs w:val="20"/>
              </w:rPr>
            </w:pPr>
            <w:r w:rsidRPr="00F304BA">
              <w:rPr>
                <w:rFonts w:ascii="Times New Roman" w:hAnsi="Times New Roman" w:cs="Times New Roman"/>
                <w:sz w:val="20"/>
                <w:szCs w:val="20"/>
              </w:rPr>
              <w:t>Station</w:t>
            </w:r>
          </w:p>
          <w:p w:rsidR="00C6071A" w:rsidRPr="00F304BA" w:rsidRDefault="00C6071A" w:rsidP="00604D8C">
            <w:pPr>
              <w:rPr>
                <w:rFonts w:ascii="Times New Roman" w:hAnsi="Times New Roman" w:cs="Times New Roman"/>
                <w:sz w:val="20"/>
                <w:szCs w:val="20"/>
              </w:rPr>
            </w:pPr>
            <w:proofErr w:type="spellStart"/>
            <w:r w:rsidRPr="00F304BA">
              <w:rPr>
                <w:rFonts w:ascii="Times New Roman" w:hAnsi="Times New Roman" w:cs="Times New Roman"/>
                <w:sz w:val="20"/>
                <w:szCs w:val="20"/>
              </w:rPr>
              <w:t>Grazier</w:t>
            </w:r>
            <w:proofErr w:type="spellEnd"/>
          </w:p>
          <w:p w:rsidR="00C6071A" w:rsidRPr="00F304BA" w:rsidRDefault="00C6071A" w:rsidP="00C6071A">
            <w:pPr>
              <w:rPr>
                <w:rFonts w:ascii="Times New Roman" w:hAnsi="Times New Roman" w:cs="Times New Roman"/>
                <w:sz w:val="20"/>
                <w:szCs w:val="20"/>
              </w:rPr>
            </w:pPr>
            <w:r w:rsidRPr="00F304BA">
              <w:rPr>
                <w:rFonts w:ascii="Times New Roman" w:hAnsi="Times New Roman" w:cs="Times New Roman"/>
                <w:sz w:val="20"/>
                <w:szCs w:val="20"/>
              </w:rPr>
              <w:t>Copra</w:t>
            </w:r>
            <w:r w:rsidRPr="00F304BA">
              <w:rPr>
                <w:rFonts w:ascii="Times New Roman" w:hAnsi="Times New Roman" w:cs="Times New Roman"/>
                <w:sz w:val="20"/>
                <w:szCs w:val="20"/>
              </w:rPr>
              <w:br/>
              <w:t>marsupial</w:t>
            </w:r>
          </w:p>
          <w:p w:rsidR="00C6071A" w:rsidRPr="00F304BA" w:rsidRDefault="00C6071A" w:rsidP="00C6071A">
            <w:pPr>
              <w:rPr>
                <w:rFonts w:ascii="Times New Roman" w:hAnsi="Times New Roman" w:cs="Times New Roman"/>
                <w:sz w:val="20"/>
                <w:szCs w:val="20"/>
              </w:rPr>
            </w:pPr>
            <w:r w:rsidRPr="00F304BA">
              <w:rPr>
                <w:rFonts w:ascii="Times New Roman" w:hAnsi="Times New Roman" w:cs="Times New Roman"/>
                <w:sz w:val="20"/>
                <w:szCs w:val="20"/>
              </w:rPr>
              <w:t>Introduced species</w:t>
            </w:r>
          </w:p>
          <w:p w:rsidR="00C6071A" w:rsidRPr="00F304BA" w:rsidRDefault="00C6071A" w:rsidP="00C6071A">
            <w:pPr>
              <w:rPr>
                <w:rFonts w:ascii="Times New Roman" w:hAnsi="Times New Roman" w:cs="Times New Roman"/>
                <w:sz w:val="20"/>
                <w:szCs w:val="20"/>
              </w:rPr>
            </w:pPr>
            <w:r w:rsidRPr="00F304BA">
              <w:rPr>
                <w:rFonts w:ascii="Times New Roman" w:hAnsi="Times New Roman" w:cs="Times New Roman"/>
                <w:sz w:val="20"/>
                <w:szCs w:val="20"/>
              </w:rPr>
              <w:t>Food-web</w:t>
            </w:r>
          </w:p>
          <w:p w:rsidR="00C6071A" w:rsidRPr="00F304BA" w:rsidRDefault="00C6071A" w:rsidP="00C6071A">
            <w:pPr>
              <w:rPr>
                <w:rFonts w:ascii="Times New Roman" w:hAnsi="Times New Roman" w:cs="Times New Roman"/>
                <w:sz w:val="20"/>
                <w:szCs w:val="20"/>
              </w:rPr>
            </w:pPr>
            <w:r w:rsidRPr="00F304BA">
              <w:rPr>
                <w:rFonts w:ascii="Times New Roman" w:hAnsi="Times New Roman" w:cs="Times New Roman"/>
                <w:sz w:val="20"/>
                <w:szCs w:val="20"/>
              </w:rPr>
              <w:t>Ozone layer</w:t>
            </w:r>
          </w:p>
          <w:p w:rsidR="00C6071A" w:rsidRPr="00F304BA" w:rsidRDefault="00C6071A" w:rsidP="00C6071A">
            <w:pPr>
              <w:rPr>
                <w:rFonts w:ascii="Times New Roman" w:hAnsi="Times New Roman" w:cs="Times New Roman"/>
                <w:sz w:val="20"/>
                <w:szCs w:val="20"/>
              </w:rPr>
            </w:pPr>
            <w:r w:rsidRPr="00F304BA">
              <w:rPr>
                <w:rFonts w:ascii="Times New Roman" w:hAnsi="Times New Roman" w:cs="Times New Roman"/>
                <w:sz w:val="20"/>
                <w:szCs w:val="20"/>
              </w:rPr>
              <w:t>diatom</w:t>
            </w:r>
          </w:p>
        </w:tc>
        <w:tc>
          <w:tcPr>
            <w:tcW w:w="1530" w:type="dxa"/>
          </w:tcPr>
          <w:p w:rsidR="00BF528A" w:rsidRPr="00F304BA" w:rsidRDefault="00BF528A" w:rsidP="00604D8C">
            <w:pPr>
              <w:rPr>
                <w:rFonts w:ascii="Times New Roman" w:hAnsi="Times New Roman" w:cs="Times New Roman"/>
                <w:sz w:val="20"/>
                <w:szCs w:val="20"/>
              </w:rPr>
            </w:pPr>
          </w:p>
        </w:tc>
        <w:tc>
          <w:tcPr>
            <w:tcW w:w="1800" w:type="dxa"/>
          </w:tcPr>
          <w:p w:rsidR="00BF528A" w:rsidRPr="00F304BA" w:rsidRDefault="00BF528A" w:rsidP="00604D8C">
            <w:pPr>
              <w:rPr>
                <w:rFonts w:ascii="Times New Roman" w:hAnsi="Times New Roman" w:cs="Times New Roman"/>
                <w:sz w:val="20"/>
                <w:szCs w:val="20"/>
              </w:rPr>
            </w:pPr>
          </w:p>
        </w:tc>
      </w:tr>
      <w:tr w:rsidR="00BF528A" w:rsidRPr="00F304BA" w:rsidTr="00604D8C">
        <w:tc>
          <w:tcPr>
            <w:tcW w:w="10980" w:type="dxa"/>
            <w:gridSpan w:val="5"/>
          </w:tcPr>
          <w:p w:rsidR="00BF528A" w:rsidRPr="00F304BA" w:rsidRDefault="00BF528A" w:rsidP="00604D8C">
            <w:pPr>
              <w:jc w:val="center"/>
              <w:rPr>
                <w:rFonts w:ascii="Times New Roman" w:hAnsi="Times New Roman" w:cs="Times New Roman"/>
                <w:sz w:val="20"/>
                <w:szCs w:val="20"/>
              </w:rPr>
            </w:pPr>
            <w:r w:rsidRPr="00F304BA">
              <w:rPr>
                <w:rFonts w:ascii="Times New Roman" w:hAnsi="Times New Roman" w:cs="Times New Roman"/>
                <w:b/>
                <w:sz w:val="20"/>
                <w:szCs w:val="20"/>
              </w:rPr>
              <w:t>Unit Assignments</w:t>
            </w: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Assessment(s)</w:t>
            </w:r>
          </w:p>
        </w:tc>
        <w:tc>
          <w:tcPr>
            <w:tcW w:w="4500" w:type="dxa"/>
            <w:gridSpan w:val="2"/>
          </w:tcPr>
          <w:p w:rsidR="00BF528A" w:rsidRPr="00F304BA" w:rsidRDefault="00BF528A" w:rsidP="00604D8C">
            <w:pPr>
              <w:pStyle w:val="Heading2"/>
              <w:jc w:val="center"/>
              <w:outlineLvl w:val="1"/>
              <w:rPr>
                <w:b w:val="0"/>
                <w:sz w:val="20"/>
                <w:szCs w:val="20"/>
              </w:rPr>
            </w:pPr>
            <w:r w:rsidRPr="00F304BA">
              <w:rPr>
                <w:b w:val="0"/>
                <w:sz w:val="20"/>
                <w:szCs w:val="20"/>
              </w:rPr>
              <w:t>Cultural Connecting Project</w:t>
            </w:r>
          </w:p>
        </w:tc>
        <w:tc>
          <w:tcPr>
            <w:tcW w:w="3330" w:type="dxa"/>
            <w:gridSpan w:val="2"/>
          </w:tcPr>
          <w:p w:rsidR="00BF528A" w:rsidRPr="00F304BA" w:rsidRDefault="00BF528A" w:rsidP="00604D8C">
            <w:pPr>
              <w:rPr>
                <w:rFonts w:ascii="Times New Roman" w:hAnsi="Times New Roman" w:cs="Times New Roman"/>
                <w:sz w:val="20"/>
                <w:szCs w:val="20"/>
              </w:rPr>
            </w:pPr>
            <w:r w:rsidRPr="00F304BA">
              <w:rPr>
                <w:rFonts w:ascii="Times New Roman" w:hAnsi="Times New Roman" w:cs="Times New Roman"/>
                <w:b/>
                <w:sz w:val="20"/>
                <w:szCs w:val="20"/>
              </w:rPr>
              <w:t>Resources</w:t>
            </w: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p>
        </w:tc>
        <w:tc>
          <w:tcPr>
            <w:tcW w:w="4500" w:type="dxa"/>
            <w:gridSpan w:val="2"/>
          </w:tcPr>
          <w:p w:rsidR="00BF528A" w:rsidRPr="00F304BA" w:rsidRDefault="00BF528A" w:rsidP="00604D8C">
            <w:pPr>
              <w:pStyle w:val="Heading2"/>
              <w:jc w:val="center"/>
              <w:outlineLvl w:val="1"/>
              <w:rPr>
                <w:b w:val="0"/>
                <w:sz w:val="20"/>
                <w:szCs w:val="20"/>
              </w:rPr>
            </w:pPr>
          </w:p>
        </w:tc>
        <w:tc>
          <w:tcPr>
            <w:tcW w:w="3330" w:type="dxa"/>
            <w:gridSpan w:val="2"/>
          </w:tcPr>
          <w:p w:rsidR="00BF528A" w:rsidRPr="00F304BA" w:rsidRDefault="00BF528A" w:rsidP="00604D8C">
            <w:pPr>
              <w:rPr>
                <w:rFonts w:ascii="Times New Roman" w:hAnsi="Times New Roman" w:cs="Times New Roman"/>
                <w:sz w:val="20"/>
                <w:szCs w:val="20"/>
              </w:rPr>
            </w:pP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Traditional Culture Case Study</w:t>
            </w:r>
          </w:p>
        </w:tc>
        <w:tc>
          <w:tcPr>
            <w:tcW w:w="4500" w:type="dxa"/>
            <w:gridSpan w:val="2"/>
          </w:tcPr>
          <w:p w:rsidR="00BF528A" w:rsidRPr="00F304BA" w:rsidRDefault="00BF528A" w:rsidP="00604D8C">
            <w:pPr>
              <w:pStyle w:val="Heading2"/>
              <w:outlineLvl w:val="1"/>
              <w:rPr>
                <w:b w:val="0"/>
                <w:sz w:val="20"/>
                <w:szCs w:val="20"/>
              </w:rPr>
            </w:pPr>
          </w:p>
        </w:tc>
        <w:tc>
          <w:tcPr>
            <w:tcW w:w="3330" w:type="dxa"/>
            <w:gridSpan w:val="2"/>
          </w:tcPr>
          <w:p w:rsidR="00BF528A" w:rsidRPr="00F304BA" w:rsidRDefault="00BF528A" w:rsidP="00604D8C">
            <w:pPr>
              <w:pStyle w:val="Heading2"/>
              <w:outlineLvl w:val="1"/>
              <w:rPr>
                <w:sz w:val="20"/>
                <w:szCs w:val="20"/>
              </w:rPr>
            </w:pPr>
          </w:p>
        </w:tc>
      </w:tr>
      <w:tr w:rsidR="00BF528A" w:rsidRPr="00F304BA" w:rsidTr="00604D8C">
        <w:tc>
          <w:tcPr>
            <w:tcW w:w="3150" w:type="dxa"/>
          </w:tcPr>
          <w:p w:rsidR="00BF528A" w:rsidRPr="00F304BA" w:rsidRDefault="00BF528A" w:rsidP="00604D8C">
            <w:pPr>
              <w:rPr>
                <w:rFonts w:ascii="Times New Roman" w:hAnsi="Times New Roman" w:cs="Times New Roman"/>
                <w:b/>
                <w:sz w:val="20"/>
                <w:szCs w:val="20"/>
              </w:rPr>
            </w:pPr>
            <w:r w:rsidRPr="00F304BA">
              <w:rPr>
                <w:rFonts w:ascii="Times New Roman" w:hAnsi="Times New Roman" w:cs="Times New Roman"/>
                <w:b/>
                <w:sz w:val="20"/>
                <w:szCs w:val="20"/>
              </w:rPr>
              <w:t>Contemporary Culture Case Study</w:t>
            </w:r>
          </w:p>
        </w:tc>
        <w:tc>
          <w:tcPr>
            <w:tcW w:w="4500" w:type="dxa"/>
            <w:gridSpan w:val="2"/>
          </w:tcPr>
          <w:p w:rsidR="00BF528A" w:rsidRPr="00F304BA" w:rsidRDefault="00BF528A" w:rsidP="00604D8C">
            <w:pPr>
              <w:pStyle w:val="Heading2"/>
              <w:outlineLvl w:val="1"/>
              <w:rPr>
                <w:sz w:val="20"/>
                <w:szCs w:val="20"/>
              </w:rPr>
            </w:pPr>
          </w:p>
        </w:tc>
        <w:tc>
          <w:tcPr>
            <w:tcW w:w="3330" w:type="dxa"/>
            <w:gridSpan w:val="2"/>
          </w:tcPr>
          <w:p w:rsidR="00BF528A" w:rsidRPr="00F304BA" w:rsidRDefault="00BF528A" w:rsidP="00604D8C">
            <w:pPr>
              <w:pStyle w:val="Heading2"/>
              <w:outlineLvl w:val="1"/>
              <w:rPr>
                <w:sz w:val="20"/>
                <w:szCs w:val="20"/>
              </w:rPr>
            </w:pPr>
          </w:p>
        </w:tc>
      </w:tr>
    </w:tbl>
    <w:p w:rsidR="00BF528A" w:rsidRPr="00F304BA" w:rsidRDefault="00BF528A">
      <w:pPr>
        <w:rPr>
          <w:rFonts w:ascii="Times New Roman" w:hAnsi="Times New Roman" w:cs="Times New Roman"/>
          <w:sz w:val="20"/>
          <w:szCs w:val="20"/>
        </w:rPr>
      </w:pPr>
    </w:p>
    <w:p w:rsidR="008703CC" w:rsidRPr="00F304BA" w:rsidRDefault="008703CC">
      <w:pPr>
        <w:rPr>
          <w:rFonts w:ascii="Times New Roman" w:hAnsi="Times New Roman" w:cs="Times New Roman"/>
          <w:sz w:val="20"/>
          <w:szCs w:val="20"/>
        </w:rPr>
      </w:pPr>
    </w:p>
    <w:p w:rsidR="004D1826" w:rsidRPr="00F304BA" w:rsidRDefault="004D1826" w:rsidP="004D1826">
      <w:pPr>
        <w:spacing w:after="0" w:line="240" w:lineRule="auto"/>
        <w:rPr>
          <w:rFonts w:ascii="Times New Roman" w:eastAsia="Times New Roman" w:hAnsi="Times New Roman" w:cs="Times New Roman"/>
          <w:sz w:val="20"/>
          <w:szCs w:val="20"/>
        </w:rPr>
      </w:pPr>
      <w:r w:rsidRPr="00F304BA">
        <w:rPr>
          <w:rFonts w:ascii="Times New Roman" w:eastAsia="Times New Roman" w:hAnsi="Times New Roman" w:cs="Times New Roman"/>
          <w:sz w:val="20"/>
          <w:szCs w:val="20"/>
        </w:rPr>
        <w:br/>
      </w:r>
      <w:r w:rsidRPr="00F304BA">
        <w:rPr>
          <w:rFonts w:ascii="Times New Roman" w:eastAsia="Times New Roman" w:hAnsi="Times New Roman" w:cs="Times New Roman"/>
          <w:sz w:val="20"/>
          <w:szCs w:val="20"/>
        </w:rPr>
        <w:br/>
      </w:r>
      <w:r w:rsidRPr="00F304BA">
        <w:rPr>
          <w:rFonts w:ascii="Times New Roman" w:eastAsia="Times New Roman" w:hAnsi="Times New Roman" w:cs="Times New Roman"/>
          <w:sz w:val="20"/>
          <w:szCs w:val="20"/>
        </w:rPr>
        <w:br/>
      </w:r>
      <w:r w:rsidRPr="00F304BA">
        <w:rPr>
          <w:rFonts w:ascii="Times New Roman" w:eastAsia="Times New Roman" w:hAnsi="Times New Roman" w:cs="Times New Roman"/>
          <w:sz w:val="20"/>
          <w:szCs w:val="20"/>
        </w:rPr>
        <w:br/>
      </w:r>
    </w:p>
    <w:p w:rsidR="004D1826" w:rsidRPr="00F304BA" w:rsidRDefault="004D1826" w:rsidP="004D1826">
      <w:pPr>
        <w:spacing w:after="0" w:line="240" w:lineRule="auto"/>
        <w:rPr>
          <w:rFonts w:ascii="Times New Roman" w:eastAsia="Times New Roman" w:hAnsi="Times New Roman" w:cs="Times New Roman"/>
          <w:sz w:val="20"/>
          <w:szCs w:val="20"/>
        </w:rPr>
      </w:pPr>
    </w:p>
    <w:p w:rsidR="004D1826" w:rsidRPr="00F304BA" w:rsidRDefault="004D1826" w:rsidP="004D1826">
      <w:pPr>
        <w:spacing w:after="0" w:line="240" w:lineRule="auto"/>
        <w:rPr>
          <w:rFonts w:ascii="Times New Roman" w:eastAsia="Times New Roman" w:hAnsi="Times New Roman" w:cs="Times New Roman"/>
          <w:sz w:val="20"/>
          <w:szCs w:val="20"/>
        </w:rPr>
      </w:pPr>
    </w:p>
    <w:p w:rsidR="004D1826" w:rsidRPr="00F304BA" w:rsidRDefault="004D1826" w:rsidP="004D1826">
      <w:pPr>
        <w:spacing w:after="0" w:line="240" w:lineRule="auto"/>
        <w:rPr>
          <w:rFonts w:ascii="Times New Roman" w:eastAsia="Times New Roman" w:hAnsi="Times New Roman" w:cs="Times New Roman"/>
          <w:b/>
          <w:sz w:val="20"/>
          <w:szCs w:val="20"/>
        </w:rPr>
      </w:pPr>
    </w:p>
    <w:p w:rsidR="004D1826" w:rsidRPr="00F304BA" w:rsidRDefault="004D1826" w:rsidP="004D1826">
      <w:pPr>
        <w:spacing w:after="0" w:line="240" w:lineRule="auto"/>
        <w:rPr>
          <w:rFonts w:ascii="Times New Roman" w:hAnsi="Times New Roman" w:cs="Times New Roman"/>
          <w:sz w:val="20"/>
          <w:szCs w:val="20"/>
        </w:rPr>
      </w:pPr>
    </w:p>
    <w:p w:rsidR="004D1826" w:rsidRPr="00F304BA" w:rsidRDefault="004D1826">
      <w:pPr>
        <w:rPr>
          <w:rFonts w:ascii="Times New Roman" w:hAnsi="Times New Roman" w:cs="Times New Roman"/>
          <w:b/>
          <w:bCs/>
          <w:sz w:val="20"/>
          <w:szCs w:val="20"/>
        </w:rPr>
      </w:pPr>
    </w:p>
    <w:sectPr w:rsidR="004D1826" w:rsidRPr="00F304BA" w:rsidSect="00BF5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hybridMultilevel"/>
    <w:tmpl w:val="00000003"/>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0000000D"/>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2">
    <w:nsid w:val="27E52BBE"/>
    <w:multiLevelType w:val="hybridMultilevel"/>
    <w:tmpl w:val="9822B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D1123A"/>
    <w:multiLevelType w:val="hybridMultilevel"/>
    <w:tmpl w:val="D0AE5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9C41D90"/>
    <w:multiLevelType w:val="hybridMultilevel"/>
    <w:tmpl w:val="85989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49F119A"/>
    <w:multiLevelType w:val="hybridMultilevel"/>
    <w:tmpl w:val="D6564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8824E11"/>
    <w:multiLevelType w:val="hybridMultilevel"/>
    <w:tmpl w:val="43B4B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8D91239"/>
    <w:multiLevelType w:val="hybridMultilevel"/>
    <w:tmpl w:val="1D4C4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B77E9C"/>
    <w:multiLevelType w:val="hybridMultilevel"/>
    <w:tmpl w:val="DFD21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38746DF"/>
    <w:multiLevelType w:val="hybridMultilevel"/>
    <w:tmpl w:val="490CC6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5F49EC"/>
    <w:multiLevelType w:val="hybridMultilevel"/>
    <w:tmpl w:val="45649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EC22E6A"/>
    <w:multiLevelType w:val="hybridMultilevel"/>
    <w:tmpl w:val="B0EA7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1"/>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13"/>
  </w:num>
  <w:num w:numId="15">
    <w:abstractNumId w:val="21"/>
  </w:num>
  <w:num w:numId="16">
    <w:abstractNumId w:val="19"/>
  </w:num>
  <w:num w:numId="17">
    <w:abstractNumId w:val="14"/>
  </w:num>
  <w:num w:numId="18">
    <w:abstractNumId w:val="16"/>
  </w:num>
  <w:num w:numId="19">
    <w:abstractNumId w:val="15"/>
  </w:num>
  <w:num w:numId="20">
    <w:abstractNumId w:val="20"/>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D61"/>
    <w:rsid w:val="00017F71"/>
    <w:rsid w:val="00057CF4"/>
    <w:rsid w:val="00063C18"/>
    <w:rsid w:val="00101B22"/>
    <w:rsid w:val="00117FA5"/>
    <w:rsid w:val="001A150B"/>
    <w:rsid w:val="001D76CB"/>
    <w:rsid w:val="00213FD0"/>
    <w:rsid w:val="00216948"/>
    <w:rsid w:val="00231473"/>
    <w:rsid w:val="00274571"/>
    <w:rsid w:val="002A5BD6"/>
    <w:rsid w:val="002D4575"/>
    <w:rsid w:val="00343E22"/>
    <w:rsid w:val="00344C2B"/>
    <w:rsid w:val="003665F9"/>
    <w:rsid w:val="00420DC0"/>
    <w:rsid w:val="004A0C7D"/>
    <w:rsid w:val="004D1826"/>
    <w:rsid w:val="004E118E"/>
    <w:rsid w:val="00502AE5"/>
    <w:rsid w:val="00510B6A"/>
    <w:rsid w:val="00604D8C"/>
    <w:rsid w:val="0060541E"/>
    <w:rsid w:val="00651A40"/>
    <w:rsid w:val="006E3E9A"/>
    <w:rsid w:val="006F1FB6"/>
    <w:rsid w:val="007014F7"/>
    <w:rsid w:val="00701776"/>
    <w:rsid w:val="007543CA"/>
    <w:rsid w:val="0076023E"/>
    <w:rsid w:val="00764D61"/>
    <w:rsid w:val="007E482E"/>
    <w:rsid w:val="008078DF"/>
    <w:rsid w:val="00861F0C"/>
    <w:rsid w:val="008703CC"/>
    <w:rsid w:val="008D4336"/>
    <w:rsid w:val="00932170"/>
    <w:rsid w:val="009A3147"/>
    <w:rsid w:val="009E3C29"/>
    <w:rsid w:val="00A03500"/>
    <w:rsid w:val="00A71383"/>
    <w:rsid w:val="00A7490D"/>
    <w:rsid w:val="00AE081E"/>
    <w:rsid w:val="00AE4D44"/>
    <w:rsid w:val="00B463DC"/>
    <w:rsid w:val="00B57C9C"/>
    <w:rsid w:val="00BF528A"/>
    <w:rsid w:val="00C20BF0"/>
    <w:rsid w:val="00C6071A"/>
    <w:rsid w:val="00DC7796"/>
    <w:rsid w:val="00E36338"/>
    <w:rsid w:val="00EA2B26"/>
    <w:rsid w:val="00EC17B7"/>
    <w:rsid w:val="00ED07E1"/>
    <w:rsid w:val="00F304BA"/>
    <w:rsid w:val="00F31641"/>
    <w:rsid w:val="00F322B3"/>
    <w:rsid w:val="00F57997"/>
    <w:rsid w:val="00F67FE0"/>
    <w:rsid w:val="00F96443"/>
    <w:rsid w:val="00FA07F6"/>
    <w:rsid w:val="00FF0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634936-AA36-4ACA-ABF8-B372744B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18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764D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4D61"/>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4D18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D1826"/>
    <w:rPr>
      <w:color w:val="0000FF"/>
      <w:u w:val="single"/>
    </w:rPr>
  </w:style>
  <w:style w:type="table" w:styleId="TableGrid">
    <w:name w:val="Table Grid"/>
    <w:basedOn w:val="TableNormal"/>
    <w:uiPriority w:val="39"/>
    <w:rsid w:val="004D1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17FA5"/>
    <w:rPr>
      <w:color w:val="954F72" w:themeColor="followedHyperlink"/>
      <w:u w:val="single"/>
    </w:rPr>
  </w:style>
  <w:style w:type="character" w:customStyle="1" w:styleId="NoSpacingChar">
    <w:name w:val="No Spacing Char"/>
    <w:basedOn w:val="DefaultParagraphFont"/>
    <w:link w:val="NoSpacing"/>
    <w:uiPriority w:val="1"/>
    <w:locked/>
    <w:rsid w:val="00502AE5"/>
  </w:style>
  <w:style w:type="paragraph" w:styleId="NoSpacing">
    <w:name w:val="No Spacing"/>
    <w:link w:val="NoSpacingChar"/>
    <w:uiPriority w:val="1"/>
    <w:qFormat/>
    <w:rsid w:val="00502AE5"/>
    <w:pPr>
      <w:spacing w:after="0" w:line="240" w:lineRule="auto"/>
    </w:pPr>
  </w:style>
  <w:style w:type="character" w:styleId="Strong">
    <w:name w:val="Strong"/>
    <w:qFormat/>
    <w:rsid w:val="001A150B"/>
    <w:rPr>
      <w:b/>
      <w:bCs/>
    </w:rPr>
  </w:style>
  <w:style w:type="paragraph" w:styleId="BodyText">
    <w:name w:val="Body Text"/>
    <w:basedOn w:val="Normal"/>
    <w:link w:val="BodyTextChar"/>
    <w:semiHidden/>
    <w:rsid w:val="001A150B"/>
    <w:pPr>
      <w:suppressAutoHyphens/>
      <w:spacing w:after="0" w:line="240" w:lineRule="auto"/>
    </w:pPr>
    <w:rPr>
      <w:rFonts w:ascii="Times New Roman" w:eastAsia="Times New Roman" w:hAnsi="Times New Roman" w:cs="Times New Roman"/>
      <w:b/>
      <w:bCs/>
      <w:color w:val="000000"/>
      <w:sz w:val="24"/>
      <w:szCs w:val="36"/>
      <w:lang w:eastAsia="ar-SA"/>
    </w:rPr>
  </w:style>
  <w:style w:type="character" w:customStyle="1" w:styleId="BodyTextChar">
    <w:name w:val="Body Text Char"/>
    <w:basedOn w:val="DefaultParagraphFont"/>
    <w:link w:val="BodyText"/>
    <w:semiHidden/>
    <w:rsid w:val="001A150B"/>
    <w:rPr>
      <w:rFonts w:ascii="Times New Roman" w:eastAsia="Times New Roman" w:hAnsi="Times New Roman" w:cs="Times New Roman"/>
      <w:b/>
      <w:bCs/>
      <w:color w:val="000000"/>
      <w:sz w:val="24"/>
      <w:szCs w:val="36"/>
      <w:lang w:eastAsia="ar-SA"/>
    </w:rPr>
  </w:style>
  <w:style w:type="paragraph" w:styleId="NormalWeb">
    <w:name w:val="Normal (Web)"/>
    <w:basedOn w:val="Normal"/>
    <w:rsid w:val="001A150B"/>
    <w:pPr>
      <w:suppressAutoHyphens/>
      <w:spacing w:before="280" w:after="280" w:line="240" w:lineRule="auto"/>
    </w:pPr>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A03500"/>
    <w:pPr>
      <w:ind w:left="720"/>
      <w:contextualSpacing/>
    </w:pPr>
  </w:style>
  <w:style w:type="character" w:customStyle="1" w:styleId="apple-tab-span">
    <w:name w:val="apple-tab-span"/>
    <w:basedOn w:val="DefaultParagraphFont"/>
    <w:rsid w:val="003665F9"/>
  </w:style>
  <w:style w:type="paragraph" w:customStyle="1" w:styleId="Default">
    <w:name w:val="Default"/>
    <w:rsid w:val="00F304B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7010">
      <w:bodyDiv w:val="1"/>
      <w:marLeft w:val="0"/>
      <w:marRight w:val="0"/>
      <w:marTop w:val="0"/>
      <w:marBottom w:val="0"/>
      <w:divBdr>
        <w:top w:val="none" w:sz="0" w:space="0" w:color="auto"/>
        <w:left w:val="none" w:sz="0" w:space="0" w:color="auto"/>
        <w:bottom w:val="none" w:sz="0" w:space="0" w:color="auto"/>
        <w:right w:val="none" w:sz="0" w:space="0" w:color="auto"/>
      </w:divBdr>
      <w:divsChild>
        <w:div w:id="579023452">
          <w:marLeft w:val="0"/>
          <w:marRight w:val="0"/>
          <w:marTop w:val="0"/>
          <w:marBottom w:val="0"/>
          <w:divBdr>
            <w:top w:val="none" w:sz="0" w:space="0" w:color="auto"/>
            <w:left w:val="none" w:sz="0" w:space="0" w:color="auto"/>
            <w:bottom w:val="none" w:sz="0" w:space="0" w:color="auto"/>
            <w:right w:val="none" w:sz="0" w:space="0" w:color="auto"/>
          </w:divBdr>
        </w:div>
        <w:div w:id="357240110">
          <w:marLeft w:val="0"/>
          <w:marRight w:val="0"/>
          <w:marTop w:val="0"/>
          <w:marBottom w:val="0"/>
          <w:divBdr>
            <w:top w:val="none" w:sz="0" w:space="0" w:color="auto"/>
            <w:left w:val="none" w:sz="0" w:space="0" w:color="auto"/>
            <w:bottom w:val="none" w:sz="0" w:space="0" w:color="auto"/>
            <w:right w:val="none" w:sz="0" w:space="0" w:color="auto"/>
          </w:divBdr>
        </w:div>
        <w:div w:id="392774244">
          <w:marLeft w:val="0"/>
          <w:marRight w:val="0"/>
          <w:marTop w:val="0"/>
          <w:marBottom w:val="0"/>
          <w:divBdr>
            <w:top w:val="none" w:sz="0" w:space="0" w:color="auto"/>
            <w:left w:val="none" w:sz="0" w:space="0" w:color="auto"/>
            <w:bottom w:val="none" w:sz="0" w:space="0" w:color="auto"/>
            <w:right w:val="none" w:sz="0" w:space="0" w:color="auto"/>
          </w:divBdr>
        </w:div>
        <w:div w:id="408814575">
          <w:marLeft w:val="0"/>
          <w:marRight w:val="0"/>
          <w:marTop w:val="0"/>
          <w:marBottom w:val="0"/>
          <w:divBdr>
            <w:top w:val="none" w:sz="0" w:space="0" w:color="auto"/>
            <w:left w:val="none" w:sz="0" w:space="0" w:color="auto"/>
            <w:bottom w:val="none" w:sz="0" w:space="0" w:color="auto"/>
            <w:right w:val="none" w:sz="0" w:space="0" w:color="auto"/>
          </w:divBdr>
        </w:div>
        <w:div w:id="1619338662">
          <w:marLeft w:val="0"/>
          <w:marRight w:val="0"/>
          <w:marTop w:val="0"/>
          <w:marBottom w:val="0"/>
          <w:divBdr>
            <w:top w:val="none" w:sz="0" w:space="0" w:color="auto"/>
            <w:left w:val="none" w:sz="0" w:space="0" w:color="auto"/>
            <w:bottom w:val="none" w:sz="0" w:space="0" w:color="auto"/>
            <w:right w:val="none" w:sz="0" w:space="0" w:color="auto"/>
          </w:divBdr>
        </w:div>
        <w:div w:id="1997760106">
          <w:marLeft w:val="0"/>
          <w:marRight w:val="0"/>
          <w:marTop w:val="0"/>
          <w:marBottom w:val="0"/>
          <w:divBdr>
            <w:top w:val="none" w:sz="0" w:space="0" w:color="auto"/>
            <w:left w:val="none" w:sz="0" w:space="0" w:color="auto"/>
            <w:bottom w:val="none" w:sz="0" w:space="0" w:color="auto"/>
            <w:right w:val="none" w:sz="0" w:space="0" w:color="auto"/>
          </w:divBdr>
        </w:div>
      </w:divsChild>
    </w:div>
    <w:div w:id="198667786">
      <w:bodyDiv w:val="1"/>
      <w:marLeft w:val="0"/>
      <w:marRight w:val="0"/>
      <w:marTop w:val="0"/>
      <w:marBottom w:val="0"/>
      <w:divBdr>
        <w:top w:val="none" w:sz="0" w:space="0" w:color="auto"/>
        <w:left w:val="none" w:sz="0" w:space="0" w:color="auto"/>
        <w:bottom w:val="none" w:sz="0" w:space="0" w:color="auto"/>
        <w:right w:val="none" w:sz="0" w:space="0" w:color="auto"/>
      </w:divBdr>
      <w:divsChild>
        <w:div w:id="1558740921">
          <w:marLeft w:val="0"/>
          <w:marRight w:val="0"/>
          <w:marTop w:val="0"/>
          <w:marBottom w:val="0"/>
          <w:divBdr>
            <w:top w:val="none" w:sz="0" w:space="0" w:color="auto"/>
            <w:left w:val="none" w:sz="0" w:space="0" w:color="auto"/>
            <w:bottom w:val="none" w:sz="0" w:space="0" w:color="auto"/>
            <w:right w:val="none" w:sz="0" w:space="0" w:color="auto"/>
          </w:divBdr>
        </w:div>
        <w:div w:id="81991274">
          <w:marLeft w:val="0"/>
          <w:marRight w:val="0"/>
          <w:marTop w:val="0"/>
          <w:marBottom w:val="0"/>
          <w:divBdr>
            <w:top w:val="none" w:sz="0" w:space="0" w:color="auto"/>
            <w:left w:val="none" w:sz="0" w:space="0" w:color="auto"/>
            <w:bottom w:val="none" w:sz="0" w:space="0" w:color="auto"/>
            <w:right w:val="none" w:sz="0" w:space="0" w:color="auto"/>
          </w:divBdr>
        </w:div>
        <w:div w:id="1902474790">
          <w:marLeft w:val="0"/>
          <w:marRight w:val="0"/>
          <w:marTop w:val="0"/>
          <w:marBottom w:val="0"/>
          <w:divBdr>
            <w:top w:val="none" w:sz="0" w:space="0" w:color="auto"/>
            <w:left w:val="none" w:sz="0" w:space="0" w:color="auto"/>
            <w:bottom w:val="none" w:sz="0" w:space="0" w:color="auto"/>
            <w:right w:val="none" w:sz="0" w:space="0" w:color="auto"/>
          </w:divBdr>
        </w:div>
        <w:div w:id="767117577">
          <w:marLeft w:val="0"/>
          <w:marRight w:val="0"/>
          <w:marTop w:val="0"/>
          <w:marBottom w:val="0"/>
          <w:divBdr>
            <w:top w:val="none" w:sz="0" w:space="0" w:color="auto"/>
            <w:left w:val="none" w:sz="0" w:space="0" w:color="auto"/>
            <w:bottom w:val="none" w:sz="0" w:space="0" w:color="auto"/>
            <w:right w:val="none" w:sz="0" w:space="0" w:color="auto"/>
          </w:divBdr>
        </w:div>
      </w:divsChild>
    </w:div>
    <w:div w:id="361169139">
      <w:bodyDiv w:val="1"/>
      <w:marLeft w:val="0"/>
      <w:marRight w:val="0"/>
      <w:marTop w:val="0"/>
      <w:marBottom w:val="0"/>
      <w:divBdr>
        <w:top w:val="none" w:sz="0" w:space="0" w:color="auto"/>
        <w:left w:val="none" w:sz="0" w:space="0" w:color="auto"/>
        <w:bottom w:val="none" w:sz="0" w:space="0" w:color="auto"/>
        <w:right w:val="none" w:sz="0" w:space="0" w:color="auto"/>
      </w:divBdr>
      <w:divsChild>
        <w:div w:id="1775664978">
          <w:marLeft w:val="0"/>
          <w:marRight w:val="0"/>
          <w:marTop w:val="0"/>
          <w:marBottom w:val="0"/>
          <w:divBdr>
            <w:top w:val="none" w:sz="0" w:space="0" w:color="auto"/>
            <w:left w:val="none" w:sz="0" w:space="0" w:color="auto"/>
            <w:bottom w:val="none" w:sz="0" w:space="0" w:color="auto"/>
            <w:right w:val="none" w:sz="0" w:space="0" w:color="auto"/>
          </w:divBdr>
        </w:div>
        <w:div w:id="698628523">
          <w:marLeft w:val="0"/>
          <w:marRight w:val="0"/>
          <w:marTop w:val="0"/>
          <w:marBottom w:val="0"/>
          <w:divBdr>
            <w:top w:val="none" w:sz="0" w:space="0" w:color="auto"/>
            <w:left w:val="none" w:sz="0" w:space="0" w:color="auto"/>
            <w:bottom w:val="none" w:sz="0" w:space="0" w:color="auto"/>
            <w:right w:val="none" w:sz="0" w:space="0" w:color="auto"/>
          </w:divBdr>
        </w:div>
        <w:div w:id="2116318661">
          <w:marLeft w:val="0"/>
          <w:marRight w:val="0"/>
          <w:marTop w:val="0"/>
          <w:marBottom w:val="0"/>
          <w:divBdr>
            <w:top w:val="none" w:sz="0" w:space="0" w:color="auto"/>
            <w:left w:val="none" w:sz="0" w:space="0" w:color="auto"/>
            <w:bottom w:val="none" w:sz="0" w:space="0" w:color="auto"/>
            <w:right w:val="none" w:sz="0" w:space="0" w:color="auto"/>
          </w:divBdr>
        </w:div>
        <w:div w:id="522289013">
          <w:marLeft w:val="0"/>
          <w:marRight w:val="0"/>
          <w:marTop w:val="0"/>
          <w:marBottom w:val="0"/>
          <w:divBdr>
            <w:top w:val="none" w:sz="0" w:space="0" w:color="auto"/>
            <w:left w:val="none" w:sz="0" w:space="0" w:color="auto"/>
            <w:bottom w:val="none" w:sz="0" w:space="0" w:color="auto"/>
            <w:right w:val="none" w:sz="0" w:space="0" w:color="auto"/>
          </w:divBdr>
        </w:div>
        <w:div w:id="1305160976">
          <w:marLeft w:val="0"/>
          <w:marRight w:val="0"/>
          <w:marTop w:val="0"/>
          <w:marBottom w:val="0"/>
          <w:divBdr>
            <w:top w:val="none" w:sz="0" w:space="0" w:color="auto"/>
            <w:left w:val="none" w:sz="0" w:space="0" w:color="auto"/>
            <w:bottom w:val="none" w:sz="0" w:space="0" w:color="auto"/>
            <w:right w:val="none" w:sz="0" w:space="0" w:color="auto"/>
          </w:divBdr>
        </w:div>
        <w:div w:id="1302998418">
          <w:marLeft w:val="0"/>
          <w:marRight w:val="0"/>
          <w:marTop w:val="0"/>
          <w:marBottom w:val="0"/>
          <w:divBdr>
            <w:top w:val="none" w:sz="0" w:space="0" w:color="auto"/>
            <w:left w:val="none" w:sz="0" w:space="0" w:color="auto"/>
            <w:bottom w:val="none" w:sz="0" w:space="0" w:color="auto"/>
            <w:right w:val="none" w:sz="0" w:space="0" w:color="auto"/>
          </w:divBdr>
        </w:div>
        <w:div w:id="1165130484">
          <w:marLeft w:val="0"/>
          <w:marRight w:val="0"/>
          <w:marTop w:val="0"/>
          <w:marBottom w:val="0"/>
          <w:divBdr>
            <w:top w:val="none" w:sz="0" w:space="0" w:color="auto"/>
            <w:left w:val="none" w:sz="0" w:space="0" w:color="auto"/>
            <w:bottom w:val="none" w:sz="0" w:space="0" w:color="auto"/>
            <w:right w:val="none" w:sz="0" w:space="0" w:color="auto"/>
          </w:divBdr>
        </w:div>
        <w:div w:id="291206373">
          <w:marLeft w:val="0"/>
          <w:marRight w:val="0"/>
          <w:marTop w:val="0"/>
          <w:marBottom w:val="0"/>
          <w:divBdr>
            <w:top w:val="none" w:sz="0" w:space="0" w:color="auto"/>
            <w:left w:val="none" w:sz="0" w:space="0" w:color="auto"/>
            <w:bottom w:val="none" w:sz="0" w:space="0" w:color="auto"/>
            <w:right w:val="none" w:sz="0" w:space="0" w:color="auto"/>
          </w:divBdr>
        </w:div>
      </w:divsChild>
    </w:div>
    <w:div w:id="979311711">
      <w:bodyDiv w:val="1"/>
      <w:marLeft w:val="0"/>
      <w:marRight w:val="0"/>
      <w:marTop w:val="0"/>
      <w:marBottom w:val="0"/>
      <w:divBdr>
        <w:top w:val="none" w:sz="0" w:space="0" w:color="auto"/>
        <w:left w:val="none" w:sz="0" w:space="0" w:color="auto"/>
        <w:bottom w:val="none" w:sz="0" w:space="0" w:color="auto"/>
        <w:right w:val="none" w:sz="0" w:space="0" w:color="auto"/>
      </w:divBdr>
    </w:div>
    <w:div w:id="1106272043">
      <w:bodyDiv w:val="1"/>
      <w:marLeft w:val="0"/>
      <w:marRight w:val="0"/>
      <w:marTop w:val="0"/>
      <w:marBottom w:val="0"/>
      <w:divBdr>
        <w:top w:val="none" w:sz="0" w:space="0" w:color="auto"/>
        <w:left w:val="none" w:sz="0" w:space="0" w:color="auto"/>
        <w:bottom w:val="none" w:sz="0" w:space="0" w:color="auto"/>
        <w:right w:val="none" w:sz="0" w:space="0" w:color="auto"/>
      </w:divBdr>
      <w:divsChild>
        <w:div w:id="1567177899">
          <w:marLeft w:val="0"/>
          <w:marRight w:val="0"/>
          <w:marTop w:val="0"/>
          <w:marBottom w:val="0"/>
          <w:divBdr>
            <w:top w:val="none" w:sz="0" w:space="0" w:color="auto"/>
            <w:left w:val="none" w:sz="0" w:space="0" w:color="auto"/>
            <w:bottom w:val="none" w:sz="0" w:space="0" w:color="auto"/>
            <w:right w:val="none" w:sz="0" w:space="0" w:color="auto"/>
          </w:divBdr>
        </w:div>
        <w:div w:id="4596423">
          <w:marLeft w:val="0"/>
          <w:marRight w:val="0"/>
          <w:marTop w:val="0"/>
          <w:marBottom w:val="0"/>
          <w:divBdr>
            <w:top w:val="none" w:sz="0" w:space="0" w:color="auto"/>
            <w:left w:val="none" w:sz="0" w:space="0" w:color="auto"/>
            <w:bottom w:val="none" w:sz="0" w:space="0" w:color="auto"/>
            <w:right w:val="none" w:sz="0" w:space="0" w:color="auto"/>
          </w:divBdr>
        </w:div>
        <w:div w:id="879897609">
          <w:marLeft w:val="0"/>
          <w:marRight w:val="0"/>
          <w:marTop w:val="0"/>
          <w:marBottom w:val="0"/>
          <w:divBdr>
            <w:top w:val="none" w:sz="0" w:space="0" w:color="auto"/>
            <w:left w:val="none" w:sz="0" w:space="0" w:color="auto"/>
            <w:bottom w:val="none" w:sz="0" w:space="0" w:color="auto"/>
            <w:right w:val="none" w:sz="0" w:space="0" w:color="auto"/>
          </w:divBdr>
        </w:div>
        <w:div w:id="1867599845">
          <w:marLeft w:val="0"/>
          <w:marRight w:val="0"/>
          <w:marTop w:val="0"/>
          <w:marBottom w:val="0"/>
          <w:divBdr>
            <w:top w:val="none" w:sz="0" w:space="0" w:color="auto"/>
            <w:left w:val="none" w:sz="0" w:space="0" w:color="auto"/>
            <w:bottom w:val="none" w:sz="0" w:space="0" w:color="auto"/>
            <w:right w:val="none" w:sz="0" w:space="0" w:color="auto"/>
          </w:divBdr>
        </w:div>
        <w:div w:id="611285661">
          <w:marLeft w:val="0"/>
          <w:marRight w:val="0"/>
          <w:marTop w:val="0"/>
          <w:marBottom w:val="0"/>
          <w:divBdr>
            <w:top w:val="none" w:sz="0" w:space="0" w:color="auto"/>
            <w:left w:val="none" w:sz="0" w:space="0" w:color="auto"/>
            <w:bottom w:val="none" w:sz="0" w:space="0" w:color="auto"/>
            <w:right w:val="none" w:sz="0" w:space="0" w:color="auto"/>
          </w:divBdr>
        </w:div>
        <w:div w:id="63767887">
          <w:marLeft w:val="0"/>
          <w:marRight w:val="0"/>
          <w:marTop w:val="0"/>
          <w:marBottom w:val="0"/>
          <w:divBdr>
            <w:top w:val="none" w:sz="0" w:space="0" w:color="auto"/>
            <w:left w:val="none" w:sz="0" w:space="0" w:color="auto"/>
            <w:bottom w:val="none" w:sz="0" w:space="0" w:color="auto"/>
            <w:right w:val="none" w:sz="0" w:space="0" w:color="auto"/>
          </w:divBdr>
        </w:div>
      </w:divsChild>
    </w:div>
    <w:div w:id="1171263308">
      <w:bodyDiv w:val="1"/>
      <w:marLeft w:val="0"/>
      <w:marRight w:val="0"/>
      <w:marTop w:val="0"/>
      <w:marBottom w:val="0"/>
      <w:divBdr>
        <w:top w:val="none" w:sz="0" w:space="0" w:color="auto"/>
        <w:left w:val="none" w:sz="0" w:space="0" w:color="auto"/>
        <w:bottom w:val="none" w:sz="0" w:space="0" w:color="auto"/>
        <w:right w:val="none" w:sz="0" w:space="0" w:color="auto"/>
      </w:divBdr>
      <w:divsChild>
        <w:div w:id="42366535">
          <w:marLeft w:val="0"/>
          <w:marRight w:val="0"/>
          <w:marTop w:val="0"/>
          <w:marBottom w:val="0"/>
          <w:divBdr>
            <w:top w:val="none" w:sz="0" w:space="0" w:color="auto"/>
            <w:left w:val="none" w:sz="0" w:space="0" w:color="auto"/>
            <w:bottom w:val="none" w:sz="0" w:space="0" w:color="auto"/>
            <w:right w:val="none" w:sz="0" w:space="0" w:color="auto"/>
          </w:divBdr>
        </w:div>
        <w:div w:id="855584576">
          <w:marLeft w:val="0"/>
          <w:marRight w:val="0"/>
          <w:marTop w:val="0"/>
          <w:marBottom w:val="0"/>
          <w:divBdr>
            <w:top w:val="none" w:sz="0" w:space="0" w:color="auto"/>
            <w:left w:val="none" w:sz="0" w:space="0" w:color="auto"/>
            <w:bottom w:val="none" w:sz="0" w:space="0" w:color="auto"/>
            <w:right w:val="none" w:sz="0" w:space="0" w:color="auto"/>
          </w:divBdr>
        </w:div>
      </w:divsChild>
    </w:div>
    <w:div w:id="1346245724">
      <w:bodyDiv w:val="1"/>
      <w:marLeft w:val="0"/>
      <w:marRight w:val="0"/>
      <w:marTop w:val="0"/>
      <w:marBottom w:val="0"/>
      <w:divBdr>
        <w:top w:val="none" w:sz="0" w:space="0" w:color="auto"/>
        <w:left w:val="none" w:sz="0" w:space="0" w:color="auto"/>
        <w:bottom w:val="none" w:sz="0" w:space="0" w:color="auto"/>
        <w:right w:val="none" w:sz="0" w:space="0" w:color="auto"/>
      </w:divBdr>
      <w:divsChild>
        <w:div w:id="1491289544">
          <w:marLeft w:val="0"/>
          <w:marRight w:val="0"/>
          <w:marTop w:val="0"/>
          <w:marBottom w:val="0"/>
          <w:divBdr>
            <w:top w:val="none" w:sz="0" w:space="0" w:color="auto"/>
            <w:left w:val="none" w:sz="0" w:space="0" w:color="auto"/>
            <w:bottom w:val="none" w:sz="0" w:space="0" w:color="auto"/>
            <w:right w:val="none" w:sz="0" w:space="0" w:color="auto"/>
          </w:divBdr>
        </w:div>
        <w:div w:id="385837374">
          <w:marLeft w:val="0"/>
          <w:marRight w:val="0"/>
          <w:marTop w:val="0"/>
          <w:marBottom w:val="0"/>
          <w:divBdr>
            <w:top w:val="none" w:sz="0" w:space="0" w:color="auto"/>
            <w:left w:val="none" w:sz="0" w:space="0" w:color="auto"/>
            <w:bottom w:val="none" w:sz="0" w:space="0" w:color="auto"/>
            <w:right w:val="none" w:sz="0" w:space="0" w:color="auto"/>
          </w:divBdr>
        </w:div>
        <w:div w:id="149559281">
          <w:marLeft w:val="0"/>
          <w:marRight w:val="0"/>
          <w:marTop w:val="0"/>
          <w:marBottom w:val="0"/>
          <w:divBdr>
            <w:top w:val="none" w:sz="0" w:space="0" w:color="auto"/>
            <w:left w:val="none" w:sz="0" w:space="0" w:color="auto"/>
            <w:bottom w:val="none" w:sz="0" w:space="0" w:color="auto"/>
            <w:right w:val="none" w:sz="0" w:space="0" w:color="auto"/>
          </w:divBdr>
        </w:div>
        <w:div w:id="319966327">
          <w:marLeft w:val="0"/>
          <w:marRight w:val="0"/>
          <w:marTop w:val="0"/>
          <w:marBottom w:val="0"/>
          <w:divBdr>
            <w:top w:val="none" w:sz="0" w:space="0" w:color="auto"/>
            <w:left w:val="none" w:sz="0" w:space="0" w:color="auto"/>
            <w:bottom w:val="none" w:sz="0" w:space="0" w:color="auto"/>
            <w:right w:val="none" w:sz="0" w:space="0" w:color="auto"/>
          </w:divBdr>
        </w:div>
        <w:div w:id="221526112">
          <w:marLeft w:val="0"/>
          <w:marRight w:val="0"/>
          <w:marTop w:val="0"/>
          <w:marBottom w:val="0"/>
          <w:divBdr>
            <w:top w:val="none" w:sz="0" w:space="0" w:color="auto"/>
            <w:left w:val="none" w:sz="0" w:space="0" w:color="auto"/>
            <w:bottom w:val="none" w:sz="0" w:space="0" w:color="auto"/>
            <w:right w:val="none" w:sz="0" w:space="0" w:color="auto"/>
          </w:divBdr>
        </w:div>
        <w:div w:id="1205798740">
          <w:marLeft w:val="0"/>
          <w:marRight w:val="0"/>
          <w:marTop w:val="0"/>
          <w:marBottom w:val="0"/>
          <w:divBdr>
            <w:top w:val="none" w:sz="0" w:space="0" w:color="auto"/>
            <w:left w:val="none" w:sz="0" w:space="0" w:color="auto"/>
            <w:bottom w:val="none" w:sz="0" w:space="0" w:color="auto"/>
            <w:right w:val="none" w:sz="0" w:space="0" w:color="auto"/>
          </w:divBdr>
        </w:div>
        <w:div w:id="728188311">
          <w:marLeft w:val="0"/>
          <w:marRight w:val="0"/>
          <w:marTop w:val="0"/>
          <w:marBottom w:val="0"/>
          <w:divBdr>
            <w:top w:val="none" w:sz="0" w:space="0" w:color="auto"/>
            <w:left w:val="none" w:sz="0" w:space="0" w:color="auto"/>
            <w:bottom w:val="none" w:sz="0" w:space="0" w:color="auto"/>
            <w:right w:val="none" w:sz="0" w:space="0" w:color="auto"/>
          </w:divBdr>
        </w:div>
        <w:div w:id="1529025833">
          <w:marLeft w:val="0"/>
          <w:marRight w:val="0"/>
          <w:marTop w:val="0"/>
          <w:marBottom w:val="0"/>
          <w:divBdr>
            <w:top w:val="none" w:sz="0" w:space="0" w:color="auto"/>
            <w:left w:val="none" w:sz="0" w:space="0" w:color="auto"/>
            <w:bottom w:val="none" w:sz="0" w:space="0" w:color="auto"/>
            <w:right w:val="none" w:sz="0" w:space="0" w:color="auto"/>
          </w:divBdr>
        </w:div>
      </w:divsChild>
    </w:div>
    <w:div w:id="1508638890">
      <w:bodyDiv w:val="1"/>
      <w:marLeft w:val="0"/>
      <w:marRight w:val="0"/>
      <w:marTop w:val="0"/>
      <w:marBottom w:val="0"/>
      <w:divBdr>
        <w:top w:val="none" w:sz="0" w:space="0" w:color="auto"/>
        <w:left w:val="none" w:sz="0" w:space="0" w:color="auto"/>
        <w:bottom w:val="none" w:sz="0" w:space="0" w:color="auto"/>
        <w:right w:val="none" w:sz="0" w:space="0" w:color="auto"/>
      </w:divBdr>
      <w:divsChild>
        <w:div w:id="815217782">
          <w:marLeft w:val="0"/>
          <w:marRight w:val="0"/>
          <w:marTop w:val="0"/>
          <w:marBottom w:val="0"/>
          <w:divBdr>
            <w:top w:val="none" w:sz="0" w:space="0" w:color="auto"/>
            <w:left w:val="none" w:sz="0" w:space="0" w:color="auto"/>
            <w:bottom w:val="none" w:sz="0" w:space="0" w:color="auto"/>
            <w:right w:val="none" w:sz="0" w:space="0" w:color="auto"/>
          </w:divBdr>
        </w:div>
        <w:div w:id="98377750">
          <w:marLeft w:val="0"/>
          <w:marRight w:val="0"/>
          <w:marTop w:val="0"/>
          <w:marBottom w:val="0"/>
          <w:divBdr>
            <w:top w:val="none" w:sz="0" w:space="0" w:color="auto"/>
            <w:left w:val="none" w:sz="0" w:space="0" w:color="auto"/>
            <w:bottom w:val="none" w:sz="0" w:space="0" w:color="auto"/>
            <w:right w:val="none" w:sz="0" w:space="0" w:color="auto"/>
          </w:divBdr>
        </w:div>
        <w:div w:id="182523221">
          <w:marLeft w:val="0"/>
          <w:marRight w:val="0"/>
          <w:marTop w:val="0"/>
          <w:marBottom w:val="0"/>
          <w:divBdr>
            <w:top w:val="none" w:sz="0" w:space="0" w:color="auto"/>
            <w:left w:val="none" w:sz="0" w:space="0" w:color="auto"/>
            <w:bottom w:val="none" w:sz="0" w:space="0" w:color="auto"/>
            <w:right w:val="none" w:sz="0" w:space="0" w:color="auto"/>
          </w:divBdr>
        </w:div>
        <w:div w:id="1769040454">
          <w:marLeft w:val="0"/>
          <w:marRight w:val="0"/>
          <w:marTop w:val="0"/>
          <w:marBottom w:val="0"/>
          <w:divBdr>
            <w:top w:val="none" w:sz="0" w:space="0" w:color="auto"/>
            <w:left w:val="none" w:sz="0" w:space="0" w:color="auto"/>
            <w:bottom w:val="none" w:sz="0" w:space="0" w:color="auto"/>
            <w:right w:val="none" w:sz="0" w:space="0" w:color="auto"/>
          </w:divBdr>
        </w:div>
        <w:div w:id="860633647">
          <w:marLeft w:val="0"/>
          <w:marRight w:val="0"/>
          <w:marTop w:val="0"/>
          <w:marBottom w:val="0"/>
          <w:divBdr>
            <w:top w:val="none" w:sz="0" w:space="0" w:color="auto"/>
            <w:left w:val="none" w:sz="0" w:space="0" w:color="auto"/>
            <w:bottom w:val="none" w:sz="0" w:space="0" w:color="auto"/>
            <w:right w:val="none" w:sz="0" w:space="0" w:color="auto"/>
          </w:divBdr>
        </w:div>
        <w:div w:id="862134769">
          <w:marLeft w:val="0"/>
          <w:marRight w:val="0"/>
          <w:marTop w:val="0"/>
          <w:marBottom w:val="0"/>
          <w:divBdr>
            <w:top w:val="none" w:sz="0" w:space="0" w:color="auto"/>
            <w:left w:val="none" w:sz="0" w:space="0" w:color="auto"/>
            <w:bottom w:val="none" w:sz="0" w:space="0" w:color="auto"/>
            <w:right w:val="none" w:sz="0" w:space="0" w:color="auto"/>
          </w:divBdr>
        </w:div>
        <w:div w:id="888884595">
          <w:marLeft w:val="0"/>
          <w:marRight w:val="0"/>
          <w:marTop w:val="0"/>
          <w:marBottom w:val="0"/>
          <w:divBdr>
            <w:top w:val="none" w:sz="0" w:space="0" w:color="auto"/>
            <w:left w:val="none" w:sz="0" w:space="0" w:color="auto"/>
            <w:bottom w:val="none" w:sz="0" w:space="0" w:color="auto"/>
            <w:right w:val="none" w:sz="0" w:space="0" w:color="auto"/>
          </w:divBdr>
        </w:div>
        <w:div w:id="1472402172">
          <w:marLeft w:val="0"/>
          <w:marRight w:val="0"/>
          <w:marTop w:val="0"/>
          <w:marBottom w:val="0"/>
          <w:divBdr>
            <w:top w:val="none" w:sz="0" w:space="0" w:color="auto"/>
            <w:left w:val="none" w:sz="0" w:space="0" w:color="auto"/>
            <w:bottom w:val="none" w:sz="0" w:space="0" w:color="auto"/>
            <w:right w:val="none" w:sz="0" w:space="0" w:color="auto"/>
          </w:divBdr>
        </w:div>
      </w:divsChild>
    </w:div>
    <w:div w:id="1613171084">
      <w:bodyDiv w:val="1"/>
      <w:marLeft w:val="0"/>
      <w:marRight w:val="0"/>
      <w:marTop w:val="0"/>
      <w:marBottom w:val="0"/>
      <w:divBdr>
        <w:top w:val="none" w:sz="0" w:space="0" w:color="auto"/>
        <w:left w:val="none" w:sz="0" w:space="0" w:color="auto"/>
        <w:bottom w:val="none" w:sz="0" w:space="0" w:color="auto"/>
        <w:right w:val="none" w:sz="0" w:space="0" w:color="auto"/>
      </w:divBdr>
      <w:divsChild>
        <w:div w:id="4210415">
          <w:marLeft w:val="0"/>
          <w:marRight w:val="0"/>
          <w:marTop w:val="0"/>
          <w:marBottom w:val="0"/>
          <w:divBdr>
            <w:top w:val="none" w:sz="0" w:space="0" w:color="auto"/>
            <w:left w:val="none" w:sz="0" w:space="0" w:color="auto"/>
            <w:bottom w:val="none" w:sz="0" w:space="0" w:color="auto"/>
            <w:right w:val="none" w:sz="0" w:space="0" w:color="auto"/>
          </w:divBdr>
          <w:divsChild>
            <w:div w:id="1404570288">
              <w:marLeft w:val="0"/>
              <w:marRight w:val="0"/>
              <w:marTop w:val="0"/>
              <w:marBottom w:val="0"/>
              <w:divBdr>
                <w:top w:val="none" w:sz="0" w:space="0" w:color="auto"/>
                <w:left w:val="none" w:sz="0" w:space="0" w:color="auto"/>
                <w:bottom w:val="none" w:sz="0" w:space="0" w:color="auto"/>
                <w:right w:val="none" w:sz="0" w:space="0" w:color="auto"/>
              </w:divBdr>
            </w:div>
            <w:div w:id="422800913">
              <w:marLeft w:val="0"/>
              <w:marRight w:val="0"/>
              <w:marTop w:val="0"/>
              <w:marBottom w:val="0"/>
              <w:divBdr>
                <w:top w:val="none" w:sz="0" w:space="0" w:color="auto"/>
                <w:left w:val="none" w:sz="0" w:space="0" w:color="auto"/>
                <w:bottom w:val="none" w:sz="0" w:space="0" w:color="auto"/>
                <w:right w:val="none" w:sz="0" w:space="0" w:color="auto"/>
              </w:divBdr>
            </w:div>
            <w:div w:id="526721819">
              <w:marLeft w:val="0"/>
              <w:marRight w:val="0"/>
              <w:marTop w:val="0"/>
              <w:marBottom w:val="0"/>
              <w:divBdr>
                <w:top w:val="none" w:sz="0" w:space="0" w:color="auto"/>
                <w:left w:val="none" w:sz="0" w:space="0" w:color="auto"/>
                <w:bottom w:val="none" w:sz="0" w:space="0" w:color="auto"/>
                <w:right w:val="none" w:sz="0" w:space="0" w:color="auto"/>
              </w:divBdr>
            </w:div>
            <w:div w:id="1745182535">
              <w:marLeft w:val="0"/>
              <w:marRight w:val="0"/>
              <w:marTop w:val="0"/>
              <w:marBottom w:val="0"/>
              <w:divBdr>
                <w:top w:val="none" w:sz="0" w:space="0" w:color="auto"/>
                <w:left w:val="none" w:sz="0" w:space="0" w:color="auto"/>
                <w:bottom w:val="none" w:sz="0" w:space="0" w:color="auto"/>
                <w:right w:val="none" w:sz="0" w:space="0" w:color="auto"/>
              </w:divBdr>
            </w:div>
            <w:div w:id="1237285012">
              <w:marLeft w:val="0"/>
              <w:marRight w:val="0"/>
              <w:marTop w:val="0"/>
              <w:marBottom w:val="0"/>
              <w:divBdr>
                <w:top w:val="none" w:sz="0" w:space="0" w:color="auto"/>
                <w:left w:val="none" w:sz="0" w:space="0" w:color="auto"/>
                <w:bottom w:val="none" w:sz="0" w:space="0" w:color="auto"/>
                <w:right w:val="none" w:sz="0" w:space="0" w:color="auto"/>
              </w:divBdr>
            </w:div>
            <w:div w:id="2093113278">
              <w:marLeft w:val="0"/>
              <w:marRight w:val="0"/>
              <w:marTop w:val="0"/>
              <w:marBottom w:val="0"/>
              <w:divBdr>
                <w:top w:val="none" w:sz="0" w:space="0" w:color="auto"/>
                <w:left w:val="none" w:sz="0" w:space="0" w:color="auto"/>
                <w:bottom w:val="none" w:sz="0" w:space="0" w:color="auto"/>
                <w:right w:val="none" w:sz="0" w:space="0" w:color="auto"/>
              </w:divBdr>
            </w:div>
            <w:div w:id="370804707">
              <w:marLeft w:val="0"/>
              <w:marRight w:val="0"/>
              <w:marTop w:val="0"/>
              <w:marBottom w:val="0"/>
              <w:divBdr>
                <w:top w:val="none" w:sz="0" w:space="0" w:color="auto"/>
                <w:left w:val="none" w:sz="0" w:space="0" w:color="auto"/>
                <w:bottom w:val="none" w:sz="0" w:space="0" w:color="auto"/>
                <w:right w:val="none" w:sz="0" w:space="0" w:color="auto"/>
              </w:divBdr>
            </w:div>
            <w:div w:id="367873638">
              <w:marLeft w:val="0"/>
              <w:marRight w:val="0"/>
              <w:marTop w:val="0"/>
              <w:marBottom w:val="0"/>
              <w:divBdr>
                <w:top w:val="none" w:sz="0" w:space="0" w:color="auto"/>
                <w:left w:val="none" w:sz="0" w:space="0" w:color="auto"/>
                <w:bottom w:val="none" w:sz="0" w:space="0" w:color="auto"/>
                <w:right w:val="none" w:sz="0" w:space="0" w:color="auto"/>
              </w:divBdr>
            </w:div>
            <w:div w:id="938179005">
              <w:marLeft w:val="0"/>
              <w:marRight w:val="0"/>
              <w:marTop w:val="0"/>
              <w:marBottom w:val="0"/>
              <w:divBdr>
                <w:top w:val="none" w:sz="0" w:space="0" w:color="auto"/>
                <w:left w:val="none" w:sz="0" w:space="0" w:color="auto"/>
                <w:bottom w:val="none" w:sz="0" w:space="0" w:color="auto"/>
                <w:right w:val="none" w:sz="0" w:space="0" w:color="auto"/>
              </w:divBdr>
            </w:div>
            <w:div w:id="1769544752">
              <w:marLeft w:val="0"/>
              <w:marRight w:val="0"/>
              <w:marTop w:val="0"/>
              <w:marBottom w:val="0"/>
              <w:divBdr>
                <w:top w:val="none" w:sz="0" w:space="0" w:color="auto"/>
                <w:left w:val="none" w:sz="0" w:space="0" w:color="auto"/>
                <w:bottom w:val="none" w:sz="0" w:space="0" w:color="auto"/>
                <w:right w:val="none" w:sz="0" w:space="0" w:color="auto"/>
              </w:divBdr>
            </w:div>
            <w:div w:id="2052075368">
              <w:marLeft w:val="0"/>
              <w:marRight w:val="0"/>
              <w:marTop w:val="0"/>
              <w:marBottom w:val="0"/>
              <w:divBdr>
                <w:top w:val="none" w:sz="0" w:space="0" w:color="auto"/>
                <w:left w:val="none" w:sz="0" w:space="0" w:color="auto"/>
                <w:bottom w:val="none" w:sz="0" w:space="0" w:color="auto"/>
                <w:right w:val="none" w:sz="0" w:space="0" w:color="auto"/>
              </w:divBdr>
            </w:div>
            <w:div w:id="1350647232">
              <w:marLeft w:val="0"/>
              <w:marRight w:val="0"/>
              <w:marTop w:val="0"/>
              <w:marBottom w:val="0"/>
              <w:divBdr>
                <w:top w:val="none" w:sz="0" w:space="0" w:color="auto"/>
                <w:left w:val="none" w:sz="0" w:space="0" w:color="auto"/>
                <w:bottom w:val="none" w:sz="0" w:space="0" w:color="auto"/>
                <w:right w:val="none" w:sz="0" w:space="0" w:color="auto"/>
              </w:divBdr>
            </w:div>
            <w:div w:id="294413516">
              <w:marLeft w:val="0"/>
              <w:marRight w:val="0"/>
              <w:marTop w:val="0"/>
              <w:marBottom w:val="0"/>
              <w:divBdr>
                <w:top w:val="none" w:sz="0" w:space="0" w:color="auto"/>
                <w:left w:val="none" w:sz="0" w:space="0" w:color="auto"/>
                <w:bottom w:val="none" w:sz="0" w:space="0" w:color="auto"/>
                <w:right w:val="none" w:sz="0" w:space="0" w:color="auto"/>
              </w:divBdr>
            </w:div>
            <w:div w:id="463230410">
              <w:marLeft w:val="0"/>
              <w:marRight w:val="0"/>
              <w:marTop w:val="0"/>
              <w:marBottom w:val="0"/>
              <w:divBdr>
                <w:top w:val="none" w:sz="0" w:space="0" w:color="auto"/>
                <w:left w:val="none" w:sz="0" w:space="0" w:color="auto"/>
                <w:bottom w:val="none" w:sz="0" w:space="0" w:color="auto"/>
                <w:right w:val="none" w:sz="0" w:space="0" w:color="auto"/>
              </w:divBdr>
            </w:div>
            <w:div w:id="1355612743">
              <w:marLeft w:val="0"/>
              <w:marRight w:val="0"/>
              <w:marTop w:val="0"/>
              <w:marBottom w:val="0"/>
              <w:divBdr>
                <w:top w:val="none" w:sz="0" w:space="0" w:color="auto"/>
                <w:left w:val="none" w:sz="0" w:space="0" w:color="auto"/>
                <w:bottom w:val="none" w:sz="0" w:space="0" w:color="auto"/>
                <w:right w:val="none" w:sz="0" w:space="0" w:color="auto"/>
              </w:divBdr>
            </w:div>
            <w:div w:id="1971784672">
              <w:marLeft w:val="0"/>
              <w:marRight w:val="0"/>
              <w:marTop w:val="0"/>
              <w:marBottom w:val="0"/>
              <w:divBdr>
                <w:top w:val="none" w:sz="0" w:space="0" w:color="auto"/>
                <w:left w:val="none" w:sz="0" w:space="0" w:color="auto"/>
                <w:bottom w:val="none" w:sz="0" w:space="0" w:color="auto"/>
                <w:right w:val="none" w:sz="0" w:space="0" w:color="auto"/>
              </w:divBdr>
            </w:div>
            <w:div w:id="154689522">
              <w:marLeft w:val="0"/>
              <w:marRight w:val="0"/>
              <w:marTop w:val="0"/>
              <w:marBottom w:val="0"/>
              <w:divBdr>
                <w:top w:val="none" w:sz="0" w:space="0" w:color="auto"/>
                <w:left w:val="none" w:sz="0" w:space="0" w:color="auto"/>
                <w:bottom w:val="none" w:sz="0" w:space="0" w:color="auto"/>
                <w:right w:val="none" w:sz="0" w:space="0" w:color="auto"/>
              </w:divBdr>
            </w:div>
            <w:div w:id="2071031468">
              <w:marLeft w:val="0"/>
              <w:marRight w:val="0"/>
              <w:marTop w:val="0"/>
              <w:marBottom w:val="0"/>
              <w:divBdr>
                <w:top w:val="none" w:sz="0" w:space="0" w:color="auto"/>
                <w:left w:val="none" w:sz="0" w:space="0" w:color="auto"/>
                <w:bottom w:val="none" w:sz="0" w:space="0" w:color="auto"/>
                <w:right w:val="none" w:sz="0" w:space="0" w:color="auto"/>
              </w:divBdr>
            </w:div>
            <w:div w:id="1958440996">
              <w:marLeft w:val="0"/>
              <w:marRight w:val="0"/>
              <w:marTop w:val="0"/>
              <w:marBottom w:val="0"/>
              <w:divBdr>
                <w:top w:val="none" w:sz="0" w:space="0" w:color="auto"/>
                <w:left w:val="none" w:sz="0" w:space="0" w:color="auto"/>
                <w:bottom w:val="none" w:sz="0" w:space="0" w:color="auto"/>
                <w:right w:val="none" w:sz="0" w:space="0" w:color="auto"/>
              </w:divBdr>
            </w:div>
            <w:div w:id="1182283510">
              <w:marLeft w:val="0"/>
              <w:marRight w:val="0"/>
              <w:marTop w:val="0"/>
              <w:marBottom w:val="0"/>
              <w:divBdr>
                <w:top w:val="none" w:sz="0" w:space="0" w:color="auto"/>
                <w:left w:val="none" w:sz="0" w:space="0" w:color="auto"/>
                <w:bottom w:val="none" w:sz="0" w:space="0" w:color="auto"/>
                <w:right w:val="none" w:sz="0" w:space="0" w:color="auto"/>
              </w:divBdr>
            </w:div>
            <w:div w:id="622004167">
              <w:marLeft w:val="0"/>
              <w:marRight w:val="0"/>
              <w:marTop w:val="0"/>
              <w:marBottom w:val="0"/>
              <w:divBdr>
                <w:top w:val="none" w:sz="0" w:space="0" w:color="auto"/>
                <w:left w:val="none" w:sz="0" w:space="0" w:color="auto"/>
                <w:bottom w:val="none" w:sz="0" w:space="0" w:color="auto"/>
                <w:right w:val="none" w:sz="0" w:space="0" w:color="auto"/>
              </w:divBdr>
            </w:div>
            <w:div w:id="1527788445">
              <w:marLeft w:val="0"/>
              <w:marRight w:val="0"/>
              <w:marTop w:val="0"/>
              <w:marBottom w:val="0"/>
              <w:divBdr>
                <w:top w:val="none" w:sz="0" w:space="0" w:color="auto"/>
                <w:left w:val="none" w:sz="0" w:space="0" w:color="auto"/>
                <w:bottom w:val="none" w:sz="0" w:space="0" w:color="auto"/>
                <w:right w:val="none" w:sz="0" w:space="0" w:color="auto"/>
              </w:divBdr>
            </w:div>
            <w:div w:id="650906307">
              <w:marLeft w:val="0"/>
              <w:marRight w:val="0"/>
              <w:marTop w:val="0"/>
              <w:marBottom w:val="0"/>
              <w:divBdr>
                <w:top w:val="none" w:sz="0" w:space="0" w:color="auto"/>
                <w:left w:val="none" w:sz="0" w:space="0" w:color="auto"/>
                <w:bottom w:val="none" w:sz="0" w:space="0" w:color="auto"/>
                <w:right w:val="none" w:sz="0" w:space="0" w:color="auto"/>
              </w:divBdr>
            </w:div>
            <w:div w:id="1957985571">
              <w:marLeft w:val="0"/>
              <w:marRight w:val="0"/>
              <w:marTop w:val="0"/>
              <w:marBottom w:val="0"/>
              <w:divBdr>
                <w:top w:val="none" w:sz="0" w:space="0" w:color="auto"/>
                <w:left w:val="none" w:sz="0" w:space="0" w:color="auto"/>
                <w:bottom w:val="none" w:sz="0" w:space="0" w:color="auto"/>
                <w:right w:val="none" w:sz="0" w:space="0" w:color="auto"/>
              </w:divBdr>
            </w:div>
            <w:div w:id="1506087273">
              <w:marLeft w:val="0"/>
              <w:marRight w:val="0"/>
              <w:marTop w:val="0"/>
              <w:marBottom w:val="0"/>
              <w:divBdr>
                <w:top w:val="none" w:sz="0" w:space="0" w:color="auto"/>
                <w:left w:val="none" w:sz="0" w:space="0" w:color="auto"/>
                <w:bottom w:val="none" w:sz="0" w:space="0" w:color="auto"/>
                <w:right w:val="none" w:sz="0" w:space="0" w:color="auto"/>
              </w:divBdr>
            </w:div>
            <w:div w:id="55131472">
              <w:marLeft w:val="0"/>
              <w:marRight w:val="0"/>
              <w:marTop w:val="0"/>
              <w:marBottom w:val="0"/>
              <w:divBdr>
                <w:top w:val="none" w:sz="0" w:space="0" w:color="auto"/>
                <w:left w:val="none" w:sz="0" w:space="0" w:color="auto"/>
                <w:bottom w:val="none" w:sz="0" w:space="0" w:color="auto"/>
                <w:right w:val="none" w:sz="0" w:space="0" w:color="auto"/>
              </w:divBdr>
            </w:div>
            <w:div w:id="893932911">
              <w:marLeft w:val="0"/>
              <w:marRight w:val="0"/>
              <w:marTop w:val="0"/>
              <w:marBottom w:val="0"/>
              <w:divBdr>
                <w:top w:val="none" w:sz="0" w:space="0" w:color="auto"/>
                <w:left w:val="none" w:sz="0" w:space="0" w:color="auto"/>
                <w:bottom w:val="none" w:sz="0" w:space="0" w:color="auto"/>
                <w:right w:val="none" w:sz="0" w:space="0" w:color="auto"/>
              </w:divBdr>
            </w:div>
            <w:div w:id="826675158">
              <w:marLeft w:val="0"/>
              <w:marRight w:val="0"/>
              <w:marTop w:val="0"/>
              <w:marBottom w:val="0"/>
              <w:divBdr>
                <w:top w:val="none" w:sz="0" w:space="0" w:color="auto"/>
                <w:left w:val="none" w:sz="0" w:space="0" w:color="auto"/>
                <w:bottom w:val="none" w:sz="0" w:space="0" w:color="auto"/>
                <w:right w:val="none" w:sz="0" w:space="0" w:color="auto"/>
              </w:divBdr>
            </w:div>
            <w:div w:id="592516748">
              <w:marLeft w:val="0"/>
              <w:marRight w:val="0"/>
              <w:marTop w:val="0"/>
              <w:marBottom w:val="0"/>
              <w:divBdr>
                <w:top w:val="none" w:sz="0" w:space="0" w:color="auto"/>
                <w:left w:val="none" w:sz="0" w:space="0" w:color="auto"/>
                <w:bottom w:val="none" w:sz="0" w:space="0" w:color="auto"/>
                <w:right w:val="none" w:sz="0" w:space="0" w:color="auto"/>
              </w:divBdr>
            </w:div>
            <w:div w:id="190655050">
              <w:marLeft w:val="0"/>
              <w:marRight w:val="0"/>
              <w:marTop w:val="0"/>
              <w:marBottom w:val="0"/>
              <w:divBdr>
                <w:top w:val="none" w:sz="0" w:space="0" w:color="auto"/>
                <w:left w:val="none" w:sz="0" w:space="0" w:color="auto"/>
                <w:bottom w:val="none" w:sz="0" w:space="0" w:color="auto"/>
                <w:right w:val="none" w:sz="0" w:space="0" w:color="auto"/>
              </w:divBdr>
            </w:div>
            <w:div w:id="1868132234">
              <w:marLeft w:val="0"/>
              <w:marRight w:val="0"/>
              <w:marTop w:val="0"/>
              <w:marBottom w:val="0"/>
              <w:divBdr>
                <w:top w:val="none" w:sz="0" w:space="0" w:color="auto"/>
                <w:left w:val="none" w:sz="0" w:space="0" w:color="auto"/>
                <w:bottom w:val="none" w:sz="0" w:space="0" w:color="auto"/>
                <w:right w:val="none" w:sz="0" w:space="0" w:color="auto"/>
              </w:divBdr>
            </w:div>
            <w:div w:id="466239764">
              <w:marLeft w:val="0"/>
              <w:marRight w:val="0"/>
              <w:marTop w:val="0"/>
              <w:marBottom w:val="0"/>
              <w:divBdr>
                <w:top w:val="none" w:sz="0" w:space="0" w:color="auto"/>
                <w:left w:val="none" w:sz="0" w:space="0" w:color="auto"/>
                <w:bottom w:val="none" w:sz="0" w:space="0" w:color="auto"/>
                <w:right w:val="none" w:sz="0" w:space="0" w:color="auto"/>
              </w:divBdr>
            </w:div>
            <w:div w:id="699476241">
              <w:marLeft w:val="0"/>
              <w:marRight w:val="0"/>
              <w:marTop w:val="0"/>
              <w:marBottom w:val="0"/>
              <w:divBdr>
                <w:top w:val="none" w:sz="0" w:space="0" w:color="auto"/>
                <w:left w:val="none" w:sz="0" w:space="0" w:color="auto"/>
                <w:bottom w:val="none" w:sz="0" w:space="0" w:color="auto"/>
                <w:right w:val="none" w:sz="0" w:space="0" w:color="auto"/>
              </w:divBdr>
            </w:div>
            <w:div w:id="171455957">
              <w:marLeft w:val="0"/>
              <w:marRight w:val="0"/>
              <w:marTop w:val="0"/>
              <w:marBottom w:val="0"/>
              <w:divBdr>
                <w:top w:val="none" w:sz="0" w:space="0" w:color="auto"/>
                <w:left w:val="none" w:sz="0" w:space="0" w:color="auto"/>
                <w:bottom w:val="none" w:sz="0" w:space="0" w:color="auto"/>
                <w:right w:val="none" w:sz="0" w:space="0" w:color="auto"/>
              </w:divBdr>
            </w:div>
            <w:div w:id="1346326051">
              <w:marLeft w:val="0"/>
              <w:marRight w:val="0"/>
              <w:marTop w:val="0"/>
              <w:marBottom w:val="0"/>
              <w:divBdr>
                <w:top w:val="none" w:sz="0" w:space="0" w:color="auto"/>
                <w:left w:val="none" w:sz="0" w:space="0" w:color="auto"/>
                <w:bottom w:val="none" w:sz="0" w:space="0" w:color="auto"/>
                <w:right w:val="none" w:sz="0" w:space="0" w:color="auto"/>
              </w:divBdr>
            </w:div>
            <w:div w:id="742071979">
              <w:marLeft w:val="0"/>
              <w:marRight w:val="0"/>
              <w:marTop w:val="0"/>
              <w:marBottom w:val="0"/>
              <w:divBdr>
                <w:top w:val="none" w:sz="0" w:space="0" w:color="auto"/>
                <w:left w:val="none" w:sz="0" w:space="0" w:color="auto"/>
                <w:bottom w:val="none" w:sz="0" w:space="0" w:color="auto"/>
                <w:right w:val="none" w:sz="0" w:space="0" w:color="auto"/>
              </w:divBdr>
            </w:div>
            <w:div w:id="135534831">
              <w:marLeft w:val="0"/>
              <w:marRight w:val="0"/>
              <w:marTop w:val="0"/>
              <w:marBottom w:val="0"/>
              <w:divBdr>
                <w:top w:val="none" w:sz="0" w:space="0" w:color="auto"/>
                <w:left w:val="none" w:sz="0" w:space="0" w:color="auto"/>
                <w:bottom w:val="none" w:sz="0" w:space="0" w:color="auto"/>
                <w:right w:val="none" w:sz="0" w:space="0" w:color="auto"/>
              </w:divBdr>
            </w:div>
            <w:div w:id="611014550">
              <w:marLeft w:val="0"/>
              <w:marRight w:val="0"/>
              <w:marTop w:val="0"/>
              <w:marBottom w:val="0"/>
              <w:divBdr>
                <w:top w:val="none" w:sz="0" w:space="0" w:color="auto"/>
                <w:left w:val="none" w:sz="0" w:space="0" w:color="auto"/>
                <w:bottom w:val="none" w:sz="0" w:space="0" w:color="auto"/>
                <w:right w:val="none" w:sz="0" w:space="0" w:color="auto"/>
              </w:divBdr>
            </w:div>
            <w:div w:id="1232618705">
              <w:marLeft w:val="0"/>
              <w:marRight w:val="0"/>
              <w:marTop w:val="0"/>
              <w:marBottom w:val="0"/>
              <w:divBdr>
                <w:top w:val="none" w:sz="0" w:space="0" w:color="auto"/>
                <w:left w:val="none" w:sz="0" w:space="0" w:color="auto"/>
                <w:bottom w:val="none" w:sz="0" w:space="0" w:color="auto"/>
                <w:right w:val="none" w:sz="0" w:space="0" w:color="auto"/>
              </w:divBdr>
            </w:div>
            <w:div w:id="752288384">
              <w:marLeft w:val="0"/>
              <w:marRight w:val="0"/>
              <w:marTop w:val="0"/>
              <w:marBottom w:val="0"/>
              <w:divBdr>
                <w:top w:val="none" w:sz="0" w:space="0" w:color="auto"/>
                <w:left w:val="none" w:sz="0" w:space="0" w:color="auto"/>
                <w:bottom w:val="none" w:sz="0" w:space="0" w:color="auto"/>
                <w:right w:val="none" w:sz="0" w:space="0" w:color="auto"/>
              </w:divBdr>
            </w:div>
            <w:div w:id="1775901850">
              <w:marLeft w:val="0"/>
              <w:marRight w:val="0"/>
              <w:marTop w:val="0"/>
              <w:marBottom w:val="0"/>
              <w:divBdr>
                <w:top w:val="none" w:sz="0" w:space="0" w:color="auto"/>
                <w:left w:val="none" w:sz="0" w:space="0" w:color="auto"/>
                <w:bottom w:val="none" w:sz="0" w:space="0" w:color="auto"/>
                <w:right w:val="none" w:sz="0" w:space="0" w:color="auto"/>
              </w:divBdr>
            </w:div>
            <w:div w:id="1102259105">
              <w:marLeft w:val="0"/>
              <w:marRight w:val="0"/>
              <w:marTop w:val="0"/>
              <w:marBottom w:val="0"/>
              <w:divBdr>
                <w:top w:val="none" w:sz="0" w:space="0" w:color="auto"/>
                <w:left w:val="none" w:sz="0" w:space="0" w:color="auto"/>
                <w:bottom w:val="none" w:sz="0" w:space="0" w:color="auto"/>
                <w:right w:val="none" w:sz="0" w:space="0" w:color="auto"/>
              </w:divBdr>
            </w:div>
            <w:div w:id="1956325851">
              <w:marLeft w:val="0"/>
              <w:marRight w:val="0"/>
              <w:marTop w:val="0"/>
              <w:marBottom w:val="0"/>
              <w:divBdr>
                <w:top w:val="none" w:sz="0" w:space="0" w:color="auto"/>
                <w:left w:val="none" w:sz="0" w:space="0" w:color="auto"/>
                <w:bottom w:val="none" w:sz="0" w:space="0" w:color="auto"/>
                <w:right w:val="none" w:sz="0" w:space="0" w:color="auto"/>
              </w:divBdr>
            </w:div>
            <w:div w:id="1452438754">
              <w:marLeft w:val="0"/>
              <w:marRight w:val="0"/>
              <w:marTop w:val="0"/>
              <w:marBottom w:val="0"/>
              <w:divBdr>
                <w:top w:val="none" w:sz="0" w:space="0" w:color="auto"/>
                <w:left w:val="none" w:sz="0" w:space="0" w:color="auto"/>
                <w:bottom w:val="none" w:sz="0" w:space="0" w:color="auto"/>
                <w:right w:val="none" w:sz="0" w:space="0" w:color="auto"/>
              </w:divBdr>
            </w:div>
            <w:div w:id="780998814">
              <w:marLeft w:val="0"/>
              <w:marRight w:val="0"/>
              <w:marTop w:val="0"/>
              <w:marBottom w:val="0"/>
              <w:divBdr>
                <w:top w:val="none" w:sz="0" w:space="0" w:color="auto"/>
                <w:left w:val="none" w:sz="0" w:space="0" w:color="auto"/>
                <w:bottom w:val="none" w:sz="0" w:space="0" w:color="auto"/>
                <w:right w:val="none" w:sz="0" w:space="0" w:color="auto"/>
              </w:divBdr>
            </w:div>
            <w:div w:id="1868525086">
              <w:marLeft w:val="0"/>
              <w:marRight w:val="0"/>
              <w:marTop w:val="0"/>
              <w:marBottom w:val="0"/>
              <w:divBdr>
                <w:top w:val="none" w:sz="0" w:space="0" w:color="auto"/>
                <w:left w:val="none" w:sz="0" w:space="0" w:color="auto"/>
                <w:bottom w:val="none" w:sz="0" w:space="0" w:color="auto"/>
                <w:right w:val="none" w:sz="0" w:space="0" w:color="auto"/>
              </w:divBdr>
            </w:div>
            <w:div w:id="267588891">
              <w:marLeft w:val="0"/>
              <w:marRight w:val="0"/>
              <w:marTop w:val="0"/>
              <w:marBottom w:val="0"/>
              <w:divBdr>
                <w:top w:val="none" w:sz="0" w:space="0" w:color="auto"/>
                <w:left w:val="none" w:sz="0" w:space="0" w:color="auto"/>
                <w:bottom w:val="none" w:sz="0" w:space="0" w:color="auto"/>
                <w:right w:val="none" w:sz="0" w:space="0" w:color="auto"/>
              </w:divBdr>
            </w:div>
            <w:div w:id="766968410">
              <w:marLeft w:val="0"/>
              <w:marRight w:val="0"/>
              <w:marTop w:val="0"/>
              <w:marBottom w:val="0"/>
              <w:divBdr>
                <w:top w:val="none" w:sz="0" w:space="0" w:color="auto"/>
                <w:left w:val="none" w:sz="0" w:space="0" w:color="auto"/>
                <w:bottom w:val="none" w:sz="0" w:space="0" w:color="auto"/>
                <w:right w:val="none" w:sz="0" w:space="0" w:color="auto"/>
              </w:divBdr>
            </w:div>
            <w:div w:id="922841615">
              <w:marLeft w:val="0"/>
              <w:marRight w:val="0"/>
              <w:marTop w:val="0"/>
              <w:marBottom w:val="0"/>
              <w:divBdr>
                <w:top w:val="none" w:sz="0" w:space="0" w:color="auto"/>
                <w:left w:val="none" w:sz="0" w:space="0" w:color="auto"/>
                <w:bottom w:val="none" w:sz="0" w:space="0" w:color="auto"/>
                <w:right w:val="none" w:sz="0" w:space="0" w:color="auto"/>
              </w:divBdr>
            </w:div>
            <w:div w:id="1302540088">
              <w:marLeft w:val="0"/>
              <w:marRight w:val="0"/>
              <w:marTop w:val="0"/>
              <w:marBottom w:val="0"/>
              <w:divBdr>
                <w:top w:val="none" w:sz="0" w:space="0" w:color="auto"/>
                <w:left w:val="none" w:sz="0" w:space="0" w:color="auto"/>
                <w:bottom w:val="none" w:sz="0" w:space="0" w:color="auto"/>
                <w:right w:val="none" w:sz="0" w:space="0" w:color="auto"/>
              </w:divBdr>
            </w:div>
            <w:div w:id="110825029">
              <w:marLeft w:val="0"/>
              <w:marRight w:val="0"/>
              <w:marTop w:val="0"/>
              <w:marBottom w:val="0"/>
              <w:divBdr>
                <w:top w:val="none" w:sz="0" w:space="0" w:color="auto"/>
                <w:left w:val="none" w:sz="0" w:space="0" w:color="auto"/>
                <w:bottom w:val="none" w:sz="0" w:space="0" w:color="auto"/>
                <w:right w:val="none" w:sz="0" w:space="0" w:color="auto"/>
              </w:divBdr>
            </w:div>
            <w:div w:id="1994599142">
              <w:marLeft w:val="0"/>
              <w:marRight w:val="0"/>
              <w:marTop w:val="0"/>
              <w:marBottom w:val="0"/>
              <w:divBdr>
                <w:top w:val="none" w:sz="0" w:space="0" w:color="auto"/>
                <w:left w:val="none" w:sz="0" w:space="0" w:color="auto"/>
                <w:bottom w:val="none" w:sz="0" w:space="0" w:color="auto"/>
                <w:right w:val="none" w:sz="0" w:space="0" w:color="auto"/>
              </w:divBdr>
            </w:div>
            <w:div w:id="1458912237">
              <w:marLeft w:val="0"/>
              <w:marRight w:val="0"/>
              <w:marTop w:val="0"/>
              <w:marBottom w:val="0"/>
              <w:divBdr>
                <w:top w:val="none" w:sz="0" w:space="0" w:color="auto"/>
                <w:left w:val="none" w:sz="0" w:space="0" w:color="auto"/>
                <w:bottom w:val="none" w:sz="0" w:space="0" w:color="auto"/>
                <w:right w:val="none" w:sz="0" w:space="0" w:color="auto"/>
              </w:divBdr>
            </w:div>
            <w:div w:id="456069586">
              <w:marLeft w:val="0"/>
              <w:marRight w:val="0"/>
              <w:marTop w:val="0"/>
              <w:marBottom w:val="0"/>
              <w:divBdr>
                <w:top w:val="none" w:sz="0" w:space="0" w:color="auto"/>
                <w:left w:val="none" w:sz="0" w:space="0" w:color="auto"/>
                <w:bottom w:val="none" w:sz="0" w:space="0" w:color="auto"/>
                <w:right w:val="none" w:sz="0" w:space="0" w:color="auto"/>
              </w:divBdr>
            </w:div>
            <w:div w:id="548808576">
              <w:marLeft w:val="0"/>
              <w:marRight w:val="0"/>
              <w:marTop w:val="0"/>
              <w:marBottom w:val="0"/>
              <w:divBdr>
                <w:top w:val="none" w:sz="0" w:space="0" w:color="auto"/>
                <w:left w:val="none" w:sz="0" w:space="0" w:color="auto"/>
                <w:bottom w:val="none" w:sz="0" w:space="0" w:color="auto"/>
                <w:right w:val="none" w:sz="0" w:space="0" w:color="auto"/>
              </w:divBdr>
            </w:div>
            <w:div w:id="1647972632">
              <w:marLeft w:val="0"/>
              <w:marRight w:val="0"/>
              <w:marTop w:val="0"/>
              <w:marBottom w:val="0"/>
              <w:divBdr>
                <w:top w:val="none" w:sz="0" w:space="0" w:color="auto"/>
                <w:left w:val="none" w:sz="0" w:space="0" w:color="auto"/>
                <w:bottom w:val="none" w:sz="0" w:space="0" w:color="auto"/>
                <w:right w:val="none" w:sz="0" w:space="0" w:color="auto"/>
              </w:divBdr>
            </w:div>
            <w:div w:id="1188175200">
              <w:marLeft w:val="0"/>
              <w:marRight w:val="0"/>
              <w:marTop w:val="0"/>
              <w:marBottom w:val="0"/>
              <w:divBdr>
                <w:top w:val="none" w:sz="0" w:space="0" w:color="auto"/>
                <w:left w:val="none" w:sz="0" w:space="0" w:color="auto"/>
                <w:bottom w:val="none" w:sz="0" w:space="0" w:color="auto"/>
                <w:right w:val="none" w:sz="0" w:space="0" w:color="auto"/>
              </w:divBdr>
            </w:div>
            <w:div w:id="44378703">
              <w:marLeft w:val="0"/>
              <w:marRight w:val="0"/>
              <w:marTop w:val="0"/>
              <w:marBottom w:val="0"/>
              <w:divBdr>
                <w:top w:val="none" w:sz="0" w:space="0" w:color="auto"/>
                <w:left w:val="none" w:sz="0" w:space="0" w:color="auto"/>
                <w:bottom w:val="none" w:sz="0" w:space="0" w:color="auto"/>
                <w:right w:val="none" w:sz="0" w:space="0" w:color="auto"/>
              </w:divBdr>
            </w:div>
            <w:div w:id="594555197">
              <w:marLeft w:val="0"/>
              <w:marRight w:val="0"/>
              <w:marTop w:val="0"/>
              <w:marBottom w:val="0"/>
              <w:divBdr>
                <w:top w:val="none" w:sz="0" w:space="0" w:color="auto"/>
                <w:left w:val="none" w:sz="0" w:space="0" w:color="auto"/>
                <w:bottom w:val="none" w:sz="0" w:space="0" w:color="auto"/>
                <w:right w:val="none" w:sz="0" w:space="0" w:color="auto"/>
              </w:divBdr>
            </w:div>
            <w:div w:id="9769426">
              <w:marLeft w:val="0"/>
              <w:marRight w:val="0"/>
              <w:marTop w:val="0"/>
              <w:marBottom w:val="0"/>
              <w:divBdr>
                <w:top w:val="none" w:sz="0" w:space="0" w:color="auto"/>
                <w:left w:val="none" w:sz="0" w:space="0" w:color="auto"/>
                <w:bottom w:val="none" w:sz="0" w:space="0" w:color="auto"/>
                <w:right w:val="none" w:sz="0" w:space="0" w:color="auto"/>
              </w:divBdr>
            </w:div>
            <w:div w:id="736706007">
              <w:marLeft w:val="0"/>
              <w:marRight w:val="0"/>
              <w:marTop w:val="0"/>
              <w:marBottom w:val="0"/>
              <w:divBdr>
                <w:top w:val="none" w:sz="0" w:space="0" w:color="auto"/>
                <w:left w:val="none" w:sz="0" w:space="0" w:color="auto"/>
                <w:bottom w:val="none" w:sz="0" w:space="0" w:color="auto"/>
                <w:right w:val="none" w:sz="0" w:space="0" w:color="auto"/>
              </w:divBdr>
            </w:div>
            <w:div w:id="165285431">
              <w:marLeft w:val="0"/>
              <w:marRight w:val="0"/>
              <w:marTop w:val="0"/>
              <w:marBottom w:val="0"/>
              <w:divBdr>
                <w:top w:val="none" w:sz="0" w:space="0" w:color="auto"/>
                <w:left w:val="none" w:sz="0" w:space="0" w:color="auto"/>
                <w:bottom w:val="none" w:sz="0" w:space="0" w:color="auto"/>
                <w:right w:val="none" w:sz="0" w:space="0" w:color="auto"/>
              </w:divBdr>
            </w:div>
            <w:div w:id="1751463639">
              <w:marLeft w:val="0"/>
              <w:marRight w:val="0"/>
              <w:marTop w:val="0"/>
              <w:marBottom w:val="0"/>
              <w:divBdr>
                <w:top w:val="none" w:sz="0" w:space="0" w:color="auto"/>
                <w:left w:val="none" w:sz="0" w:space="0" w:color="auto"/>
                <w:bottom w:val="none" w:sz="0" w:space="0" w:color="auto"/>
                <w:right w:val="none" w:sz="0" w:space="0" w:color="auto"/>
              </w:divBdr>
            </w:div>
            <w:div w:id="1975597044">
              <w:marLeft w:val="0"/>
              <w:marRight w:val="0"/>
              <w:marTop w:val="0"/>
              <w:marBottom w:val="0"/>
              <w:divBdr>
                <w:top w:val="none" w:sz="0" w:space="0" w:color="auto"/>
                <w:left w:val="none" w:sz="0" w:space="0" w:color="auto"/>
                <w:bottom w:val="none" w:sz="0" w:space="0" w:color="auto"/>
                <w:right w:val="none" w:sz="0" w:space="0" w:color="auto"/>
              </w:divBdr>
            </w:div>
            <w:div w:id="627468065">
              <w:marLeft w:val="0"/>
              <w:marRight w:val="0"/>
              <w:marTop w:val="0"/>
              <w:marBottom w:val="0"/>
              <w:divBdr>
                <w:top w:val="none" w:sz="0" w:space="0" w:color="auto"/>
                <w:left w:val="none" w:sz="0" w:space="0" w:color="auto"/>
                <w:bottom w:val="none" w:sz="0" w:space="0" w:color="auto"/>
                <w:right w:val="none" w:sz="0" w:space="0" w:color="auto"/>
              </w:divBdr>
            </w:div>
            <w:div w:id="256644625">
              <w:marLeft w:val="0"/>
              <w:marRight w:val="0"/>
              <w:marTop w:val="0"/>
              <w:marBottom w:val="0"/>
              <w:divBdr>
                <w:top w:val="none" w:sz="0" w:space="0" w:color="auto"/>
                <w:left w:val="none" w:sz="0" w:space="0" w:color="auto"/>
                <w:bottom w:val="none" w:sz="0" w:space="0" w:color="auto"/>
                <w:right w:val="none" w:sz="0" w:space="0" w:color="auto"/>
              </w:divBdr>
            </w:div>
            <w:div w:id="398524808">
              <w:marLeft w:val="0"/>
              <w:marRight w:val="0"/>
              <w:marTop w:val="0"/>
              <w:marBottom w:val="0"/>
              <w:divBdr>
                <w:top w:val="none" w:sz="0" w:space="0" w:color="auto"/>
                <w:left w:val="none" w:sz="0" w:space="0" w:color="auto"/>
                <w:bottom w:val="none" w:sz="0" w:space="0" w:color="auto"/>
                <w:right w:val="none" w:sz="0" w:space="0" w:color="auto"/>
              </w:divBdr>
            </w:div>
            <w:div w:id="959918674">
              <w:marLeft w:val="0"/>
              <w:marRight w:val="0"/>
              <w:marTop w:val="0"/>
              <w:marBottom w:val="0"/>
              <w:divBdr>
                <w:top w:val="none" w:sz="0" w:space="0" w:color="auto"/>
                <w:left w:val="none" w:sz="0" w:space="0" w:color="auto"/>
                <w:bottom w:val="none" w:sz="0" w:space="0" w:color="auto"/>
                <w:right w:val="none" w:sz="0" w:space="0" w:color="auto"/>
              </w:divBdr>
            </w:div>
            <w:div w:id="310446121">
              <w:marLeft w:val="0"/>
              <w:marRight w:val="0"/>
              <w:marTop w:val="0"/>
              <w:marBottom w:val="0"/>
              <w:divBdr>
                <w:top w:val="none" w:sz="0" w:space="0" w:color="auto"/>
                <w:left w:val="none" w:sz="0" w:space="0" w:color="auto"/>
                <w:bottom w:val="none" w:sz="0" w:space="0" w:color="auto"/>
                <w:right w:val="none" w:sz="0" w:space="0" w:color="auto"/>
              </w:divBdr>
            </w:div>
            <w:div w:id="260453931">
              <w:marLeft w:val="0"/>
              <w:marRight w:val="0"/>
              <w:marTop w:val="0"/>
              <w:marBottom w:val="0"/>
              <w:divBdr>
                <w:top w:val="none" w:sz="0" w:space="0" w:color="auto"/>
                <w:left w:val="none" w:sz="0" w:space="0" w:color="auto"/>
                <w:bottom w:val="none" w:sz="0" w:space="0" w:color="auto"/>
                <w:right w:val="none" w:sz="0" w:space="0" w:color="auto"/>
              </w:divBdr>
            </w:div>
            <w:div w:id="578249815">
              <w:marLeft w:val="0"/>
              <w:marRight w:val="0"/>
              <w:marTop w:val="0"/>
              <w:marBottom w:val="0"/>
              <w:divBdr>
                <w:top w:val="none" w:sz="0" w:space="0" w:color="auto"/>
                <w:left w:val="none" w:sz="0" w:space="0" w:color="auto"/>
                <w:bottom w:val="none" w:sz="0" w:space="0" w:color="auto"/>
                <w:right w:val="none" w:sz="0" w:space="0" w:color="auto"/>
              </w:divBdr>
            </w:div>
            <w:div w:id="283269327">
              <w:marLeft w:val="0"/>
              <w:marRight w:val="0"/>
              <w:marTop w:val="0"/>
              <w:marBottom w:val="0"/>
              <w:divBdr>
                <w:top w:val="none" w:sz="0" w:space="0" w:color="auto"/>
                <w:left w:val="none" w:sz="0" w:space="0" w:color="auto"/>
                <w:bottom w:val="none" w:sz="0" w:space="0" w:color="auto"/>
                <w:right w:val="none" w:sz="0" w:space="0" w:color="auto"/>
              </w:divBdr>
            </w:div>
            <w:div w:id="349261032">
              <w:marLeft w:val="0"/>
              <w:marRight w:val="0"/>
              <w:marTop w:val="0"/>
              <w:marBottom w:val="0"/>
              <w:divBdr>
                <w:top w:val="none" w:sz="0" w:space="0" w:color="auto"/>
                <w:left w:val="none" w:sz="0" w:space="0" w:color="auto"/>
                <w:bottom w:val="none" w:sz="0" w:space="0" w:color="auto"/>
                <w:right w:val="none" w:sz="0" w:space="0" w:color="auto"/>
              </w:divBdr>
            </w:div>
            <w:div w:id="1992635980">
              <w:marLeft w:val="0"/>
              <w:marRight w:val="0"/>
              <w:marTop w:val="0"/>
              <w:marBottom w:val="0"/>
              <w:divBdr>
                <w:top w:val="none" w:sz="0" w:space="0" w:color="auto"/>
                <w:left w:val="none" w:sz="0" w:space="0" w:color="auto"/>
                <w:bottom w:val="none" w:sz="0" w:space="0" w:color="auto"/>
                <w:right w:val="none" w:sz="0" w:space="0" w:color="auto"/>
              </w:divBdr>
            </w:div>
            <w:div w:id="606473847">
              <w:marLeft w:val="0"/>
              <w:marRight w:val="0"/>
              <w:marTop w:val="0"/>
              <w:marBottom w:val="0"/>
              <w:divBdr>
                <w:top w:val="none" w:sz="0" w:space="0" w:color="auto"/>
                <w:left w:val="none" w:sz="0" w:space="0" w:color="auto"/>
                <w:bottom w:val="none" w:sz="0" w:space="0" w:color="auto"/>
                <w:right w:val="none" w:sz="0" w:space="0" w:color="auto"/>
              </w:divBdr>
            </w:div>
            <w:div w:id="1981180727">
              <w:marLeft w:val="0"/>
              <w:marRight w:val="0"/>
              <w:marTop w:val="0"/>
              <w:marBottom w:val="0"/>
              <w:divBdr>
                <w:top w:val="none" w:sz="0" w:space="0" w:color="auto"/>
                <w:left w:val="none" w:sz="0" w:space="0" w:color="auto"/>
                <w:bottom w:val="none" w:sz="0" w:space="0" w:color="auto"/>
                <w:right w:val="none" w:sz="0" w:space="0" w:color="auto"/>
              </w:divBdr>
            </w:div>
            <w:div w:id="1179462844">
              <w:marLeft w:val="0"/>
              <w:marRight w:val="0"/>
              <w:marTop w:val="0"/>
              <w:marBottom w:val="0"/>
              <w:divBdr>
                <w:top w:val="none" w:sz="0" w:space="0" w:color="auto"/>
                <w:left w:val="none" w:sz="0" w:space="0" w:color="auto"/>
                <w:bottom w:val="none" w:sz="0" w:space="0" w:color="auto"/>
                <w:right w:val="none" w:sz="0" w:space="0" w:color="auto"/>
              </w:divBdr>
            </w:div>
            <w:div w:id="740906257">
              <w:marLeft w:val="0"/>
              <w:marRight w:val="0"/>
              <w:marTop w:val="0"/>
              <w:marBottom w:val="0"/>
              <w:divBdr>
                <w:top w:val="none" w:sz="0" w:space="0" w:color="auto"/>
                <w:left w:val="none" w:sz="0" w:space="0" w:color="auto"/>
                <w:bottom w:val="none" w:sz="0" w:space="0" w:color="auto"/>
                <w:right w:val="none" w:sz="0" w:space="0" w:color="auto"/>
              </w:divBdr>
            </w:div>
            <w:div w:id="212546910">
              <w:marLeft w:val="0"/>
              <w:marRight w:val="0"/>
              <w:marTop w:val="0"/>
              <w:marBottom w:val="0"/>
              <w:divBdr>
                <w:top w:val="none" w:sz="0" w:space="0" w:color="auto"/>
                <w:left w:val="none" w:sz="0" w:space="0" w:color="auto"/>
                <w:bottom w:val="none" w:sz="0" w:space="0" w:color="auto"/>
                <w:right w:val="none" w:sz="0" w:space="0" w:color="auto"/>
              </w:divBdr>
            </w:div>
            <w:div w:id="1705250552">
              <w:marLeft w:val="0"/>
              <w:marRight w:val="0"/>
              <w:marTop w:val="0"/>
              <w:marBottom w:val="0"/>
              <w:divBdr>
                <w:top w:val="none" w:sz="0" w:space="0" w:color="auto"/>
                <w:left w:val="none" w:sz="0" w:space="0" w:color="auto"/>
                <w:bottom w:val="none" w:sz="0" w:space="0" w:color="auto"/>
                <w:right w:val="none" w:sz="0" w:space="0" w:color="auto"/>
              </w:divBdr>
            </w:div>
            <w:div w:id="1003321752">
              <w:marLeft w:val="0"/>
              <w:marRight w:val="0"/>
              <w:marTop w:val="0"/>
              <w:marBottom w:val="0"/>
              <w:divBdr>
                <w:top w:val="none" w:sz="0" w:space="0" w:color="auto"/>
                <w:left w:val="none" w:sz="0" w:space="0" w:color="auto"/>
                <w:bottom w:val="none" w:sz="0" w:space="0" w:color="auto"/>
                <w:right w:val="none" w:sz="0" w:space="0" w:color="auto"/>
              </w:divBdr>
            </w:div>
            <w:div w:id="2041083391">
              <w:marLeft w:val="0"/>
              <w:marRight w:val="0"/>
              <w:marTop w:val="0"/>
              <w:marBottom w:val="0"/>
              <w:divBdr>
                <w:top w:val="none" w:sz="0" w:space="0" w:color="auto"/>
                <w:left w:val="none" w:sz="0" w:space="0" w:color="auto"/>
                <w:bottom w:val="none" w:sz="0" w:space="0" w:color="auto"/>
                <w:right w:val="none" w:sz="0" w:space="0" w:color="auto"/>
              </w:divBdr>
            </w:div>
            <w:div w:id="1542327286">
              <w:marLeft w:val="0"/>
              <w:marRight w:val="0"/>
              <w:marTop w:val="0"/>
              <w:marBottom w:val="0"/>
              <w:divBdr>
                <w:top w:val="none" w:sz="0" w:space="0" w:color="auto"/>
                <w:left w:val="none" w:sz="0" w:space="0" w:color="auto"/>
                <w:bottom w:val="none" w:sz="0" w:space="0" w:color="auto"/>
                <w:right w:val="none" w:sz="0" w:space="0" w:color="auto"/>
              </w:divBdr>
            </w:div>
            <w:div w:id="1947807338">
              <w:marLeft w:val="0"/>
              <w:marRight w:val="0"/>
              <w:marTop w:val="0"/>
              <w:marBottom w:val="0"/>
              <w:divBdr>
                <w:top w:val="none" w:sz="0" w:space="0" w:color="auto"/>
                <w:left w:val="none" w:sz="0" w:space="0" w:color="auto"/>
                <w:bottom w:val="none" w:sz="0" w:space="0" w:color="auto"/>
                <w:right w:val="none" w:sz="0" w:space="0" w:color="auto"/>
              </w:divBdr>
            </w:div>
            <w:div w:id="969015432">
              <w:marLeft w:val="0"/>
              <w:marRight w:val="0"/>
              <w:marTop w:val="0"/>
              <w:marBottom w:val="0"/>
              <w:divBdr>
                <w:top w:val="none" w:sz="0" w:space="0" w:color="auto"/>
                <w:left w:val="none" w:sz="0" w:space="0" w:color="auto"/>
                <w:bottom w:val="none" w:sz="0" w:space="0" w:color="auto"/>
                <w:right w:val="none" w:sz="0" w:space="0" w:color="auto"/>
              </w:divBdr>
            </w:div>
            <w:div w:id="1675108228">
              <w:marLeft w:val="0"/>
              <w:marRight w:val="0"/>
              <w:marTop w:val="0"/>
              <w:marBottom w:val="0"/>
              <w:divBdr>
                <w:top w:val="none" w:sz="0" w:space="0" w:color="auto"/>
                <w:left w:val="none" w:sz="0" w:space="0" w:color="auto"/>
                <w:bottom w:val="none" w:sz="0" w:space="0" w:color="auto"/>
                <w:right w:val="none" w:sz="0" w:space="0" w:color="auto"/>
              </w:divBdr>
            </w:div>
            <w:div w:id="634335626">
              <w:marLeft w:val="0"/>
              <w:marRight w:val="0"/>
              <w:marTop w:val="0"/>
              <w:marBottom w:val="0"/>
              <w:divBdr>
                <w:top w:val="none" w:sz="0" w:space="0" w:color="auto"/>
                <w:left w:val="none" w:sz="0" w:space="0" w:color="auto"/>
                <w:bottom w:val="none" w:sz="0" w:space="0" w:color="auto"/>
                <w:right w:val="none" w:sz="0" w:space="0" w:color="auto"/>
              </w:divBdr>
            </w:div>
            <w:div w:id="426779759">
              <w:marLeft w:val="0"/>
              <w:marRight w:val="0"/>
              <w:marTop w:val="0"/>
              <w:marBottom w:val="0"/>
              <w:divBdr>
                <w:top w:val="none" w:sz="0" w:space="0" w:color="auto"/>
                <w:left w:val="none" w:sz="0" w:space="0" w:color="auto"/>
                <w:bottom w:val="none" w:sz="0" w:space="0" w:color="auto"/>
                <w:right w:val="none" w:sz="0" w:space="0" w:color="auto"/>
              </w:divBdr>
            </w:div>
            <w:div w:id="1537549297">
              <w:marLeft w:val="0"/>
              <w:marRight w:val="0"/>
              <w:marTop w:val="0"/>
              <w:marBottom w:val="0"/>
              <w:divBdr>
                <w:top w:val="none" w:sz="0" w:space="0" w:color="auto"/>
                <w:left w:val="none" w:sz="0" w:space="0" w:color="auto"/>
                <w:bottom w:val="none" w:sz="0" w:space="0" w:color="auto"/>
                <w:right w:val="none" w:sz="0" w:space="0" w:color="auto"/>
              </w:divBdr>
            </w:div>
            <w:div w:id="2013290926">
              <w:marLeft w:val="0"/>
              <w:marRight w:val="0"/>
              <w:marTop w:val="0"/>
              <w:marBottom w:val="0"/>
              <w:divBdr>
                <w:top w:val="none" w:sz="0" w:space="0" w:color="auto"/>
                <w:left w:val="none" w:sz="0" w:space="0" w:color="auto"/>
                <w:bottom w:val="none" w:sz="0" w:space="0" w:color="auto"/>
                <w:right w:val="none" w:sz="0" w:space="0" w:color="auto"/>
              </w:divBdr>
            </w:div>
            <w:div w:id="2121295097">
              <w:marLeft w:val="0"/>
              <w:marRight w:val="0"/>
              <w:marTop w:val="0"/>
              <w:marBottom w:val="0"/>
              <w:divBdr>
                <w:top w:val="none" w:sz="0" w:space="0" w:color="auto"/>
                <w:left w:val="none" w:sz="0" w:space="0" w:color="auto"/>
                <w:bottom w:val="none" w:sz="0" w:space="0" w:color="auto"/>
                <w:right w:val="none" w:sz="0" w:space="0" w:color="auto"/>
              </w:divBdr>
            </w:div>
            <w:div w:id="1410956685">
              <w:marLeft w:val="0"/>
              <w:marRight w:val="0"/>
              <w:marTop w:val="0"/>
              <w:marBottom w:val="0"/>
              <w:divBdr>
                <w:top w:val="none" w:sz="0" w:space="0" w:color="auto"/>
                <w:left w:val="none" w:sz="0" w:space="0" w:color="auto"/>
                <w:bottom w:val="none" w:sz="0" w:space="0" w:color="auto"/>
                <w:right w:val="none" w:sz="0" w:space="0" w:color="auto"/>
              </w:divBdr>
            </w:div>
            <w:div w:id="932937637">
              <w:marLeft w:val="0"/>
              <w:marRight w:val="0"/>
              <w:marTop w:val="0"/>
              <w:marBottom w:val="0"/>
              <w:divBdr>
                <w:top w:val="none" w:sz="0" w:space="0" w:color="auto"/>
                <w:left w:val="none" w:sz="0" w:space="0" w:color="auto"/>
                <w:bottom w:val="none" w:sz="0" w:space="0" w:color="auto"/>
                <w:right w:val="none" w:sz="0" w:space="0" w:color="auto"/>
              </w:divBdr>
            </w:div>
            <w:div w:id="2102989299">
              <w:marLeft w:val="0"/>
              <w:marRight w:val="0"/>
              <w:marTop w:val="0"/>
              <w:marBottom w:val="0"/>
              <w:divBdr>
                <w:top w:val="none" w:sz="0" w:space="0" w:color="auto"/>
                <w:left w:val="none" w:sz="0" w:space="0" w:color="auto"/>
                <w:bottom w:val="none" w:sz="0" w:space="0" w:color="auto"/>
                <w:right w:val="none" w:sz="0" w:space="0" w:color="auto"/>
              </w:divBdr>
            </w:div>
            <w:div w:id="618030266">
              <w:marLeft w:val="0"/>
              <w:marRight w:val="0"/>
              <w:marTop w:val="0"/>
              <w:marBottom w:val="0"/>
              <w:divBdr>
                <w:top w:val="none" w:sz="0" w:space="0" w:color="auto"/>
                <w:left w:val="none" w:sz="0" w:space="0" w:color="auto"/>
                <w:bottom w:val="none" w:sz="0" w:space="0" w:color="auto"/>
                <w:right w:val="none" w:sz="0" w:space="0" w:color="auto"/>
              </w:divBdr>
            </w:div>
            <w:div w:id="1373072571">
              <w:marLeft w:val="0"/>
              <w:marRight w:val="0"/>
              <w:marTop w:val="0"/>
              <w:marBottom w:val="0"/>
              <w:divBdr>
                <w:top w:val="none" w:sz="0" w:space="0" w:color="auto"/>
                <w:left w:val="none" w:sz="0" w:space="0" w:color="auto"/>
                <w:bottom w:val="none" w:sz="0" w:space="0" w:color="auto"/>
                <w:right w:val="none" w:sz="0" w:space="0" w:color="auto"/>
              </w:divBdr>
            </w:div>
            <w:div w:id="1970084389">
              <w:marLeft w:val="0"/>
              <w:marRight w:val="0"/>
              <w:marTop w:val="0"/>
              <w:marBottom w:val="0"/>
              <w:divBdr>
                <w:top w:val="none" w:sz="0" w:space="0" w:color="auto"/>
                <w:left w:val="none" w:sz="0" w:space="0" w:color="auto"/>
                <w:bottom w:val="none" w:sz="0" w:space="0" w:color="auto"/>
                <w:right w:val="none" w:sz="0" w:space="0" w:color="auto"/>
              </w:divBdr>
            </w:div>
            <w:div w:id="2068331486">
              <w:marLeft w:val="0"/>
              <w:marRight w:val="0"/>
              <w:marTop w:val="0"/>
              <w:marBottom w:val="0"/>
              <w:divBdr>
                <w:top w:val="none" w:sz="0" w:space="0" w:color="auto"/>
                <w:left w:val="none" w:sz="0" w:space="0" w:color="auto"/>
                <w:bottom w:val="none" w:sz="0" w:space="0" w:color="auto"/>
                <w:right w:val="none" w:sz="0" w:space="0" w:color="auto"/>
              </w:divBdr>
            </w:div>
            <w:div w:id="1205413131">
              <w:marLeft w:val="0"/>
              <w:marRight w:val="0"/>
              <w:marTop w:val="0"/>
              <w:marBottom w:val="0"/>
              <w:divBdr>
                <w:top w:val="none" w:sz="0" w:space="0" w:color="auto"/>
                <w:left w:val="none" w:sz="0" w:space="0" w:color="auto"/>
                <w:bottom w:val="none" w:sz="0" w:space="0" w:color="auto"/>
                <w:right w:val="none" w:sz="0" w:space="0" w:color="auto"/>
              </w:divBdr>
            </w:div>
            <w:div w:id="770123832">
              <w:marLeft w:val="0"/>
              <w:marRight w:val="0"/>
              <w:marTop w:val="0"/>
              <w:marBottom w:val="0"/>
              <w:divBdr>
                <w:top w:val="none" w:sz="0" w:space="0" w:color="auto"/>
                <w:left w:val="none" w:sz="0" w:space="0" w:color="auto"/>
                <w:bottom w:val="none" w:sz="0" w:space="0" w:color="auto"/>
                <w:right w:val="none" w:sz="0" w:space="0" w:color="auto"/>
              </w:divBdr>
            </w:div>
            <w:div w:id="215943003">
              <w:marLeft w:val="0"/>
              <w:marRight w:val="0"/>
              <w:marTop w:val="0"/>
              <w:marBottom w:val="0"/>
              <w:divBdr>
                <w:top w:val="none" w:sz="0" w:space="0" w:color="auto"/>
                <w:left w:val="none" w:sz="0" w:space="0" w:color="auto"/>
                <w:bottom w:val="none" w:sz="0" w:space="0" w:color="auto"/>
                <w:right w:val="none" w:sz="0" w:space="0" w:color="auto"/>
              </w:divBdr>
            </w:div>
            <w:div w:id="640693903">
              <w:marLeft w:val="0"/>
              <w:marRight w:val="0"/>
              <w:marTop w:val="0"/>
              <w:marBottom w:val="0"/>
              <w:divBdr>
                <w:top w:val="none" w:sz="0" w:space="0" w:color="auto"/>
                <w:left w:val="none" w:sz="0" w:space="0" w:color="auto"/>
                <w:bottom w:val="none" w:sz="0" w:space="0" w:color="auto"/>
                <w:right w:val="none" w:sz="0" w:space="0" w:color="auto"/>
              </w:divBdr>
            </w:div>
            <w:div w:id="331301404">
              <w:marLeft w:val="0"/>
              <w:marRight w:val="0"/>
              <w:marTop w:val="0"/>
              <w:marBottom w:val="0"/>
              <w:divBdr>
                <w:top w:val="none" w:sz="0" w:space="0" w:color="auto"/>
                <w:left w:val="none" w:sz="0" w:space="0" w:color="auto"/>
                <w:bottom w:val="none" w:sz="0" w:space="0" w:color="auto"/>
                <w:right w:val="none" w:sz="0" w:space="0" w:color="auto"/>
              </w:divBdr>
            </w:div>
            <w:div w:id="1242375406">
              <w:marLeft w:val="0"/>
              <w:marRight w:val="0"/>
              <w:marTop w:val="0"/>
              <w:marBottom w:val="0"/>
              <w:divBdr>
                <w:top w:val="none" w:sz="0" w:space="0" w:color="auto"/>
                <w:left w:val="none" w:sz="0" w:space="0" w:color="auto"/>
                <w:bottom w:val="none" w:sz="0" w:space="0" w:color="auto"/>
                <w:right w:val="none" w:sz="0" w:space="0" w:color="auto"/>
              </w:divBdr>
            </w:div>
            <w:div w:id="1405644918">
              <w:marLeft w:val="0"/>
              <w:marRight w:val="0"/>
              <w:marTop w:val="0"/>
              <w:marBottom w:val="0"/>
              <w:divBdr>
                <w:top w:val="none" w:sz="0" w:space="0" w:color="auto"/>
                <w:left w:val="none" w:sz="0" w:space="0" w:color="auto"/>
                <w:bottom w:val="none" w:sz="0" w:space="0" w:color="auto"/>
                <w:right w:val="none" w:sz="0" w:space="0" w:color="auto"/>
              </w:divBdr>
            </w:div>
            <w:div w:id="45686369">
              <w:marLeft w:val="0"/>
              <w:marRight w:val="0"/>
              <w:marTop w:val="0"/>
              <w:marBottom w:val="0"/>
              <w:divBdr>
                <w:top w:val="none" w:sz="0" w:space="0" w:color="auto"/>
                <w:left w:val="none" w:sz="0" w:space="0" w:color="auto"/>
                <w:bottom w:val="none" w:sz="0" w:space="0" w:color="auto"/>
                <w:right w:val="none" w:sz="0" w:space="0" w:color="auto"/>
              </w:divBdr>
            </w:div>
            <w:div w:id="1833830948">
              <w:marLeft w:val="0"/>
              <w:marRight w:val="0"/>
              <w:marTop w:val="0"/>
              <w:marBottom w:val="0"/>
              <w:divBdr>
                <w:top w:val="none" w:sz="0" w:space="0" w:color="auto"/>
                <w:left w:val="none" w:sz="0" w:space="0" w:color="auto"/>
                <w:bottom w:val="none" w:sz="0" w:space="0" w:color="auto"/>
                <w:right w:val="none" w:sz="0" w:space="0" w:color="auto"/>
              </w:divBdr>
            </w:div>
            <w:div w:id="42095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776">
      <w:bodyDiv w:val="1"/>
      <w:marLeft w:val="0"/>
      <w:marRight w:val="0"/>
      <w:marTop w:val="0"/>
      <w:marBottom w:val="0"/>
      <w:divBdr>
        <w:top w:val="none" w:sz="0" w:space="0" w:color="auto"/>
        <w:left w:val="none" w:sz="0" w:space="0" w:color="auto"/>
        <w:bottom w:val="none" w:sz="0" w:space="0" w:color="auto"/>
        <w:right w:val="none" w:sz="0" w:space="0" w:color="auto"/>
      </w:divBdr>
    </w:div>
    <w:div w:id="1663004236">
      <w:bodyDiv w:val="1"/>
      <w:marLeft w:val="0"/>
      <w:marRight w:val="0"/>
      <w:marTop w:val="0"/>
      <w:marBottom w:val="0"/>
      <w:divBdr>
        <w:top w:val="none" w:sz="0" w:space="0" w:color="auto"/>
        <w:left w:val="none" w:sz="0" w:space="0" w:color="auto"/>
        <w:bottom w:val="none" w:sz="0" w:space="0" w:color="auto"/>
        <w:right w:val="none" w:sz="0" w:space="0" w:color="auto"/>
      </w:divBdr>
      <w:divsChild>
        <w:div w:id="624778380">
          <w:marLeft w:val="0"/>
          <w:marRight w:val="0"/>
          <w:marTop w:val="0"/>
          <w:marBottom w:val="0"/>
          <w:divBdr>
            <w:top w:val="none" w:sz="0" w:space="0" w:color="auto"/>
            <w:left w:val="none" w:sz="0" w:space="0" w:color="auto"/>
            <w:bottom w:val="none" w:sz="0" w:space="0" w:color="auto"/>
            <w:right w:val="none" w:sz="0" w:space="0" w:color="auto"/>
          </w:divBdr>
        </w:div>
        <w:div w:id="2040932225">
          <w:marLeft w:val="0"/>
          <w:marRight w:val="0"/>
          <w:marTop w:val="0"/>
          <w:marBottom w:val="0"/>
          <w:divBdr>
            <w:top w:val="none" w:sz="0" w:space="0" w:color="auto"/>
            <w:left w:val="none" w:sz="0" w:space="0" w:color="auto"/>
            <w:bottom w:val="none" w:sz="0" w:space="0" w:color="auto"/>
            <w:right w:val="none" w:sz="0" w:space="0" w:color="auto"/>
          </w:divBdr>
        </w:div>
        <w:div w:id="282155117">
          <w:marLeft w:val="0"/>
          <w:marRight w:val="0"/>
          <w:marTop w:val="0"/>
          <w:marBottom w:val="0"/>
          <w:divBdr>
            <w:top w:val="none" w:sz="0" w:space="0" w:color="auto"/>
            <w:left w:val="none" w:sz="0" w:space="0" w:color="auto"/>
            <w:bottom w:val="none" w:sz="0" w:space="0" w:color="auto"/>
            <w:right w:val="none" w:sz="0" w:space="0" w:color="auto"/>
          </w:divBdr>
        </w:div>
        <w:div w:id="1643542369">
          <w:marLeft w:val="0"/>
          <w:marRight w:val="0"/>
          <w:marTop w:val="0"/>
          <w:marBottom w:val="0"/>
          <w:divBdr>
            <w:top w:val="none" w:sz="0" w:space="0" w:color="auto"/>
            <w:left w:val="none" w:sz="0" w:space="0" w:color="auto"/>
            <w:bottom w:val="none" w:sz="0" w:space="0" w:color="auto"/>
            <w:right w:val="none" w:sz="0" w:space="0" w:color="auto"/>
          </w:divBdr>
        </w:div>
        <w:div w:id="1630284142">
          <w:marLeft w:val="0"/>
          <w:marRight w:val="0"/>
          <w:marTop w:val="0"/>
          <w:marBottom w:val="0"/>
          <w:divBdr>
            <w:top w:val="none" w:sz="0" w:space="0" w:color="auto"/>
            <w:left w:val="none" w:sz="0" w:space="0" w:color="auto"/>
            <w:bottom w:val="none" w:sz="0" w:space="0" w:color="auto"/>
            <w:right w:val="none" w:sz="0" w:space="0" w:color="auto"/>
          </w:divBdr>
        </w:div>
      </w:divsChild>
    </w:div>
    <w:div w:id="1940404275">
      <w:bodyDiv w:val="1"/>
      <w:marLeft w:val="0"/>
      <w:marRight w:val="0"/>
      <w:marTop w:val="0"/>
      <w:marBottom w:val="0"/>
      <w:divBdr>
        <w:top w:val="none" w:sz="0" w:space="0" w:color="auto"/>
        <w:left w:val="none" w:sz="0" w:space="0" w:color="auto"/>
        <w:bottom w:val="none" w:sz="0" w:space="0" w:color="auto"/>
        <w:right w:val="none" w:sz="0" w:space="0" w:color="auto"/>
      </w:divBdr>
      <w:divsChild>
        <w:div w:id="1263295843">
          <w:marLeft w:val="0"/>
          <w:marRight w:val="0"/>
          <w:marTop w:val="0"/>
          <w:marBottom w:val="0"/>
          <w:divBdr>
            <w:top w:val="none" w:sz="0" w:space="0" w:color="auto"/>
            <w:left w:val="none" w:sz="0" w:space="0" w:color="auto"/>
            <w:bottom w:val="none" w:sz="0" w:space="0" w:color="auto"/>
            <w:right w:val="none" w:sz="0" w:space="0" w:color="auto"/>
          </w:divBdr>
        </w:div>
        <w:div w:id="822702237">
          <w:marLeft w:val="0"/>
          <w:marRight w:val="0"/>
          <w:marTop w:val="0"/>
          <w:marBottom w:val="0"/>
          <w:divBdr>
            <w:top w:val="none" w:sz="0" w:space="0" w:color="auto"/>
            <w:left w:val="none" w:sz="0" w:space="0" w:color="auto"/>
            <w:bottom w:val="none" w:sz="0" w:space="0" w:color="auto"/>
            <w:right w:val="none" w:sz="0" w:space="0" w:color="auto"/>
          </w:divBdr>
        </w:div>
        <w:div w:id="1327853893">
          <w:marLeft w:val="0"/>
          <w:marRight w:val="0"/>
          <w:marTop w:val="0"/>
          <w:marBottom w:val="0"/>
          <w:divBdr>
            <w:top w:val="none" w:sz="0" w:space="0" w:color="auto"/>
            <w:left w:val="none" w:sz="0" w:space="0" w:color="auto"/>
            <w:bottom w:val="none" w:sz="0" w:space="0" w:color="auto"/>
            <w:right w:val="none" w:sz="0" w:space="0" w:color="auto"/>
          </w:divBdr>
        </w:div>
        <w:div w:id="205995233">
          <w:marLeft w:val="0"/>
          <w:marRight w:val="0"/>
          <w:marTop w:val="0"/>
          <w:marBottom w:val="0"/>
          <w:divBdr>
            <w:top w:val="none" w:sz="0" w:space="0" w:color="auto"/>
            <w:left w:val="none" w:sz="0" w:space="0" w:color="auto"/>
            <w:bottom w:val="none" w:sz="0" w:space="0" w:color="auto"/>
            <w:right w:val="none" w:sz="0" w:space="0" w:color="auto"/>
          </w:divBdr>
        </w:div>
        <w:div w:id="406463290">
          <w:marLeft w:val="0"/>
          <w:marRight w:val="0"/>
          <w:marTop w:val="0"/>
          <w:marBottom w:val="0"/>
          <w:divBdr>
            <w:top w:val="none" w:sz="0" w:space="0" w:color="auto"/>
            <w:left w:val="none" w:sz="0" w:space="0" w:color="auto"/>
            <w:bottom w:val="none" w:sz="0" w:space="0" w:color="auto"/>
            <w:right w:val="none" w:sz="0" w:space="0" w:color="auto"/>
          </w:divBdr>
        </w:div>
        <w:div w:id="59138885">
          <w:marLeft w:val="0"/>
          <w:marRight w:val="0"/>
          <w:marTop w:val="0"/>
          <w:marBottom w:val="0"/>
          <w:divBdr>
            <w:top w:val="none" w:sz="0" w:space="0" w:color="auto"/>
            <w:left w:val="none" w:sz="0" w:space="0" w:color="auto"/>
            <w:bottom w:val="none" w:sz="0" w:space="0" w:color="auto"/>
            <w:right w:val="none" w:sz="0" w:space="0" w:color="auto"/>
          </w:divBdr>
        </w:div>
        <w:div w:id="2037852319">
          <w:marLeft w:val="0"/>
          <w:marRight w:val="0"/>
          <w:marTop w:val="0"/>
          <w:marBottom w:val="0"/>
          <w:divBdr>
            <w:top w:val="none" w:sz="0" w:space="0" w:color="auto"/>
            <w:left w:val="none" w:sz="0" w:space="0" w:color="auto"/>
            <w:bottom w:val="none" w:sz="0" w:space="0" w:color="auto"/>
            <w:right w:val="none" w:sz="0" w:space="0" w:color="auto"/>
          </w:divBdr>
        </w:div>
      </w:divsChild>
    </w:div>
    <w:div w:id="1974480123">
      <w:bodyDiv w:val="1"/>
      <w:marLeft w:val="0"/>
      <w:marRight w:val="0"/>
      <w:marTop w:val="0"/>
      <w:marBottom w:val="0"/>
      <w:divBdr>
        <w:top w:val="none" w:sz="0" w:space="0" w:color="auto"/>
        <w:left w:val="none" w:sz="0" w:space="0" w:color="auto"/>
        <w:bottom w:val="none" w:sz="0" w:space="0" w:color="auto"/>
        <w:right w:val="none" w:sz="0" w:space="0" w:color="auto"/>
      </w:divBdr>
      <w:divsChild>
        <w:div w:id="534925728">
          <w:marLeft w:val="0"/>
          <w:marRight w:val="0"/>
          <w:marTop w:val="0"/>
          <w:marBottom w:val="0"/>
          <w:divBdr>
            <w:top w:val="none" w:sz="0" w:space="0" w:color="auto"/>
            <w:left w:val="none" w:sz="0" w:space="0" w:color="auto"/>
            <w:bottom w:val="none" w:sz="0" w:space="0" w:color="auto"/>
            <w:right w:val="none" w:sz="0" w:space="0" w:color="auto"/>
          </w:divBdr>
        </w:div>
        <w:div w:id="143396210">
          <w:marLeft w:val="0"/>
          <w:marRight w:val="0"/>
          <w:marTop w:val="0"/>
          <w:marBottom w:val="0"/>
          <w:divBdr>
            <w:top w:val="none" w:sz="0" w:space="0" w:color="auto"/>
            <w:left w:val="none" w:sz="0" w:space="0" w:color="auto"/>
            <w:bottom w:val="none" w:sz="0" w:space="0" w:color="auto"/>
            <w:right w:val="none" w:sz="0" w:space="0" w:color="auto"/>
          </w:divBdr>
        </w:div>
        <w:div w:id="1650670552">
          <w:marLeft w:val="0"/>
          <w:marRight w:val="0"/>
          <w:marTop w:val="0"/>
          <w:marBottom w:val="0"/>
          <w:divBdr>
            <w:top w:val="none" w:sz="0" w:space="0" w:color="auto"/>
            <w:left w:val="none" w:sz="0" w:space="0" w:color="auto"/>
            <w:bottom w:val="none" w:sz="0" w:space="0" w:color="auto"/>
            <w:right w:val="none" w:sz="0" w:space="0" w:color="auto"/>
          </w:divBdr>
        </w:div>
        <w:div w:id="154082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lencoe.mheducation.com/sites/0078745292/student_view0/unit1/chapter4/" TargetMode="External"/><Relationship Id="rId13" Type="http://schemas.openxmlformats.org/officeDocument/2006/relationships/hyperlink" Target="http://glencoe.mheducation.com/sites/0078745292/student_view0/unit3/chapter8/" TargetMode="External"/><Relationship Id="rId18" Type="http://schemas.openxmlformats.org/officeDocument/2006/relationships/hyperlink" Target="http://glencoe.mheducation.com/sites/0078745292/student_view0/unit4/chapter12/" TargetMode="External"/><Relationship Id="rId26" Type="http://schemas.openxmlformats.org/officeDocument/2006/relationships/hyperlink" Target="http://glencoe.mheducation.com/sites/0078745292/student_view0/unit6/chapter19/" TargetMode="External"/><Relationship Id="rId39" Type="http://schemas.openxmlformats.org/officeDocument/2006/relationships/hyperlink" Target="http://glencoe.mheducation.com/sites/0078745292/student_view0/unit11/chapter32/" TargetMode="External"/><Relationship Id="rId3" Type="http://schemas.openxmlformats.org/officeDocument/2006/relationships/settings" Target="settings.xml"/><Relationship Id="rId21" Type="http://schemas.openxmlformats.org/officeDocument/2006/relationships/hyperlink" Target="http://glencoe.mheducation.com/sites/0078745292/student_view0/unit5/chapter14/" TargetMode="External"/><Relationship Id="rId34" Type="http://schemas.openxmlformats.org/officeDocument/2006/relationships/hyperlink" Target="http://glencoe.mheducation.com/sites/0078745292/student_view0/unit9/chapter27/" TargetMode="External"/><Relationship Id="rId42" Type="http://schemas.openxmlformats.org/officeDocument/2006/relationships/fontTable" Target="fontTable.xml"/><Relationship Id="rId7" Type="http://schemas.openxmlformats.org/officeDocument/2006/relationships/hyperlink" Target="http://glencoe.mheducation.com/sites/0078745292/student_view0/unit1/chapter3/" TargetMode="External"/><Relationship Id="rId12" Type="http://schemas.openxmlformats.org/officeDocument/2006/relationships/hyperlink" Target="http://www.sheppardsoftware.com/web_games.htm" TargetMode="External"/><Relationship Id="rId17" Type="http://schemas.openxmlformats.org/officeDocument/2006/relationships/hyperlink" Target="http://glencoe.mheducation.com/sites/0078745292/student_view0/unit4/chapter11/" TargetMode="External"/><Relationship Id="rId25" Type="http://schemas.openxmlformats.org/officeDocument/2006/relationships/hyperlink" Target="http://glencoe.mheducation.com/sites/0078745292/student_view0/unit6/chapter18/" TargetMode="External"/><Relationship Id="rId33" Type="http://schemas.openxmlformats.org/officeDocument/2006/relationships/hyperlink" Target="http://glencoe.mheducation.com/sites/0078745292/student_view0/unit9/chapter26/" TargetMode="External"/><Relationship Id="rId38" Type="http://schemas.openxmlformats.org/officeDocument/2006/relationships/hyperlink" Target="http://glencoe.mheducation.com/sites/0078745292/student_view0/unit10/chapter31/" TargetMode="External"/><Relationship Id="rId2" Type="http://schemas.openxmlformats.org/officeDocument/2006/relationships/styles" Target="styles.xml"/><Relationship Id="rId16" Type="http://schemas.openxmlformats.org/officeDocument/2006/relationships/hyperlink" Target="http://www.sheppardsoftware.com/web_games.htm" TargetMode="External"/><Relationship Id="rId20" Type="http://schemas.openxmlformats.org/officeDocument/2006/relationships/hyperlink" Target="http://www.sheppardsoftware.com/web_games.htm" TargetMode="External"/><Relationship Id="rId29" Type="http://schemas.openxmlformats.org/officeDocument/2006/relationships/hyperlink" Target="http://glencoe.mheducation.com/sites/0078745292/student_view0/unit7/chapter22/" TargetMode="External"/><Relationship Id="rId41" Type="http://schemas.openxmlformats.org/officeDocument/2006/relationships/hyperlink" Target="http://glencoe.mheducation.com/sites/0078745292/student_view0/unit11/chapter34/" TargetMode="External"/><Relationship Id="rId1" Type="http://schemas.openxmlformats.org/officeDocument/2006/relationships/numbering" Target="numbering.xml"/><Relationship Id="rId6" Type="http://schemas.openxmlformats.org/officeDocument/2006/relationships/hyperlink" Target="http://glencoe.mheducation.com/sites/0078745292/student_view0/unit1/chapter2/" TargetMode="External"/><Relationship Id="rId11" Type="http://schemas.openxmlformats.org/officeDocument/2006/relationships/hyperlink" Target="http://glencoe.mheducation.com/sites/0078745292/student_view0/unit2/chapter7/" TargetMode="External"/><Relationship Id="rId24" Type="http://schemas.openxmlformats.org/officeDocument/2006/relationships/hyperlink" Target="http://glencoe.mheducation.com/sites/0078745292/student_view0/unit6/chapter17/" TargetMode="External"/><Relationship Id="rId32" Type="http://schemas.openxmlformats.org/officeDocument/2006/relationships/hyperlink" Target="http://glencoe.mheducation.com/sites/0078745292/student_view0/unit8/chapter25/" TargetMode="External"/><Relationship Id="rId37" Type="http://schemas.openxmlformats.org/officeDocument/2006/relationships/hyperlink" Target="http://glencoe.mheducation.com/sites/0078745292/student_view0/unit10/chapter30/" TargetMode="External"/><Relationship Id="rId40" Type="http://schemas.openxmlformats.org/officeDocument/2006/relationships/hyperlink" Target="http://glencoe.mheducation.com/sites/0078745292/student_view0/unit11/chapter33/" TargetMode="External"/><Relationship Id="rId5" Type="http://schemas.openxmlformats.org/officeDocument/2006/relationships/hyperlink" Target="http://glencoe.mheducation.com/sites/0078745292/student_view0/unit1/chapter1/" TargetMode="External"/><Relationship Id="rId15" Type="http://schemas.openxmlformats.org/officeDocument/2006/relationships/hyperlink" Target="http://glencoe.mheducation.com/sites/0078745292/student_view0/unit3/chapter10/" TargetMode="External"/><Relationship Id="rId23" Type="http://schemas.openxmlformats.org/officeDocument/2006/relationships/hyperlink" Target="http://glencoe.mheducation.com/sites/0078745292/student_view0/unit5/chapter16/" TargetMode="External"/><Relationship Id="rId28" Type="http://schemas.openxmlformats.org/officeDocument/2006/relationships/hyperlink" Target="http://glencoe.mheducation.com/sites/0078745292/student_view0/unit7/chapter21/" TargetMode="External"/><Relationship Id="rId36" Type="http://schemas.openxmlformats.org/officeDocument/2006/relationships/hyperlink" Target="http://glencoe.mheducation.com/sites/0078745292/student_view0/unit10/chapter29/" TargetMode="External"/><Relationship Id="rId10" Type="http://schemas.openxmlformats.org/officeDocument/2006/relationships/hyperlink" Target="http://glencoe.mheducation.com/sites/0078745292/student_view0/unit2/chapter6/" TargetMode="External"/><Relationship Id="rId19" Type="http://schemas.openxmlformats.org/officeDocument/2006/relationships/hyperlink" Target="http://glencoe.mheducation.com/sites/0078745292/student_view0/unit4/chapter13/" TargetMode="External"/><Relationship Id="rId31" Type="http://schemas.openxmlformats.org/officeDocument/2006/relationships/hyperlink" Target="http://glencoe.mheducation.com/sites/0078745292/student_view0/unit8/chapter24/" TargetMode="External"/><Relationship Id="rId4" Type="http://schemas.openxmlformats.org/officeDocument/2006/relationships/webSettings" Target="webSettings.xml"/><Relationship Id="rId9" Type="http://schemas.openxmlformats.org/officeDocument/2006/relationships/hyperlink" Target="http://glencoe.mheducation.com/sites/0078745292/student_view0/unit2/chapter5/" TargetMode="External"/><Relationship Id="rId14" Type="http://schemas.openxmlformats.org/officeDocument/2006/relationships/hyperlink" Target="http://glencoe.mheducation.com/sites/0078745292/student_view0/unit3/chapter9/" TargetMode="External"/><Relationship Id="rId22" Type="http://schemas.openxmlformats.org/officeDocument/2006/relationships/hyperlink" Target="http://glencoe.mheducation.com/sites/0078745292/student_view0/unit5/chapter15/" TargetMode="External"/><Relationship Id="rId27" Type="http://schemas.openxmlformats.org/officeDocument/2006/relationships/hyperlink" Target="http://glencoe.mheducation.com/sites/0078745292/student_view0/unit7/chapter20/" TargetMode="External"/><Relationship Id="rId30" Type="http://schemas.openxmlformats.org/officeDocument/2006/relationships/hyperlink" Target="http://glencoe.mheducation.com/sites/0078745292/student_view0/unit8/chapter23/" TargetMode="External"/><Relationship Id="rId35" Type="http://schemas.openxmlformats.org/officeDocument/2006/relationships/hyperlink" Target="http://glencoe.mheducation.com/sites/0078745292/student_view0/unit9/chapter28/"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941</TotalTime>
  <Pages>24</Pages>
  <Words>5979</Words>
  <Characters>34085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39985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14</cp:revision>
  <dcterms:created xsi:type="dcterms:W3CDTF">2016-03-08T20:28:00Z</dcterms:created>
  <dcterms:modified xsi:type="dcterms:W3CDTF">2016-03-22T01:38:00Z</dcterms:modified>
</cp:coreProperties>
</file>